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753E8" w:rsidRPr="006E7B58" w:rsidRDefault="009753E8" w:rsidP="009753E8">
      <w:pPr>
        <w:ind w:left="4820"/>
        <w:rPr>
          <w:noProof/>
          <w:color w:val="000000" w:themeColor="text1"/>
          <w:lang w:eastAsia="ru-RU"/>
        </w:rPr>
      </w:pPr>
      <w:r w:rsidRPr="006E7B58">
        <w:rPr>
          <w:noProof/>
          <w:color w:val="000000" w:themeColor="text1"/>
          <w:lang w:eastAsia="ru-RU"/>
        </w:rPr>
        <w:t>ПРИЛОЖЕНИЕ № 1</w:t>
      </w:r>
    </w:p>
    <w:p w:rsidR="009753E8" w:rsidRPr="006E7B58" w:rsidRDefault="009753E8" w:rsidP="009753E8">
      <w:pPr>
        <w:ind w:left="4820"/>
        <w:rPr>
          <w:noProof/>
          <w:color w:val="000000" w:themeColor="text1"/>
          <w:lang w:eastAsia="ru-RU"/>
        </w:rPr>
      </w:pPr>
      <w:r w:rsidRPr="006E7B58">
        <w:rPr>
          <w:noProof/>
          <w:color w:val="000000" w:themeColor="text1"/>
          <w:lang w:eastAsia="ru-RU"/>
        </w:rPr>
        <w:t>к решению Совета</w:t>
      </w:r>
    </w:p>
    <w:p w:rsidR="009753E8" w:rsidRPr="006E7B58" w:rsidRDefault="009753E8" w:rsidP="009753E8">
      <w:pPr>
        <w:ind w:left="4820"/>
        <w:rPr>
          <w:noProof/>
          <w:color w:val="000000" w:themeColor="text1"/>
          <w:lang w:eastAsia="ru-RU"/>
        </w:rPr>
      </w:pPr>
      <w:r w:rsidRPr="006E7B58">
        <w:rPr>
          <w:noProof/>
          <w:color w:val="000000" w:themeColor="text1"/>
          <w:lang w:eastAsia="ru-RU"/>
        </w:rPr>
        <w:t xml:space="preserve">Бжедуховскогосельского поселения                                                    Белореченского района                                                         </w:t>
      </w:r>
    </w:p>
    <w:p w:rsidR="009753E8" w:rsidRPr="00CA7E56" w:rsidRDefault="009753E8" w:rsidP="009753E8">
      <w:pPr>
        <w:tabs>
          <w:tab w:val="left" w:pos="8100"/>
        </w:tabs>
        <w:ind w:left="5387" w:right="-245"/>
        <w:jc w:val="center"/>
        <w:outlineLvl w:val="0"/>
        <w:rPr>
          <w:b/>
        </w:rPr>
      </w:pPr>
    </w:p>
    <w:p w:rsidR="009753E8" w:rsidRDefault="009753E8" w:rsidP="00AF35C2">
      <w:pPr>
        <w:tabs>
          <w:tab w:val="left" w:pos="8100"/>
        </w:tabs>
        <w:ind w:right="-245"/>
        <w:jc w:val="center"/>
        <w:outlineLvl w:val="0"/>
        <w:rPr>
          <w:b/>
        </w:rPr>
      </w:pPr>
    </w:p>
    <w:p w:rsidR="007B0953" w:rsidRPr="00EB00CD" w:rsidRDefault="007B0953" w:rsidP="00AF35C2">
      <w:pPr>
        <w:tabs>
          <w:tab w:val="left" w:pos="8100"/>
        </w:tabs>
        <w:ind w:right="-245"/>
        <w:jc w:val="center"/>
        <w:outlineLvl w:val="0"/>
        <w:rPr>
          <w:b/>
        </w:rPr>
      </w:pPr>
      <w:r w:rsidRPr="00EB00CD">
        <w:rPr>
          <w:b/>
        </w:rPr>
        <w:t>ОБ ОСНОВНЫХ ИТОГАХ</w:t>
      </w:r>
    </w:p>
    <w:p w:rsidR="007B0953" w:rsidRPr="00EB00CD" w:rsidRDefault="007B0953" w:rsidP="005405B2">
      <w:pPr>
        <w:tabs>
          <w:tab w:val="left" w:pos="8100"/>
        </w:tabs>
        <w:ind w:right="-245"/>
        <w:jc w:val="center"/>
        <w:rPr>
          <w:b/>
        </w:rPr>
      </w:pPr>
      <w:r w:rsidRPr="00EB00CD">
        <w:rPr>
          <w:b/>
        </w:rPr>
        <w:t>СОЦИАЛЬНОГО И ЭКОНОМИЧЕСКОГО РАЗВИТИЯ</w:t>
      </w:r>
    </w:p>
    <w:p w:rsidR="007B0953" w:rsidRPr="00EB00CD" w:rsidRDefault="007B0953" w:rsidP="006D6B9C">
      <w:pPr>
        <w:tabs>
          <w:tab w:val="left" w:pos="8100"/>
        </w:tabs>
        <w:ind w:right="-245"/>
        <w:jc w:val="center"/>
        <w:outlineLvl w:val="0"/>
        <w:rPr>
          <w:b/>
        </w:rPr>
      </w:pPr>
      <w:r w:rsidRPr="00EB00CD">
        <w:rPr>
          <w:b/>
        </w:rPr>
        <w:t>БЖЕДУХОВСКОГО  СЕЛЬСКОГО  ПОСЕЛЕНИЯ</w:t>
      </w:r>
    </w:p>
    <w:p w:rsidR="007B0953" w:rsidRPr="00EB00CD" w:rsidRDefault="007B0953" w:rsidP="006D6B9C">
      <w:pPr>
        <w:tabs>
          <w:tab w:val="left" w:pos="8100"/>
        </w:tabs>
        <w:ind w:right="-245"/>
        <w:jc w:val="center"/>
        <w:outlineLvl w:val="0"/>
        <w:rPr>
          <w:b/>
        </w:rPr>
      </w:pPr>
      <w:r w:rsidRPr="00EB00CD">
        <w:rPr>
          <w:b/>
        </w:rPr>
        <w:t>БЕЛОРЕЧЕНСКОГО РАЙОНА</w:t>
      </w:r>
    </w:p>
    <w:p w:rsidR="007B0953" w:rsidRPr="00EB00CD" w:rsidRDefault="00253EB1" w:rsidP="006D6B9C">
      <w:pPr>
        <w:tabs>
          <w:tab w:val="left" w:pos="8100"/>
        </w:tabs>
        <w:ind w:right="-245"/>
        <w:jc w:val="center"/>
        <w:outlineLvl w:val="0"/>
        <w:rPr>
          <w:b/>
        </w:rPr>
      </w:pPr>
      <w:r w:rsidRPr="00EB00CD">
        <w:rPr>
          <w:b/>
        </w:rPr>
        <w:t>ЗА 20</w:t>
      </w:r>
      <w:r w:rsidR="00A05E50">
        <w:rPr>
          <w:b/>
        </w:rPr>
        <w:t>2</w:t>
      </w:r>
      <w:r w:rsidR="005E6632">
        <w:rPr>
          <w:b/>
        </w:rPr>
        <w:t>2</w:t>
      </w:r>
      <w:r w:rsidR="007B0953" w:rsidRPr="00EB00CD">
        <w:rPr>
          <w:b/>
        </w:rPr>
        <w:t xml:space="preserve"> ГОД</w:t>
      </w:r>
    </w:p>
    <w:p w:rsidR="00754CB8" w:rsidRPr="00EB00CD" w:rsidRDefault="00754CB8" w:rsidP="005405B2">
      <w:pPr>
        <w:tabs>
          <w:tab w:val="left" w:pos="8100"/>
        </w:tabs>
        <w:ind w:right="-245"/>
        <w:jc w:val="both"/>
        <w:rPr>
          <w:b/>
        </w:rPr>
      </w:pPr>
    </w:p>
    <w:p w:rsidR="007B0953" w:rsidRPr="001B4018" w:rsidRDefault="007B0953" w:rsidP="001B4018">
      <w:pPr>
        <w:jc w:val="center"/>
        <w:rPr>
          <w:color w:val="000000" w:themeColor="text1"/>
        </w:rPr>
      </w:pPr>
      <w:r w:rsidRPr="001B4018">
        <w:rPr>
          <w:color w:val="000000" w:themeColor="text1"/>
        </w:rPr>
        <w:t>Уважаемые жители Бжедуховского сельского поселения</w:t>
      </w:r>
    </w:p>
    <w:p w:rsidR="007B0953" w:rsidRPr="001B4018" w:rsidRDefault="007B0953" w:rsidP="001B4018">
      <w:pPr>
        <w:jc w:val="center"/>
        <w:rPr>
          <w:color w:val="000000" w:themeColor="text1"/>
        </w:rPr>
      </w:pPr>
      <w:r w:rsidRPr="001B4018">
        <w:rPr>
          <w:color w:val="000000" w:themeColor="text1"/>
        </w:rPr>
        <w:t>и приглашенные лица! Уважаемые депутаты!</w:t>
      </w:r>
    </w:p>
    <w:p w:rsidR="00754CB8" w:rsidRPr="001B4018" w:rsidRDefault="00754CB8" w:rsidP="001B4018">
      <w:pPr>
        <w:jc w:val="center"/>
        <w:rPr>
          <w:color w:val="000000" w:themeColor="text1"/>
        </w:rPr>
      </w:pPr>
    </w:p>
    <w:p w:rsidR="004A30C7" w:rsidRPr="001B4018" w:rsidRDefault="004A30C7" w:rsidP="001B4018">
      <w:pPr>
        <w:ind w:firstLine="567"/>
        <w:jc w:val="both"/>
        <w:rPr>
          <w:color w:val="000000" w:themeColor="text1"/>
        </w:rPr>
      </w:pPr>
      <w:r w:rsidRPr="001B4018">
        <w:rPr>
          <w:color w:val="000000" w:themeColor="text1"/>
        </w:rPr>
        <w:t>В соответствии с Федеральным Законом «Об общих принципах организации местного самоуправления в Российской Федерации» представляю Совету ежегодный отчет о результатах деятельности администрации Бжедуховского сельского поселения за 202</w:t>
      </w:r>
      <w:r w:rsidR="005E6632" w:rsidRPr="001B4018">
        <w:rPr>
          <w:color w:val="000000" w:themeColor="text1"/>
        </w:rPr>
        <w:t>2</w:t>
      </w:r>
      <w:r w:rsidRPr="001B4018">
        <w:rPr>
          <w:color w:val="000000" w:themeColor="text1"/>
        </w:rPr>
        <w:t xml:space="preserve"> год.</w:t>
      </w:r>
    </w:p>
    <w:p w:rsidR="004A30C7" w:rsidRPr="001B4018" w:rsidRDefault="004A30C7" w:rsidP="001B4018">
      <w:pPr>
        <w:ind w:firstLine="567"/>
        <w:jc w:val="both"/>
        <w:rPr>
          <w:b/>
          <w:color w:val="000000" w:themeColor="text1"/>
        </w:rPr>
      </w:pPr>
      <w:r w:rsidRPr="001B4018">
        <w:rPr>
          <w:color w:val="000000" w:themeColor="text1"/>
        </w:rPr>
        <w:t>В течение 202</w:t>
      </w:r>
      <w:r w:rsidR="005E6632" w:rsidRPr="001B4018">
        <w:rPr>
          <w:color w:val="000000" w:themeColor="text1"/>
        </w:rPr>
        <w:t>2</w:t>
      </w:r>
      <w:r w:rsidRPr="001B4018">
        <w:rPr>
          <w:color w:val="000000" w:themeColor="text1"/>
        </w:rPr>
        <w:t xml:space="preserve">года  </w:t>
      </w:r>
      <w:r w:rsidRPr="001B4018">
        <w:rPr>
          <w:b/>
          <w:color w:val="000000" w:themeColor="text1"/>
        </w:rPr>
        <w:t>я, как глава администрации Бжедуховского сельского поселения  Белореченского  района, осуществлял свою работу в пределах полномочий, установленных действующим законодательством и Уставом Бжедуховского сельского поселения по решению вопросов местного значения и в том числе вопросов поставленных Советом депутатов сельского поселения.</w:t>
      </w:r>
    </w:p>
    <w:p w:rsidR="004A30C7" w:rsidRPr="001B4018" w:rsidRDefault="004A30C7" w:rsidP="001B4018">
      <w:pPr>
        <w:ind w:firstLine="567"/>
        <w:jc w:val="both"/>
        <w:rPr>
          <w:b/>
          <w:color w:val="000000" w:themeColor="text1"/>
        </w:rPr>
      </w:pPr>
      <w:r w:rsidRPr="001B4018">
        <w:rPr>
          <w:b/>
          <w:color w:val="000000" w:themeColor="text1"/>
        </w:rPr>
        <w:t>Основная деятельность администрации была направлена на обеспечение жизнедеятельности, повышения качества жизни и роста благосостояния населения Бжедуховского сельского поселения.</w:t>
      </w:r>
    </w:p>
    <w:p w:rsidR="004A30C7" w:rsidRPr="001B4018" w:rsidRDefault="004A30C7" w:rsidP="001B4018">
      <w:pPr>
        <w:ind w:firstLine="567"/>
        <w:jc w:val="both"/>
        <w:rPr>
          <w:b/>
          <w:color w:val="000000" w:themeColor="text1"/>
        </w:rPr>
      </w:pPr>
      <w:r w:rsidRPr="001B4018">
        <w:rPr>
          <w:b/>
          <w:color w:val="000000" w:themeColor="text1"/>
        </w:rPr>
        <w:t>Результат определен состоянием уровня жизни населения.</w:t>
      </w:r>
    </w:p>
    <w:p w:rsidR="004A30C7" w:rsidRPr="001B4018" w:rsidRDefault="004A30C7" w:rsidP="001B4018">
      <w:pPr>
        <w:ind w:firstLine="567"/>
        <w:jc w:val="both"/>
        <w:rPr>
          <w:b/>
          <w:color w:val="000000" w:themeColor="text1"/>
        </w:rPr>
      </w:pPr>
      <w:r w:rsidRPr="001B4018">
        <w:rPr>
          <w:b/>
          <w:color w:val="000000" w:themeColor="text1"/>
        </w:rPr>
        <w:t>Территория Бжедуховского сельского поселения составляет 14785,9  тыс.га., на ней расположено 5 населенных пунктов:</w:t>
      </w:r>
      <w:r w:rsidR="00F70CA6" w:rsidRPr="001B4018">
        <w:rPr>
          <w:b/>
          <w:color w:val="000000" w:themeColor="text1"/>
        </w:rPr>
        <w:t xml:space="preserve"> </w:t>
      </w:r>
      <w:r w:rsidRPr="001B4018">
        <w:rPr>
          <w:b/>
          <w:color w:val="000000" w:themeColor="text1"/>
        </w:rPr>
        <w:t>ст. Бжедуховская</w:t>
      </w:r>
      <w:r w:rsidR="00B90D2B" w:rsidRPr="001B4018">
        <w:rPr>
          <w:b/>
          <w:color w:val="000000" w:themeColor="text1"/>
        </w:rPr>
        <w:t xml:space="preserve"> с населением численностью - 202</w:t>
      </w:r>
      <w:r w:rsidRPr="001B4018">
        <w:rPr>
          <w:b/>
          <w:color w:val="000000" w:themeColor="text1"/>
        </w:rPr>
        <w:t xml:space="preserve">2 человек, </w:t>
      </w:r>
      <w:proofErr w:type="spellStart"/>
      <w:r w:rsidRPr="001B4018">
        <w:rPr>
          <w:b/>
          <w:color w:val="000000" w:themeColor="text1"/>
        </w:rPr>
        <w:t>п</w:t>
      </w:r>
      <w:proofErr w:type="gramStart"/>
      <w:r w:rsidRPr="001B4018">
        <w:rPr>
          <w:b/>
          <w:color w:val="000000" w:themeColor="text1"/>
        </w:rPr>
        <w:t>.Н</w:t>
      </w:r>
      <w:proofErr w:type="gramEnd"/>
      <w:r w:rsidRPr="001B4018">
        <w:rPr>
          <w:b/>
          <w:color w:val="000000" w:themeColor="text1"/>
        </w:rPr>
        <w:t>ижневеденеевский</w:t>
      </w:r>
      <w:proofErr w:type="spellEnd"/>
      <w:r w:rsidRPr="001B4018">
        <w:rPr>
          <w:b/>
          <w:color w:val="000000" w:themeColor="text1"/>
        </w:rPr>
        <w:t xml:space="preserve"> – 539 человек, ст.Октябрьская – 368 человек, </w:t>
      </w:r>
      <w:proofErr w:type="spellStart"/>
      <w:r w:rsidRPr="001B4018">
        <w:rPr>
          <w:b/>
          <w:color w:val="000000" w:themeColor="text1"/>
        </w:rPr>
        <w:t>х.Каневецкий</w:t>
      </w:r>
      <w:proofErr w:type="spellEnd"/>
      <w:r w:rsidRPr="001B4018">
        <w:rPr>
          <w:b/>
          <w:color w:val="000000" w:themeColor="text1"/>
        </w:rPr>
        <w:t xml:space="preserve"> – 109 человек, </w:t>
      </w:r>
      <w:proofErr w:type="spellStart"/>
      <w:r w:rsidRPr="001B4018">
        <w:rPr>
          <w:b/>
          <w:color w:val="000000" w:themeColor="text1"/>
        </w:rPr>
        <w:t>х.Новогурийский</w:t>
      </w:r>
      <w:proofErr w:type="spellEnd"/>
      <w:r w:rsidR="00F70CA6" w:rsidRPr="001B4018">
        <w:rPr>
          <w:b/>
          <w:color w:val="000000" w:themeColor="text1"/>
        </w:rPr>
        <w:t xml:space="preserve"> – 129 человека. На начало 2022</w:t>
      </w:r>
      <w:r w:rsidRPr="001B4018">
        <w:rPr>
          <w:b/>
          <w:color w:val="000000" w:themeColor="text1"/>
        </w:rPr>
        <w:t xml:space="preserve"> года численность населения Бжедуховского се</w:t>
      </w:r>
      <w:r w:rsidR="00C006E2" w:rsidRPr="001B4018">
        <w:rPr>
          <w:b/>
          <w:color w:val="000000" w:themeColor="text1"/>
        </w:rPr>
        <w:t>льского поселения составило 3146</w:t>
      </w:r>
      <w:r w:rsidRPr="001B4018">
        <w:rPr>
          <w:b/>
          <w:color w:val="000000" w:themeColor="text1"/>
        </w:rPr>
        <w:t xml:space="preserve"> человек.</w:t>
      </w:r>
    </w:p>
    <w:p w:rsidR="004A30C7" w:rsidRPr="001B4018" w:rsidRDefault="004A30C7" w:rsidP="001B4018">
      <w:pPr>
        <w:ind w:firstLine="567"/>
        <w:jc w:val="both"/>
        <w:rPr>
          <w:b/>
          <w:color w:val="000000" w:themeColor="text1"/>
        </w:rPr>
      </w:pPr>
      <w:r w:rsidRPr="001B4018">
        <w:rPr>
          <w:b/>
          <w:color w:val="000000" w:themeColor="text1"/>
        </w:rPr>
        <w:t xml:space="preserve">Показатели естественного движения населения в </w:t>
      </w:r>
      <w:proofErr w:type="spellStart"/>
      <w:r w:rsidRPr="001B4018">
        <w:rPr>
          <w:b/>
          <w:color w:val="000000" w:themeColor="text1"/>
        </w:rPr>
        <w:t>Бжедуховском</w:t>
      </w:r>
      <w:proofErr w:type="spellEnd"/>
      <w:r w:rsidRPr="001B4018">
        <w:rPr>
          <w:b/>
          <w:color w:val="000000" w:themeColor="text1"/>
        </w:rPr>
        <w:t xml:space="preserve"> поселении за предыдущие два года таковы:</w:t>
      </w:r>
    </w:p>
    <w:p w:rsidR="004A30C7" w:rsidRPr="001B4018" w:rsidRDefault="00B90D2B" w:rsidP="001B4018">
      <w:pPr>
        <w:shd w:val="clear" w:color="auto" w:fill="FFFFFF" w:themeFill="background1"/>
        <w:ind w:firstLine="567"/>
        <w:jc w:val="both"/>
        <w:rPr>
          <w:b/>
          <w:color w:val="000000" w:themeColor="text1"/>
        </w:rPr>
      </w:pPr>
      <w:r w:rsidRPr="001B4018">
        <w:rPr>
          <w:b/>
          <w:color w:val="000000" w:themeColor="text1"/>
          <w:shd w:val="clear" w:color="auto" w:fill="FFFFFF" w:themeFill="background1"/>
        </w:rPr>
        <w:t>В 2021 году родилось -  15,  умерло- 53 человек</w:t>
      </w:r>
      <w:r w:rsidR="004A30C7" w:rsidRPr="001B4018">
        <w:rPr>
          <w:b/>
          <w:color w:val="000000" w:themeColor="text1"/>
          <w:shd w:val="clear" w:color="auto" w:fill="FFFFFF" w:themeFill="background1"/>
        </w:rPr>
        <w:t>.</w:t>
      </w:r>
    </w:p>
    <w:p w:rsidR="004A30C7" w:rsidRPr="001B4018" w:rsidRDefault="004A30C7" w:rsidP="001B4018">
      <w:pPr>
        <w:shd w:val="clear" w:color="auto" w:fill="FFFFFF" w:themeFill="background1"/>
        <w:ind w:firstLine="567"/>
        <w:jc w:val="both"/>
        <w:rPr>
          <w:b/>
          <w:color w:val="000000" w:themeColor="text1"/>
        </w:rPr>
      </w:pPr>
      <w:r w:rsidRPr="001B4018">
        <w:rPr>
          <w:b/>
          <w:color w:val="000000" w:themeColor="text1"/>
          <w:shd w:val="clear" w:color="auto" w:fill="FFFFFF" w:themeFill="background1"/>
        </w:rPr>
        <w:t>В 202</w:t>
      </w:r>
      <w:r w:rsidR="00B90D2B" w:rsidRPr="001B4018">
        <w:rPr>
          <w:b/>
          <w:color w:val="000000" w:themeColor="text1"/>
          <w:shd w:val="clear" w:color="auto" w:fill="FFFFFF" w:themeFill="background1"/>
        </w:rPr>
        <w:t>2</w:t>
      </w:r>
      <w:r w:rsidRPr="001B4018">
        <w:rPr>
          <w:b/>
          <w:color w:val="000000" w:themeColor="text1"/>
          <w:shd w:val="clear" w:color="auto" w:fill="FFFFFF" w:themeFill="background1"/>
        </w:rPr>
        <w:t xml:space="preserve"> году род</w:t>
      </w:r>
      <w:r w:rsidR="00B90D2B" w:rsidRPr="001B4018">
        <w:rPr>
          <w:b/>
          <w:color w:val="000000" w:themeColor="text1"/>
          <w:shd w:val="clear" w:color="auto" w:fill="FFFFFF" w:themeFill="background1"/>
        </w:rPr>
        <w:t>илось -20,  умерло- 32 человек</w:t>
      </w:r>
      <w:r w:rsidRPr="001B4018">
        <w:rPr>
          <w:b/>
          <w:color w:val="000000" w:themeColor="text1"/>
          <w:shd w:val="clear" w:color="auto" w:fill="FFFFFF" w:themeFill="background1"/>
        </w:rPr>
        <w:t>.</w:t>
      </w:r>
    </w:p>
    <w:p w:rsidR="004A30C7" w:rsidRPr="001B4018" w:rsidRDefault="004A30C7" w:rsidP="001B4018">
      <w:pPr>
        <w:shd w:val="clear" w:color="auto" w:fill="FFFFFF" w:themeFill="background1"/>
        <w:ind w:firstLine="567"/>
        <w:jc w:val="both"/>
        <w:rPr>
          <w:b/>
          <w:color w:val="000000" w:themeColor="text1"/>
        </w:rPr>
      </w:pPr>
      <w:r w:rsidRPr="001B4018">
        <w:rPr>
          <w:b/>
          <w:color w:val="000000" w:themeColor="text1"/>
        </w:rPr>
        <w:t xml:space="preserve">Трудоспособного населения в </w:t>
      </w:r>
      <w:proofErr w:type="spellStart"/>
      <w:r w:rsidRPr="001B4018">
        <w:rPr>
          <w:b/>
          <w:color w:val="000000" w:themeColor="text1"/>
        </w:rPr>
        <w:t>Бжедуховском</w:t>
      </w:r>
      <w:proofErr w:type="spellEnd"/>
      <w:r w:rsidRPr="001B4018">
        <w:rPr>
          <w:b/>
          <w:color w:val="000000" w:themeColor="text1"/>
        </w:rPr>
        <w:t xml:space="preserve">  поселении – 1840 человек.</w:t>
      </w:r>
    </w:p>
    <w:p w:rsidR="004D4B7B" w:rsidRDefault="004D4B7B" w:rsidP="00D75077">
      <w:pPr>
        <w:shd w:val="clear" w:color="auto" w:fill="FFFFFF" w:themeFill="background1"/>
        <w:suppressAutoHyphens/>
        <w:jc w:val="both"/>
        <w:rPr>
          <w:b/>
          <w:color w:val="000000" w:themeColor="text1"/>
          <w:sz w:val="24"/>
          <w:szCs w:val="24"/>
          <w:u w:val="single"/>
        </w:rPr>
      </w:pPr>
    </w:p>
    <w:p w:rsidR="00D75077" w:rsidRPr="001B4018" w:rsidRDefault="00D75077" w:rsidP="00D75077">
      <w:pPr>
        <w:shd w:val="clear" w:color="auto" w:fill="FFFFFF" w:themeFill="background1"/>
        <w:suppressAutoHyphens/>
        <w:jc w:val="both"/>
        <w:rPr>
          <w:color w:val="000000" w:themeColor="text1"/>
          <w:shd w:val="clear" w:color="auto" w:fill="548DD4" w:themeFill="text2" w:themeFillTint="99"/>
        </w:rPr>
      </w:pPr>
    </w:p>
    <w:p w:rsidR="007402F1" w:rsidRPr="001B4018" w:rsidRDefault="007402F1" w:rsidP="001B4018">
      <w:pPr>
        <w:jc w:val="center"/>
        <w:outlineLvl w:val="0"/>
        <w:rPr>
          <w:b/>
          <w:color w:val="000000" w:themeColor="text1"/>
          <w:sz w:val="26"/>
          <w:szCs w:val="26"/>
          <w:u w:val="single"/>
        </w:rPr>
      </w:pPr>
      <w:r w:rsidRPr="001B4018">
        <w:rPr>
          <w:b/>
          <w:color w:val="000000" w:themeColor="text1"/>
          <w:sz w:val="26"/>
          <w:szCs w:val="26"/>
          <w:u w:val="single"/>
        </w:rPr>
        <w:t>ФОРМИРОВАНИЕ И ИСПОЛНЕНИЕ БЮДЖЕТА</w:t>
      </w:r>
    </w:p>
    <w:p w:rsidR="007402F1" w:rsidRPr="001B4018" w:rsidRDefault="007402F1" w:rsidP="001B4018">
      <w:pPr>
        <w:suppressAutoHyphens/>
        <w:ind w:firstLine="567"/>
        <w:jc w:val="both"/>
        <w:rPr>
          <w:color w:val="000000" w:themeColor="text1"/>
          <w:shd w:val="clear" w:color="auto" w:fill="548DD4" w:themeFill="text2" w:themeFillTint="99"/>
        </w:rPr>
      </w:pPr>
    </w:p>
    <w:p w:rsidR="007402F1" w:rsidRPr="001B4018" w:rsidRDefault="007402F1" w:rsidP="001B4018">
      <w:pPr>
        <w:suppressAutoHyphens/>
        <w:ind w:firstLine="567"/>
        <w:jc w:val="both"/>
        <w:rPr>
          <w:color w:val="000000" w:themeColor="text1"/>
        </w:rPr>
      </w:pPr>
      <w:r w:rsidRPr="001B4018">
        <w:rPr>
          <w:color w:val="000000" w:themeColor="text1"/>
        </w:rPr>
        <w:t>Бюджет Бжедуховского сельского поселения формируется за счёт поступлений собственных доходов:</w:t>
      </w:r>
    </w:p>
    <w:p w:rsidR="007402F1" w:rsidRPr="001B4018" w:rsidRDefault="007402F1" w:rsidP="001B4018">
      <w:pPr>
        <w:suppressAutoHyphens/>
        <w:ind w:firstLine="567"/>
        <w:jc w:val="both"/>
        <w:rPr>
          <w:color w:val="000000" w:themeColor="text1"/>
        </w:rPr>
      </w:pPr>
      <w:r w:rsidRPr="001B4018">
        <w:rPr>
          <w:color w:val="000000" w:themeColor="text1"/>
        </w:rPr>
        <w:t>- налога на доходы физических лиц;</w:t>
      </w:r>
    </w:p>
    <w:p w:rsidR="001B4018" w:rsidRDefault="001B4018" w:rsidP="001B4018">
      <w:pPr>
        <w:suppressAutoHyphens/>
        <w:ind w:firstLine="567"/>
        <w:jc w:val="both"/>
        <w:rPr>
          <w:color w:val="000000" w:themeColor="text1"/>
        </w:rPr>
      </w:pPr>
    </w:p>
    <w:p w:rsidR="00D75077" w:rsidRDefault="00D75077" w:rsidP="001B4018">
      <w:pPr>
        <w:suppressAutoHyphens/>
        <w:ind w:firstLine="567"/>
        <w:jc w:val="both"/>
        <w:rPr>
          <w:color w:val="000000" w:themeColor="text1"/>
        </w:rPr>
      </w:pPr>
    </w:p>
    <w:p w:rsidR="007402F1" w:rsidRPr="001B4018" w:rsidRDefault="007402F1" w:rsidP="001B4018">
      <w:pPr>
        <w:suppressAutoHyphens/>
        <w:ind w:firstLine="567"/>
        <w:jc w:val="both"/>
        <w:rPr>
          <w:color w:val="000000" w:themeColor="text1"/>
        </w:rPr>
      </w:pPr>
      <w:r w:rsidRPr="001B4018">
        <w:rPr>
          <w:color w:val="000000" w:themeColor="text1"/>
        </w:rPr>
        <w:t>- акцизов по подакцизным товарам (ГСМ);</w:t>
      </w:r>
    </w:p>
    <w:p w:rsidR="007402F1" w:rsidRPr="001B4018" w:rsidRDefault="001B4018" w:rsidP="001B4018">
      <w:pPr>
        <w:suppressAutoHyphens/>
        <w:jc w:val="both"/>
        <w:rPr>
          <w:color w:val="000000" w:themeColor="text1"/>
        </w:rPr>
      </w:pPr>
      <w:r>
        <w:rPr>
          <w:color w:val="000000" w:themeColor="text1"/>
        </w:rPr>
        <w:lastRenderedPageBreak/>
        <w:t xml:space="preserve">       </w:t>
      </w:r>
      <w:r w:rsidR="007402F1" w:rsidRPr="001B4018">
        <w:rPr>
          <w:color w:val="000000" w:themeColor="text1"/>
        </w:rPr>
        <w:t>- налога на имущество физических лиц;</w:t>
      </w:r>
    </w:p>
    <w:p w:rsidR="007402F1" w:rsidRPr="001B4018" w:rsidRDefault="007402F1" w:rsidP="001B4018">
      <w:pPr>
        <w:suppressAutoHyphens/>
        <w:ind w:firstLine="567"/>
        <w:jc w:val="both"/>
        <w:rPr>
          <w:color w:val="000000" w:themeColor="text1"/>
        </w:rPr>
      </w:pPr>
      <w:r w:rsidRPr="001B4018">
        <w:rPr>
          <w:color w:val="000000" w:themeColor="text1"/>
        </w:rPr>
        <w:t>- земельного налога;</w:t>
      </w:r>
    </w:p>
    <w:p w:rsidR="007402F1" w:rsidRPr="001B4018" w:rsidRDefault="007402F1" w:rsidP="001B4018">
      <w:pPr>
        <w:suppressAutoHyphens/>
        <w:ind w:firstLine="567"/>
        <w:jc w:val="both"/>
        <w:rPr>
          <w:color w:val="000000" w:themeColor="text1"/>
        </w:rPr>
      </w:pPr>
      <w:r w:rsidRPr="001B4018">
        <w:rPr>
          <w:color w:val="000000" w:themeColor="text1"/>
        </w:rPr>
        <w:t>- единого сельскохозяйственного налога;</w:t>
      </w:r>
    </w:p>
    <w:p w:rsidR="007402F1" w:rsidRPr="001B4018" w:rsidRDefault="007402F1" w:rsidP="001B4018">
      <w:pPr>
        <w:suppressAutoHyphens/>
        <w:ind w:firstLine="567"/>
        <w:jc w:val="both"/>
        <w:rPr>
          <w:color w:val="000000" w:themeColor="text1"/>
        </w:rPr>
      </w:pPr>
      <w:r w:rsidRPr="001B4018">
        <w:rPr>
          <w:color w:val="000000" w:themeColor="text1"/>
        </w:rPr>
        <w:t>- доходов от аренды имущества;</w:t>
      </w:r>
    </w:p>
    <w:p w:rsidR="007402F1" w:rsidRPr="001B4018" w:rsidRDefault="007402F1" w:rsidP="001B4018">
      <w:pPr>
        <w:suppressAutoHyphens/>
        <w:ind w:firstLine="567"/>
        <w:jc w:val="both"/>
        <w:rPr>
          <w:color w:val="000000" w:themeColor="text1"/>
        </w:rPr>
      </w:pPr>
      <w:r w:rsidRPr="001B4018">
        <w:rPr>
          <w:color w:val="000000" w:themeColor="text1"/>
        </w:rPr>
        <w:t>- доходов от арендной платы за земли после разграничения;</w:t>
      </w:r>
    </w:p>
    <w:p w:rsidR="007402F1" w:rsidRPr="001B4018" w:rsidRDefault="007402F1" w:rsidP="001B4018">
      <w:pPr>
        <w:suppressAutoHyphens/>
        <w:ind w:firstLine="567"/>
        <w:jc w:val="both"/>
        <w:rPr>
          <w:color w:val="000000" w:themeColor="text1"/>
        </w:rPr>
      </w:pPr>
      <w:r w:rsidRPr="001B4018">
        <w:rPr>
          <w:color w:val="000000" w:themeColor="text1"/>
        </w:rPr>
        <w:t>- доходов от продажи имущества;</w:t>
      </w:r>
    </w:p>
    <w:p w:rsidR="007402F1" w:rsidRPr="001B4018" w:rsidRDefault="007402F1" w:rsidP="001B4018">
      <w:pPr>
        <w:suppressAutoHyphens/>
        <w:ind w:firstLine="567"/>
        <w:jc w:val="both"/>
        <w:rPr>
          <w:color w:val="000000" w:themeColor="text1"/>
        </w:rPr>
      </w:pPr>
      <w:r w:rsidRPr="001B4018">
        <w:rPr>
          <w:color w:val="000000" w:themeColor="text1"/>
        </w:rPr>
        <w:t>- штрафов.</w:t>
      </w:r>
    </w:p>
    <w:p w:rsidR="007402F1" w:rsidRPr="001B4018" w:rsidRDefault="007402F1" w:rsidP="001B4018">
      <w:pPr>
        <w:suppressAutoHyphens/>
        <w:ind w:firstLine="567"/>
        <w:jc w:val="both"/>
        <w:rPr>
          <w:color w:val="000000" w:themeColor="text1"/>
        </w:rPr>
      </w:pPr>
      <w:r w:rsidRPr="001B4018">
        <w:rPr>
          <w:color w:val="000000" w:themeColor="text1"/>
        </w:rPr>
        <w:t>Кроме того местный бюджет пополняется за счет безвозмездных поступлений:</w:t>
      </w:r>
    </w:p>
    <w:p w:rsidR="007402F1" w:rsidRPr="001B4018" w:rsidRDefault="007402F1" w:rsidP="001B4018">
      <w:pPr>
        <w:suppressAutoHyphens/>
        <w:ind w:firstLine="567"/>
        <w:jc w:val="both"/>
        <w:rPr>
          <w:color w:val="000000" w:themeColor="text1"/>
        </w:rPr>
      </w:pPr>
      <w:r w:rsidRPr="001B4018">
        <w:rPr>
          <w:color w:val="000000" w:themeColor="text1"/>
        </w:rPr>
        <w:t>- дотаций на выравнивание бюджетной обеспеченности из краевого и районного бюджетов;</w:t>
      </w:r>
    </w:p>
    <w:p w:rsidR="007402F1" w:rsidRPr="001B4018" w:rsidRDefault="007402F1" w:rsidP="001B4018">
      <w:pPr>
        <w:suppressAutoHyphens/>
        <w:ind w:firstLine="567"/>
        <w:jc w:val="both"/>
        <w:rPr>
          <w:color w:val="000000" w:themeColor="text1"/>
        </w:rPr>
      </w:pPr>
      <w:r w:rsidRPr="001B4018">
        <w:rPr>
          <w:color w:val="000000" w:themeColor="text1"/>
        </w:rPr>
        <w:t>- прочих субсидий из краевого бюджета;</w:t>
      </w:r>
    </w:p>
    <w:p w:rsidR="007402F1" w:rsidRPr="001B4018" w:rsidRDefault="007402F1" w:rsidP="001B4018">
      <w:pPr>
        <w:suppressAutoHyphens/>
        <w:ind w:firstLine="567"/>
        <w:jc w:val="both"/>
        <w:rPr>
          <w:color w:val="000000" w:themeColor="text1"/>
        </w:rPr>
      </w:pPr>
      <w:r w:rsidRPr="001B4018">
        <w:rPr>
          <w:color w:val="000000" w:themeColor="text1"/>
        </w:rPr>
        <w:t>- субвенции бюджетам поселений на осуществление полномочий по первичному воинскому учету на территориях, где отсутствуют военные комиссариаты;</w:t>
      </w:r>
    </w:p>
    <w:p w:rsidR="007402F1" w:rsidRPr="001B4018" w:rsidRDefault="007402F1" w:rsidP="001B4018">
      <w:pPr>
        <w:suppressAutoHyphens/>
        <w:ind w:firstLine="567"/>
        <w:jc w:val="both"/>
        <w:rPr>
          <w:color w:val="000000" w:themeColor="text1"/>
        </w:rPr>
      </w:pPr>
      <w:r w:rsidRPr="001B4018">
        <w:rPr>
          <w:color w:val="000000" w:themeColor="text1"/>
        </w:rPr>
        <w:t>- субвенции на осуществление полномочий по образованию и организации деятельности административных комиссий.</w:t>
      </w:r>
    </w:p>
    <w:p w:rsidR="007402F1" w:rsidRPr="001B4018" w:rsidRDefault="007402F1" w:rsidP="001B4018">
      <w:pPr>
        <w:suppressAutoHyphens/>
        <w:ind w:firstLine="567"/>
        <w:jc w:val="both"/>
        <w:rPr>
          <w:color w:val="000000" w:themeColor="text1"/>
        </w:rPr>
      </w:pPr>
      <w:r w:rsidRPr="001B4018">
        <w:rPr>
          <w:color w:val="000000" w:themeColor="text1"/>
        </w:rPr>
        <w:t>В 2022 финансовом году доходная часть бюджета Бжедуховского сельского поселения составила 32</w:t>
      </w:r>
      <w:r w:rsidRPr="001B4018">
        <w:rPr>
          <w:bCs/>
          <w:color w:val="000000" w:themeColor="text1"/>
        </w:rPr>
        <w:t> млн. 536</w:t>
      </w:r>
      <w:r w:rsidRPr="001B4018">
        <w:rPr>
          <w:color w:val="000000" w:themeColor="text1"/>
        </w:rPr>
        <w:t xml:space="preserve"> тыс. рублей.</w:t>
      </w:r>
    </w:p>
    <w:p w:rsidR="007402F1" w:rsidRPr="001B4018" w:rsidRDefault="007402F1" w:rsidP="001B4018">
      <w:pPr>
        <w:suppressAutoHyphens/>
        <w:ind w:firstLine="567"/>
        <w:jc w:val="both"/>
        <w:rPr>
          <w:color w:val="000000" w:themeColor="text1"/>
        </w:rPr>
      </w:pPr>
      <w:r w:rsidRPr="001B4018">
        <w:rPr>
          <w:color w:val="000000" w:themeColor="text1"/>
        </w:rPr>
        <w:t>Из них собственные доходы, поступившие за 2022 год – 18</w:t>
      </w:r>
      <w:r w:rsidRPr="001B4018">
        <w:rPr>
          <w:bCs/>
          <w:color w:val="000000" w:themeColor="text1"/>
        </w:rPr>
        <w:t xml:space="preserve"> млн. 394</w:t>
      </w:r>
      <w:r w:rsidRPr="001B4018">
        <w:rPr>
          <w:color w:val="000000" w:themeColor="text1"/>
        </w:rPr>
        <w:t xml:space="preserve"> тыс. рублей (56,5 % всего бюджета), что составляет выполнение плана – на 104,3</w:t>
      </w:r>
      <w:r w:rsidRPr="001B4018">
        <w:rPr>
          <w:bCs/>
          <w:color w:val="000000" w:themeColor="text1"/>
        </w:rPr>
        <w:t xml:space="preserve"> %. Темп роста собственных поступлений к 2021 году составил 123%. Исполнение по всем доходным источникам составило более ста процентов,</w:t>
      </w:r>
      <w:r w:rsidRPr="001B4018">
        <w:rPr>
          <w:color w:val="000000" w:themeColor="text1"/>
        </w:rPr>
        <w:t xml:space="preserve"> в том числе по основным видам доходов:</w:t>
      </w:r>
    </w:p>
    <w:p w:rsidR="007402F1" w:rsidRPr="001B4018" w:rsidRDefault="007402F1" w:rsidP="001B4018">
      <w:pPr>
        <w:suppressAutoHyphens/>
        <w:ind w:firstLine="567"/>
        <w:jc w:val="both"/>
        <w:rPr>
          <w:bCs/>
          <w:color w:val="000000" w:themeColor="text1"/>
        </w:rPr>
      </w:pPr>
      <w:r w:rsidRPr="001B4018">
        <w:rPr>
          <w:bCs/>
          <w:color w:val="000000" w:themeColor="text1"/>
        </w:rPr>
        <w:t>- НДФЛ –  6 млн. 899 тыс. рублей, выполнение 105%;</w:t>
      </w:r>
    </w:p>
    <w:p w:rsidR="007402F1" w:rsidRPr="001B4018" w:rsidRDefault="007402F1" w:rsidP="001B4018">
      <w:pPr>
        <w:suppressAutoHyphens/>
        <w:ind w:firstLine="567"/>
        <w:jc w:val="both"/>
        <w:rPr>
          <w:bCs/>
          <w:color w:val="000000" w:themeColor="text1"/>
        </w:rPr>
      </w:pPr>
      <w:r w:rsidRPr="001B4018">
        <w:rPr>
          <w:bCs/>
          <w:color w:val="000000" w:themeColor="text1"/>
        </w:rPr>
        <w:t>- налог на имущество физических лиц – 1 млн. 127 тыс. рублей, выполнение 103 %;</w:t>
      </w:r>
    </w:p>
    <w:p w:rsidR="007402F1" w:rsidRPr="001B4018" w:rsidRDefault="007402F1" w:rsidP="001B4018">
      <w:pPr>
        <w:suppressAutoHyphens/>
        <w:ind w:firstLine="567"/>
        <w:jc w:val="both"/>
        <w:rPr>
          <w:bCs/>
          <w:color w:val="000000" w:themeColor="text1"/>
        </w:rPr>
      </w:pPr>
      <w:r w:rsidRPr="001B4018">
        <w:rPr>
          <w:bCs/>
          <w:color w:val="000000" w:themeColor="text1"/>
        </w:rPr>
        <w:t>- земельный налог –  2 млн. 106 тыс. рублей, выполнение  102 %;</w:t>
      </w:r>
    </w:p>
    <w:p w:rsidR="007402F1" w:rsidRPr="001B4018" w:rsidRDefault="007402F1" w:rsidP="001B4018">
      <w:pPr>
        <w:suppressAutoHyphens/>
        <w:ind w:firstLine="567"/>
        <w:jc w:val="both"/>
        <w:rPr>
          <w:bCs/>
          <w:color w:val="000000" w:themeColor="text1"/>
        </w:rPr>
      </w:pPr>
      <w:r w:rsidRPr="001B4018">
        <w:rPr>
          <w:bCs/>
          <w:color w:val="000000" w:themeColor="text1"/>
        </w:rPr>
        <w:t>- налоги на товары (</w:t>
      </w:r>
      <w:r w:rsidRPr="001B4018">
        <w:rPr>
          <w:color w:val="000000" w:themeColor="text1"/>
        </w:rPr>
        <w:t>доходы от уплаты акцизов на ГСМ) – 3 млн.51</w:t>
      </w:r>
      <w:r w:rsidRPr="001B4018">
        <w:rPr>
          <w:bCs/>
          <w:color w:val="000000" w:themeColor="text1"/>
        </w:rPr>
        <w:t xml:space="preserve"> тыс. рублей, выполнение на 111 %;</w:t>
      </w:r>
    </w:p>
    <w:p w:rsidR="007402F1" w:rsidRPr="001B4018" w:rsidRDefault="007402F1" w:rsidP="001B4018">
      <w:pPr>
        <w:suppressAutoHyphens/>
        <w:ind w:firstLine="567"/>
        <w:jc w:val="both"/>
        <w:rPr>
          <w:bCs/>
          <w:color w:val="000000" w:themeColor="text1"/>
        </w:rPr>
      </w:pPr>
      <w:r w:rsidRPr="001B4018">
        <w:rPr>
          <w:bCs/>
          <w:color w:val="000000" w:themeColor="text1"/>
        </w:rPr>
        <w:t>-</w:t>
      </w:r>
      <w:r w:rsidRPr="001B4018">
        <w:rPr>
          <w:color w:val="000000" w:themeColor="text1"/>
        </w:rPr>
        <w:t>доходы от арендной платы за земли</w:t>
      </w:r>
      <w:r w:rsidRPr="001B4018">
        <w:rPr>
          <w:bCs/>
          <w:color w:val="000000" w:themeColor="text1"/>
        </w:rPr>
        <w:t>–  4 млн. 494 тыс. рублей, выполнение 101 %;</w:t>
      </w:r>
    </w:p>
    <w:p w:rsidR="007402F1" w:rsidRPr="001B4018" w:rsidRDefault="007402F1" w:rsidP="001B4018">
      <w:pPr>
        <w:suppressAutoHyphens/>
        <w:ind w:firstLine="567"/>
        <w:jc w:val="both"/>
        <w:rPr>
          <w:bCs/>
          <w:color w:val="000000" w:themeColor="text1"/>
        </w:rPr>
      </w:pPr>
      <w:r w:rsidRPr="001B4018">
        <w:rPr>
          <w:bCs/>
          <w:color w:val="000000" w:themeColor="text1"/>
        </w:rPr>
        <w:t>-</w:t>
      </w:r>
      <w:r w:rsidRPr="001B4018">
        <w:rPr>
          <w:color w:val="000000" w:themeColor="text1"/>
        </w:rPr>
        <w:t>доходы от аренды имущества</w:t>
      </w:r>
      <w:r w:rsidRPr="001B4018">
        <w:rPr>
          <w:bCs/>
          <w:color w:val="000000" w:themeColor="text1"/>
        </w:rPr>
        <w:t xml:space="preserve">–  </w:t>
      </w:r>
      <w:r w:rsidRPr="001B4018">
        <w:rPr>
          <w:color w:val="000000" w:themeColor="text1"/>
        </w:rPr>
        <w:t>264</w:t>
      </w:r>
      <w:r w:rsidRPr="001B4018">
        <w:rPr>
          <w:bCs/>
          <w:color w:val="000000" w:themeColor="text1"/>
        </w:rPr>
        <w:t xml:space="preserve"> тыс. рублей, выполнение 103 %.</w:t>
      </w:r>
    </w:p>
    <w:p w:rsidR="007402F1" w:rsidRPr="001B4018" w:rsidRDefault="007402F1" w:rsidP="001B4018">
      <w:pPr>
        <w:suppressAutoHyphens/>
        <w:ind w:firstLine="567"/>
        <w:jc w:val="both"/>
        <w:rPr>
          <w:bCs/>
          <w:color w:val="000000" w:themeColor="text1"/>
        </w:rPr>
      </w:pPr>
      <w:r w:rsidRPr="001B4018">
        <w:rPr>
          <w:bCs/>
          <w:color w:val="000000" w:themeColor="text1"/>
        </w:rPr>
        <w:t>Безвозмездные поступления в бюджет Бжедуховского сельского поселения из бюджетов других уровней в 2022 году составили 14 млн.69 тыс. рублей, или 43,5% всего бюджета. В том числе:</w:t>
      </w:r>
    </w:p>
    <w:p w:rsidR="007402F1" w:rsidRPr="001B4018" w:rsidRDefault="007402F1" w:rsidP="001B4018">
      <w:pPr>
        <w:suppressAutoHyphens/>
        <w:ind w:firstLine="567"/>
        <w:jc w:val="both"/>
        <w:rPr>
          <w:bCs/>
          <w:color w:val="000000" w:themeColor="text1"/>
        </w:rPr>
      </w:pPr>
      <w:r w:rsidRPr="001B4018">
        <w:rPr>
          <w:bCs/>
          <w:color w:val="000000" w:themeColor="text1"/>
        </w:rPr>
        <w:t>- дотация на выравнивание уровня бюджетной обеспеченности –</w:t>
      </w:r>
    </w:p>
    <w:p w:rsidR="007402F1" w:rsidRPr="001B4018" w:rsidRDefault="007402F1" w:rsidP="001B4018">
      <w:pPr>
        <w:suppressAutoHyphens/>
        <w:ind w:firstLine="567"/>
        <w:jc w:val="both"/>
        <w:rPr>
          <w:bCs/>
          <w:color w:val="000000" w:themeColor="text1"/>
        </w:rPr>
      </w:pPr>
      <w:r w:rsidRPr="001B4018">
        <w:rPr>
          <w:b/>
          <w:bCs/>
          <w:color w:val="000000" w:themeColor="text1"/>
        </w:rPr>
        <w:t>4 млн. 438 тыс</w:t>
      </w:r>
      <w:r w:rsidRPr="001B4018">
        <w:rPr>
          <w:bCs/>
          <w:color w:val="000000" w:themeColor="text1"/>
        </w:rPr>
        <w:t>. рублей;</w:t>
      </w:r>
    </w:p>
    <w:p w:rsidR="007402F1" w:rsidRPr="001B4018" w:rsidRDefault="007402F1" w:rsidP="001B4018">
      <w:pPr>
        <w:suppressAutoHyphens/>
        <w:ind w:firstLine="567"/>
        <w:jc w:val="both"/>
        <w:rPr>
          <w:bCs/>
          <w:color w:val="000000" w:themeColor="text1"/>
        </w:rPr>
      </w:pPr>
      <w:r w:rsidRPr="001B4018">
        <w:rPr>
          <w:bCs/>
          <w:color w:val="000000" w:themeColor="text1"/>
        </w:rPr>
        <w:t xml:space="preserve">- дотация </w:t>
      </w:r>
      <w:r w:rsidRPr="001B4018">
        <w:rPr>
          <w:color w:val="000000" w:themeColor="text1"/>
        </w:rPr>
        <w:t>из краевого бюджета на поощрение победителей краевого конкурса в рамках реализации государственной программы Краснодарского края "Региональная политика и развитие гражданского общества" по итогам 2021 года  лучшему органу ТОС</w:t>
      </w:r>
      <w:r w:rsidRPr="001B4018">
        <w:rPr>
          <w:bCs/>
          <w:color w:val="000000" w:themeColor="text1"/>
        </w:rPr>
        <w:t xml:space="preserve">– </w:t>
      </w:r>
      <w:r w:rsidRPr="001B4018">
        <w:rPr>
          <w:b/>
          <w:bCs/>
          <w:color w:val="000000" w:themeColor="text1"/>
        </w:rPr>
        <w:t>212,5</w:t>
      </w:r>
      <w:r w:rsidRPr="001B4018">
        <w:rPr>
          <w:bCs/>
          <w:color w:val="000000" w:themeColor="text1"/>
        </w:rPr>
        <w:t>тыс</w:t>
      </w:r>
      <w:proofErr w:type="gramStart"/>
      <w:r w:rsidRPr="001B4018">
        <w:rPr>
          <w:bCs/>
          <w:color w:val="000000" w:themeColor="text1"/>
        </w:rPr>
        <w:t>.р</w:t>
      </w:r>
      <w:proofErr w:type="gramEnd"/>
      <w:r w:rsidRPr="001B4018">
        <w:rPr>
          <w:bCs/>
          <w:color w:val="000000" w:themeColor="text1"/>
        </w:rPr>
        <w:t>ублей;</w:t>
      </w:r>
    </w:p>
    <w:p w:rsidR="007402F1" w:rsidRPr="001B4018" w:rsidRDefault="007402F1" w:rsidP="001B4018">
      <w:pPr>
        <w:suppressAutoHyphens/>
        <w:ind w:firstLine="567"/>
        <w:jc w:val="both"/>
        <w:rPr>
          <w:color w:val="000000" w:themeColor="text1"/>
        </w:rPr>
      </w:pPr>
      <w:r w:rsidRPr="001B4018">
        <w:rPr>
          <w:bCs/>
          <w:color w:val="000000" w:themeColor="text1"/>
        </w:rPr>
        <w:t>- прочие субсидии бюджетам поселений из краевого  бюджета</w:t>
      </w:r>
      <w:r w:rsidRPr="001B4018">
        <w:rPr>
          <w:color w:val="000000" w:themeColor="text1"/>
        </w:rPr>
        <w:t xml:space="preserve"> –</w:t>
      </w:r>
    </w:p>
    <w:p w:rsidR="001B4018" w:rsidRDefault="001B4018" w:rsidP="001B4018">
      <w:pPr>
        <w:suppressAutoHyphens/>
        <w:jc w:val="both"/>
        <w:rPr>
          <w:b/>
          <w:color w:val="000000" w:themeColor="text1"/>
        </w:rPr>
      </w:pPr>
    </w:p>
    <w:p w:rsidR="007402F1" w:rsidRPr="001B4018" w:rsidRDefault="007402F1" w:rsidP="001B4018">
      <w:pPr>
        <w:suppressAutoHyphens/>
        <w:jc w:val="both"/>
        <w:rPr>
          <w:color w:val="000000" w:themeColor="text1"/>
        </w:rPr>
      </w:pPr>
      <w:r w:rsidRPr="001B4018">
        <w:rPr>
          <w:b/>
          <w:color w:val="000000" w:themeColor="text1"/>
        </w:rPr>
        <w:lastRenderedPageBreak/>
        <w:t>8 млн. 241 тыс</w:t>
      </w:r>
      <w:proofErr w:type="gramStart"/>
      <w:r w:rsidRPr="001B4018">
        <w:rPr>
          <w:color w:val="000000" w:themeColor="text1"/>
        </w:rPr>
        <w:t>.р</w:t>
      </w:r>
      <w:proofErr w:type="gramEnd"/>
      <w:r w:rsidRPr="001B4018">
        <w:rPr>
          <w:color w:val="000000" w:themeColor="text1"/>
        </w:rPr>
        <w:t>ублей, в том числе:</w:t>
      </w:r>
    </w:p>
    <w:p w:rsidR="007402F1" w:rsidRPr="001B4018" w:rsidRDefault="007402F1" w:rsidP="001B4018">
      <w:pPr>
        <w:suppressAutoHyphens/>
        <w:jc w:val="both"/>
        <w:rPr>
          <w:color w:val="000000" w:themeColor="text1"/>
        </w:rPr>
      </w:pPr>
      <w:r w:rsidRPr="001B4018">
        <w:rPr>
          <w:color w:val="000000" w:themeColor="text1"/>
        </w:rPr>
        <w:t xml:space="preserve">- в рамках реализации программ  формирования современной городской среды на благоустройство парка в </w:t>
      </w:r>
      <w:proofErr w:type="spellStart"/>
      <w:r w:rsidRPr="001B4018">
        <w:rPr>
          <w:color w:val="000000" w:themeColor="text1"/>
        </w:rPr>
        <w:t>ст</w:t>
      </w:r>
      <w:proofErr w:type="gramStart"/>
      <w:r w:rsidRPr="001B4018">
        <w:rPr>
          <w:color w:val="000000" w:themeColor="text1"/>
        </w:rPr>
        <w:t>.Б</w:t>
      </w:r>
      <w:proofErr w:type="gramEnd"/>
      <w:r w:rsidRPr="001B4018">
        <w:rPr>
          <w:color w:val="000000" w:themeColor="text1"/>
        </w:rPr>
        <w:t>жедуховской</w:t>
      </w:r>
      <w:proofErr w:type="spellEnd"/>
      <w:r w:rsidRPr="001B4018">
        <w:rPr>
          <w:color w:val="000000" w:themeColor="text1"/>
        </w:rPr>
        <w:t xml:space="preserve"> (</w:t>
      </w:r>
      <w:proofErr w:type="spellStart"/>
      <w:r w:rsidRPr="001B4018">
        <w:rPr>
          <w:color w:val="000000" w:themeColor="text1"/>
        </w:rPr>
        <w:t>минТЭК</w:t>
      </w:r>
      <w:proofErr w:type="spellEnd"/>
      <w:r w:rsidRPr="001B4018">
        <w:rPr>
          <w:color w:val="000000" w:themeColor="text1"/>
        </w:rPr>
        <w:t>)  - 7</w:t>
      </w:r>
      <w:r w:rsidRPr="001B4018">
        <w:rPr>
          <w:b/>
          <w:color w:val="000000" w:themeColor="text1"/>
        </w:rPr>
        <w:t xml:space="preserve"> млн. 456 тыс</w:t>
      </w:r>
      <w:r w:rsidRPr="001B4018">
        <w:rPr>
          <w:color w:val="000000" w:themeColor="text1"/>
        </w:rPr>
        <w:t>.рублей;</w:t>
      </w:r>
    </w:p>
    <w:p w:rsidR="007402F1" w:rsidRPr="001B4018" w:rsidRDefault="007402F1" w:rsidP="001B4018">
      <w:pPr>
        <w:suppressAutoHyphens/>
        <w:jc w:val="both"/>
        <w:rPr>
          <w:color w:val="000000" w:themeColor="text1"/>
        </w:rPr>
      </w:pPr>
      <w:r w:rsidRPr="001B4018">
        <w:rPr>
          <w:color w:val="000000" w:themeColor="text1"/>
        </w:rPr>
        <w:t xml:space="preserve">- субсидии на организацию благоустройства сельских территорий на устройство парковки в </w:t>
      </w:r>
      <w:proofErr w:type="spellStart"/>
      <w:r w:rsidRPr="001B4018">
        <w:rPr>
          <w:color w:val="000000" w:themeColor="text1"/>
        </w:rPr>
        <w:t>ст</w:t>
      </w:r>
      <w:proofErr w:type="gramStart"/>
      <w:r w:rsidRPr="001B4018">
        <w:rPr>
          <w:color w:val="000000" w:themeColor="text1"/>
        </w:rPr>
        <w:t>.Б</w:t>
      </w:r>
      <w:proofErr w:type="gramEnd"/>
      <w:r w:rsidRPr="001B4018">
        <w:rPr>
          <w:color w:val="000000" w:themeColor="text1"/>
        </w:rPr>
        <w:t>жедуховской</w:t>
      </w:r>
      <w:proofErr w:type="spellEnd"/>
      <w:r w:rsidRPr="001B4018">
        <w:rPr>
          <w:color w:val="000000" w:themeColor="text1"/>
        </w:rPr>
        <w:t xml:space="preserve"> по ул. Красной (министерство сельского хозяйства и перерабатывающей промышленности) – </w:t>
      </w:r>
      <w:r w:rsidRPr="001B4018">
        <w:rPr>
          <w:b/>
          <w:color w:val="000000" w:themeColor="text1"/>
        </w:rPr>
        <w:t>785 тыс</w:t>
      </w:r>
      <w:r w:rsidRPr="001B4018">
        <w:rPr>
          <w:color w:val="000000" w:themeColor="text1"/>
        </w:rPr>
        <w:t>.рублей;</w:t>
      </w:r>
    </w:p>
    <w:p w:rsidR="007402F1" w:rsidRPr="001B4018" w:rsidRDefault="007402F1" w:rsidP="001B4018">
      <w:pPr>
        <w:ind w:firstLine="567"/>
        <w:jc w:val="both"/>
        <w:rPr>
          <w:bCs/>
          <w:color w:val="000000" w:themeColor="text1"/>
        </w:rPr>
      </w:pPr>
      <w:r w:rsidRPr="001B4018">
        <w:rPr>
          <w:bCs/>
          <w:color w:val="000000" w:themeColor="text1"/>
        </w:rPr>
        <w:t xml:space="preserve">- межбюджетные трансферты из </w:t>
      </w:r>
      <w:r w:rsidRPr="001B4018">
        <w:rPr>
          <w:color w:val="000000" w:themeColor="text1"/>
        </w:rPr>
        <w:t xml:space="preserve">краевого бюджета на дополнительную помощь местным бюджетам для решения социально значимых вопросов местного значения </w:t>
      </w:r>
      <w:r w:rsidRPr="001B4018">
        <w:rPr>
          <w:bCs/>
          <w:color w:val="000000" w:themeColor="text1"/>
        </w:rPr>
        <w:t xml:space="preserve">– </w:t>
      </w:r>
      <w:r w:rsidRPr="001B4018">
        <w:rPr>
          <w:b/>
          <w:bCs/>
          <w:color w:val="000000" w:themeColor="text1"/>
        </w:rPr>
        <w:t>500</w:t>
      </w:r>
      <w:r w:rsidRPr="001B4018">
        <w:rPr>
          <w:bCs/>
          <w:color w:val="000000" w:themeColor="text1"/>
        </w:rPr>
        <w:t xml:space="preserve">тыс.рублей на </w:t>
      </w:r>
      <w:r w:rsidR="00B30A1B" w:rsidRPr="001B4018">
        <w:rPr>
          <w:color w:val="000000" w:themeColor="text1"/>
        </w:rPr>
        <w:t>приобретение игрового комплект</w:t>
      </w:r>
      <w:r w:rsidRPr="001B4018">
        <w:rPr>
          <w:color w:val="000000" w:themeColor="text1"/>
        </w:rPr>
        <w:t>а</w:t>
      </w:r>
      <w:r w:rsidR="006B5BC7" w:rsidRPr="001B4018">
        <w:rPr>
          <w:color w:val="000000" w:themeColor="text1"/>
        </w:rPr>
        <w:t xml:space="preserve"> </w:t>
      </w:r>
      <w:proofErr w:type="spellStart"/>
      <w:r w:rsidRPr="001B4018">
        <w:rPr>
          <w:bCs/>
          <w:color w:val="000000" w:themeColor="text1"/>
        </w:rPr>
        <w:t>ст</w:t>
      </w:r>
      <w:proofErr w:type="gramStart"/>
      <w:r w:rsidRPr="001B4018">
        <w:rPr>
          <w:bCs/>
          <w:color w:val="000000" w:themeColor="text1"/>
        </w:rPr>
        <w:t>.Б</w:t>
      </w:r>
      <w:proofErr w:type="gramEnd"/>
      <w:r w:rsidRPr="001B4018">
        <w:rPr>
          <w:bCs/>
          <w:color w:val="000000" w:themeColor="text1"/>
        </w:rPr>
        <w:t>жедуховская</w:t>
      </w:r>
      <w:proofErr w:type="spellEnd"/>
      <w:r w:rsidRPr="001B4018">
        <w:rPr>
          <w:bCs/>
          <w:color w:val="000000" w:themeColor="text1"/>
        </w:rPr>
        <w:t>;</w:t>
      </w:r>
    </w:p>
    <w:p w:rsidR="007402F1" w:rsidRPr="001B4018" w:rsidRDefault="007402F1" w:rsidP="001B4018">
      <w:pPr>
        <w:ind w:firstLine="567"/>
        <w:jc w:val="both"/>
        <w:rPr>
          <w:bCs/>
          <w:color w:val="000000" w:themeColor="text1"/>
        </w:rPr>
      </w:pPr>
      <w:r w:rsidRPr="001B4018">
        <w:rPr>
          <w:bCs/>
          <w:color w:val="000000" w:themeColor="text1"/>
        </w:rPr>
        <w:t xml:space="preserve">- </w:t>
      </w:r>
      <w:r w:rsidRPr="001B4018">
        <w:rPr>
          <w:color w:val="000000" w:themeColor="text1"/>
        </w:rPr>
        <w:t xml:space="preserve">межбюджетные трансферты из бюджета муниципального образования Белореченский район на обустройство и содержание контейнерных площадок в сумме </w:t>
      </w:r>
      <w:r w:rsidRPr="001B4018">
        <w:rPr>
          <w:b/>
          <w:color w:val="000000" w:themeColor="text1"/>
        </w:rPr>
        <w:t>414 тыс.</w:t>
      </w:r>
      <w:r w:rsidRPr="001B4018">
        <w:rPr>
          <w:color w:val="000000" w:themeColor="text1"/>
        </w:rPr>
        <w:t xml:space="preserve"> рублей;</w:t>
      </w:r>
    </w:p>
    <w:p w:rsidR="007402F1" w:rsidRPr="001B4018" w:rsidRDefault="007402F1" w:rsidP="001B4018">
      <w:pPr>
        <w:ind w:firstLine="567"/>
        <w:jc w:val="both"/>
        <w:rPr>
          <w:bCs/>
          <w:color w:val="000000" w:themeColor="text1"/>
        </w:rPr>
      </w:pPr>
      <w:r w:rsidRPr="001B4018">
        <w:rPr>
          <w:color w:val="000000" w:themeColor="text1"/>
        </w:rPr>
        <w:t xml:space="preserve">- субвенции бюджетам поселений на осуществление полномочий по первичному воинскому учету на территориях, где отсутствуют военные комиссариаты – </w:t>
      </w:r>
      <w:r w:rsidRPr="001B4018">
        <w:rPr>
          <w:b/>
          <w:color w:val="000000" w:themeColor="text1"/>
        </w:rPr>
        <w:t>259,8тыс</w:t>
      </w:r>
      <w:proofErr w:type="gramStart"/>
      <w:r w:rsidRPr="001B4018">
        <w:rPr>
          <w:color w:val="000000" w:themeColor="text1"/>
        </w:rPr>
        <w:t>.р</w:t>
      </w:r>
      <w:proofErr w:type="gramEnd"/>
      <w:r w:rsidRPr="001B4018">
        <w:rPr>
          <w:color w:val="000000" w:themeColor="text1"/>
        </w:rPr>
        <w:t>ублей;</w:t>
      </w:r>
    </w:p>
    <w:p w:rsidR="007402F1" w:rsidRPr="001B4018" w:rsidRDefault="007402F1" w:rsidP="001B4018">
      <w:pPr>
        <w:suppressAutoHyphens/>
        <w:ind w:firstLine="567"/>
        <w:jc w:val="both"/>
        <w:rPr>
          <w:color w:val="000000" w:themeColor="text1"/>
        </w:rPr>
      </w:pPr>
      <w:r w:rsidRPr="001B4018">
        <w:rPr>
          <w:color w:val="000000" w:themeColor="text1"/>
        </w:rPr>
        <w:t xml:space="preserve">- субвенции на осуществление полномочий по образованию и организации деятельности административных комиссий- </w:t>
      </w:r>
      <w:r w:rsidRPr="001B4018">
        <w:rPr>
          <w:b/>
          <w:color w:val="000000" w:themeColor="text1"/>
        </w:rPr>
        <w:t>3,8тыс</w:t>
      </w:r>
      <w:proofErr w:type="gramStart"/>
      <w:r w:rsidRPr="001B4018">
        <w:rPr>
          <w:color w:val="000000" w:themeColor="text1"/>
        </w:rPr>
        <w:t>.р</w:t>
      </w:r>
      <w:proofErr w:type="gramEnd"/>
      <w:r w:rsidRPr="001B4018">
        <w:rPr>
          <w:color w:val="000000" w:themeColor="text1"/>
        </w:rPr>
        <w:t>ублей.</w:t>
      </w:r>
    </w:p>
    <w:p w:rsidR="007402F1" w:rsidRPr="001B4018" w:rsidRDefault="007402F1" w:rsidP="001B4018">
      <w:pPr>
        <w:suppressAutoHyphens/>
        <w:ind w:firstLine="567"/>
        <w:jc w:val="both"/>
        <w:rPr>
          <w:bCs/>
          <w:color w:val="000000" w:themeColor="text1"/>
        </w:rPr>
      </w:pPr>
      <w:r w:rsidRPr="001B4018">
        <w:rPr>
          <w:bCs/>
          <w:color w:val="000000" w:themeColor="text1"/>
        </w:rPr>
        <w:t xml:space="preserve">Все эти средства направлены на  решение вопросов местного значения.   Расходная часть бюджета составила </w:t>
      </w:r>
      <w:r w:rsidRPr="001B4018">
        <w:rPr>
          <w:b/>
          <w:bCs/>
          <w:color w:val="000000" w:themeColor="text1"/>
        </w:rPr>
        <w:t>32 млн. 227 тыс</w:t>
      </w:r>
      <w:proofErr w:type="gramStart"/>
      <w:r w:rsidRPr="001B4018">
        <w:rPr>
          <w:bCs/>
          <w:color w:val="000000" w:themeColor="text1"/>
        </w:rPr>
        <w:t>.р</w:t>
      </w:r>
      <w:proofErr w:type="gramEnd"/>
      <w:r w:rsidRPr="001B4018">
        <w:rPr>
          <w:bCs/>
          <w:color w:val="000000" w:themeColor="text1"/>
        </w:rPr>
        <w:t>ублей  при плане</w:t>
      </w:r>
    </w:p>
    <w:p w:rsidR="007402F1" w:rsidRPr="001B4018" w:rsidRDefault="007402F1" w:rsidP="001B4018">
      <w:pPr>
        <w:suppressAutoHyphens/>
        <w:jc w:val="both"/>
        <w:rPr>
          <w:bCs/>
          <w:color w:val="000000" w:themeColor="text1"/>
        </w:rPr>
      </w:pPr>
      <w:r w:rsidRPr="001B4018">
        <w:rPr>
          <w:bCs/>
          <w:color w:val="000000" w:themeColor="text1"/>
        </w:rPr>
        <w:t>33 млн. 190 тыс</w:t>
      </w:r>
      <w:proofErr w:type="gramStart"/>
      <w:r w:rsidRPr="001B4018">
        <w:rPr>
          <w:bCs/>
          <w:color w:val="000000" w:themeColor="text1"/>
        </w:rPr>
        <w:t>.р</w:t>
      </w:r>
      <w:proofErr w:type="gramEnd"/>
      <w:r w:rsidRPr="001B4018">
        <w:rPr>
          <w:bCs/>
          <w:color w:val="000000" w:themeColor="text1"/>
        </w:rPr>
        <w:t>ублей (97%).</w:t>
      </w:r>
    </w:p>
    <w:p w:rsidR="007402F1" w:rsidRPr="001B4018" w:rsidRDefault="007402F1" w:rsidP="001B4018">
      <w:pPr>
        <w:tabs>
          <w:tab w:val="left" w:pos="3930"/>
        </w:tabs>
        <w:jc w:val="both"/>
        <w:outlineLvl w:val="0"/>
        <w:rPr>
          <w:color w:val="000000" w:themeColor="text1"/>
        </w:rPr>
      </w:pPr>
    </w:p>
    <w:p w:rsidR="007402F1" w:rsidRPr="001B4018" w:rsidRDefault="007402F1" w:rsidP="001B4018">
      <w:pPr>
        <w:tabs>
          <w:tab w:val="left" w:pos="3930"/>
        </w:tabs>
        <w:jc w:val="center"/>
        <w:outlineLvl w:val="0"/>
        <w:rPr>
          <w:b/>
          <w:color w:val="000000" w:themeColor="text1"/>
        </w:rPr>
      </w:pPr>
      <w:r w:rsidRPr="001B4018">
        <w:rPr>
          <w:b/>
          <w:color w:val="000000" w:themeColor="text1"/>
        </w:rPr>
        <w:t xml:space="preserve">И Н Ф О </w:t>
      </w:r>
      <w:proofErr w:type="gramStart"/>
      <w:r w:rsidRPr="001B4018">
        <w:rPr>
          <w:b/>
          <w:color w:val="000000" w:themeColor="text1"/>
        </w:rPr>
        <w:t>Р</w:t>
      </w:r>
      <w:proofErr w:type="gramEnd"/>
      <w:r w:rsidRPr="001B4018">
        <w:rPr>
          <w:b/>
          <w:color w:val="000000" w:themeColor="text1"/>
        </w:rPr>
        <w:t xml:space="preserve"> М А Ц И Я</w:t>
      </w:r>
    </w:p>
    <w:p w:rsidR="007402F1" w:rsidRPr="001B4018" w:rsidRDefault="007402F1" w:rsidP="001B4018">
      <w:pPr>
        <w:tabs>
          <w:tab w:val="left" w:pos="3930"/>
        </w:tabs>
        <w:jc w:val="center"/>
        <w:rPr>
          <w:b/>
          <w:color w:val="000000" w:themeColor="text1"/>
        </w:rPr>
      </w:pPr>
      <w:r w:rsidRPr="001B4018">
        <w:rPr>
          <w:b/>
          <w:color w:val="000000" w:themeColor="text1"/>
        </w:rPr>
        <w:t>о мобилизации дополнительных доходов</w:t>
      </w:r>
    </w:p>
    <w:p w:rsidR="007402F1" w:rsidRPr="001B4018" w:rsidRDefault="007402F1" w:rsidP="001B4018">
      <w:pPr>
        <w:tabs>
          <w:tab w:val="left" w:pos="3930"/>
        </w:tabs>
        <w:jc w:val="center"/>
        <w:rPr>
          <w:b/>
          <w:color w:val="000000" w:themeColor="text1"/>
        </w:rPr>
      </w:pPr>
      <w:r w:rsidRPr="001B4018">
        <w:rPr>
          <w:b/>
          <w:color w:val="000000" w:themeColor="text1"/>
        </w:rPr>
        <w:t>в  бюджет</w:t>
      </w:r>
      <w:r w:rsidR="006452C6" w:rsidRPr="001B4018">
        <w:rPr>
          <w:b/>
          <w:color w:val="000000" w:themeColor="text1"/>
        </w:rPr>
        <w:t xml:space="preserve"> </w:t>
      </w:r>
      <w:r w:rsidRPr="001B4018">
        <w:rPr>
          <w:b/>
          <w:color w:val="000000" w:themeColor="text1"/>
        </w:rPr>
        <w:t>Бжедуховского сельского поселения</w:t>
      </w:r>
    </w:p>
    <w:p w:rsidR="007402F1" w:rsidRPr="001B4018" w:rsidRDefault="007402F1" w:rsidP="001B4018">
      <w:pPr>
        <w:tabs>
          <w:tab w:val="left" w:pos="3930"/>
        </w:tabs>
        <w:jc w:val="center"/>
        <w:rPr>
          <w:color w:val="000000" w:themeColor="text1"/>
        </w:rPr>
      </w:pPr>
    </w:p>
    <w:p w:rsidR="007402F1" w:rsidRPr="001B4018" w:rsidRDefault="007402F1" w:rsidP="001B4018">
      <w:pPr>
        <w:tabs>
          <w:tab w:val="left" w:pos="567"/>
        </w:tabs>
        <w:jc w:val="both"/>
        <w:rPr>
          <w:color w:val="000000" w:themeColor="text1"/>
        </w:rPr>
      </w:pPr>
      <w:r w:rsidRPr="001B4018">
        <w:rPr>
          <w:color w:val="000000" w:themeColor="text1"/>
        </w:rPr>
        <w:t>В целях повышения эффективности территориального социально – экономического развития Бжедуховского сельского поселения Белореченского района администрацией Бжедуховского сельского поселения активизирована работа по мобилизации в бюджет поселения собственных доходов, в  результате чего исполнены плановые назначения  на 2022 год по всем видам доходных источников более</w:t>
      </w:r>
      <w:proofErr w:type="gramStart"/>
      <w:r w:rsidRPr="001B4018">
        <w:rPr>
          <w:color w:val="000000" w:themeColor="text1"/>
        </w:rPr>
        <w:t>,</w:t>
      </w:r>
      <w:proofErr w:type="gramEnd"/>
      <w:r w:rsidRPr="001B4018">
        <w:rPr>
          <w:color w:val="000000" w:themeColor="text1"/>
        </w:rPr>
        <w:t xml:space="preserve"> чем на сто процентов.</w:t>
      </w:r>
    </w:p>
    <w:p w:rsidR="007402F1" w:rsidRPr="001B4018" w:rsidRDefault="007402F1" w:rsidP="001B4018">
      <w:pPr>
        <w:ind w:firstLine="567"/>
        <w:jc w:val="both"/>
        <w:rPr>
          <w:color w:val="000000" w:themeColor="text1"/>
        </w:rPr>
      </w:pPr>
      <w:r w:rsidRPr="001B4018">
        <w:rPr>
          <w:color w:val="000000" w:themeColor="text1"/>
        </w:rPr>
        <w:t xml:space="preserve">Основным </w:t>
      </w:r>
      <w:proofErr w:type="spellStart"/>
      <w:r w:rsidRPr="001B4018">
        <w:rPr>
          <w:color w:val="000000" w:themeColor="text1"/>
        </w:rPr>
        <w:t>бюджетообразующим</w:t>
      </w:r>
      <w:proofErr w:type="spellEnd"/>
      <w:r w:rsidRPr="001B4018">
        <w:rPr>
          <w:color w:val="000000" w:themeColor="text1"/>
        </w:rPr>
        <w:t xml:space="preserve"> предприятием остается тепличное хозяйств</w:t>
      </w:r>
      <w:proofErr w:type="gramStart"/>
      <w:r w:rsidRPr="001B4018">
        <w:rPr>
          <w:color w:val="000000" w:themeColor="text1"/>
        </w:rPr>
        <w:t>о ООО</w:t>
      </w:r>
      <w:proofErr w:type="gramEnd"/>
      <w:r w:rsidRPr="001B4018">
        <w:rPr>
          <w:color w:val="000000" w:themeColor="text1"/>
        </w:rPr>
        <w:t xml:space="preserve"> «Овощи Краснодарского края». </w:t>
      </w:r>
      <w:proofErr w:type="gramStart"/>
      <w:r w:rsidRPr="001B4018">
        <w:rPr>
          <w:color w:val="000000" w:themeColor="text1"/>
        </w:rPr>
        <w:t>На конец</w:t>
      </w:r>
      <w:proofErr w:type="gramEnd"/>
      <w:r w:rsidRPr="001B4018">
        <w:rPr>
          <w:color w:val="000000" w:themeColor="text1"/>
        </w:rPr>
        <w:t xml:space="preserve">  2022 года численность работников на предприятии составила 526 человек. В бюджет поселения  от ООО «Овощи Краснодарского края»   за отчетный год поступило  НДФЛ 3 млн. 782 тыс. рублей.</w:t>
      </w:r>
    </w:p>
    <w:p w:rsidR="007402F1" w:rsidRPr="001B4018" w:rsidRDefault="007402F1" w:rsidP="001B4018">
      <w:pPr>
        <w:ind w:firstLine="567"/>
        <w:jc w:val="both"/>
        <w:rPr>
          <w:color w:val="000000" w:themeColor="text1"/>
        </w:rPr>
      </w:pPr>
    </w:p>
    <w:p w:rsidR="001B4018" w:rsidRDefault="007402F1" w:rsidP="001B4018">
      <w:pPr>
        <w:ind w:firstLine="567"/>
        <w:jc w:val="both"/>
        <w:rPr>
          <w:color w:val="000000" w:themeColor="text1"/>
        </w:rPr>
      </w:pPr>
      <w:r w:rsidRPr="001B4018">
        <w:rPr>
          <w:color w:val="000000" w:themeColor="text1"/>
        </w:rPr>
        <w:t>Основным резервом пополнения доходной части местного бюджета являются снижение недоимки по имущественным налогам и задолженности по неналоговым доходам. На 1 января 2022 года сумма недоимки (без транспортного налога) составила 2,7 млн</w:t>
      </w:r>
      <w:proofErr w:type="gramStart"/>
      <w:r w:rsidRPr="001B4018">
        <w:rPr>
          <w:color w:val="000000" w:themeColor="text1"/>
        </w:rPr>
        <w:t>.р</w:t>
      </w:r>
      <w:proofErr w:type="gramEnd"/>
      <w:r w:rsidRPr="001B4018">
        <w:rPr>
          <w:color w:val="000000" w:themeColor="text1"/>
        </w:rPr>
        <w:t xml:space="preserve">ублей, в т.ч. долг по Астахову Н.И. с </w:t>
      </w:r>
    </w:p>
    <w:p w:rsidR="001B4018" w:rsidRDefault="001B4018" w:rsidP="001B4018">
      <w:pPr>
        <w:ind w:firstLine="567"/>
        <w:jc w:val="both"/>
        <w:rPr>
          <w:color w:val="000000" w:themeColor="text1"/>
        </w:rPr>
      </w:pPr>
    </w:p>
    <w:p w:rsidR="001B4018" w:rsidRDefault="001B4018" w:rsidP="001B4018">
      <w:pPr>
        <w:ind w:firstLine="567"/>
        <w:jc w:val="both"/>
        <w:rPr>
          <w:color w:val="000000" w:themeColor="text1"/>
        </w:rPr>
      </w:pPr>
    </w:p>
    <w:p w:rsidR="007402F1" w:rsidRPr="001B4018" w:rsidRDefault="007402F1" w:rsidP="001B4018">
      <w:pPr>
        <w:ind w:firstLine="567"/>
        <w:jc w:val="both"/>
        <w:rPr>
          <w:color w:val="000000" w:themeColor="text1"/>
        </w:rPr>
      </w:pPr>
      <w:r w:rsidRPr="001B4018">
        <w:rPr>
          <w:color w:val="000000" w:themeColor="text1"/>
        </w:rPr>
        <w:lastRenderedPageBreak/>
        <w:t>пеней (налог на имущество по ферме) 1,6 млн</w:t>
      </w:r>
      <w:proofErr w:type="gramStart"/>
      <w:r w:rsidRPr="001B4018">
        <w:rPr>
          <w:color w:val="000000" w:themeColor="text1"/>
        </w:rPr>
        <w:t>.р</w:t>
      </w:r>
      <w:proofErr w:type="gramEnd"/>
      <w:r w:rsidRPr="001B4018">
        <w:rPr>
          <w:color w:val="000000" w:themeColor="text1"/>
        </w:rPr>
        <w:t>ублей. Реальная к взысканию 750 тыс</w:t>
      </w:r>
      <w:proofErr w:type="gramStart"/>
      <w:r w:rsidRPr="001B4018">
        <w:rPr>
          <w:color w:val="000000" w:themeColor="text1"/>
        </w:rPr>
        <w:t>.р</w:t>
      </w:r>
      <w:proofErr w:type="gramEnd"/>
      <w:r w:rsidRPr="001B4018">
        <w:rPr>
          <w:color w:val="000000" w:themeColor="text1"/>
        </w:rPr>
        <w:t>ублей.</w:t>
      </w:r>
    </w:p>
    <w:p w:rsidR="007402F1" w:rsidRPr="001B4018" w:rsidRDefault="007402F1" w:rsidP="001B4018">
      <w:pPr>
        <w:ind w:firstLine="567"/>
        <w:jc w:val="both"/>
        <w:rPr>
          <w:color w:val="000000" w:themeColor="text1"/>
        </w:rPr>
      </w:pPr>
      <w:r w:rsidRPr="001B4018">
        <w:rPr>
          <w:color w:val="000000" w:themeColor="text1"/>
        </w:rPr>
        <w:t>Основные причины образования нереальной к взысканию недоимки – умершие без наследников, выбывшие  за пределы района, не зарегистрированные на территории поселения.</w:t>
      </w:r>
    </w:p>
    <w:p w:rsidR="007402F1" w:rsidRPr="001B4018" w:rsidRDefault="007402F1" w:rsidP="001B4018">
      <w:pPr>
        <w:tabs>
          <w:tab w:val="left" w:pos="567"/>
        </w:tabs>
        <w:jc w:val="both"/>
        <w:rPr>
          <w:color w:val="000000" w:themeColor="text1"/>
        </w:rPr>
      </w:pPr>
      <w:r w:rsidRPr="001B4018">
        <w:rPr>
          <w:color w:val="000000" w:themeColor="text1"/>
        </w:rPr>
        <w:t>Вопросы по мобилизации поступлений имущественных налогов на территории поселения рассматриваются на заседаниях МВК. За 2022 год было проведено 12 заседаний, на котором рассмотрено 121 хозяйствующих субъектов (физ</w:t>
      </w:r>
      <w:proofErr w:type="gramStart"/>
      <w:r w:rsidRPr="001B4018">
        <w:rPr>
          <w:color w:val="000000" w:themeColor="text1"/>
        </w:rPr>
        <w:t>.л</w:t>
      </w:r>
      <w:proofErr w:type="gramEnd"/>
      <w:r w:rsidRPr="001B4018">
        <w:rPr>
          <w:color w:val="000000" w:themeColor="text1"/>
        </w:rPr>
        <w:t>ица). В результате чего в бюджет поступило задолженности в сумме 370,4 тыс</w:t>
      </w:r>
      <w:proofErr w:type="gramStart"/>
      <w:r w:rsidRPr="001B4018">
        <w:rPr>
          <w:color w:val="000000" w:themeColor="text1"/>
        </w:rPr>
        <w:t>.р</w:t>
      </w:r>
      <w:proofErr w:type="gramEnd"/>
      <w:r w:rsidRPr="001B4018">
        <w:rPr>
          <w:color w:val="000000" w:themeColor="text1"/>
        </w:rPr>
        <w:t>ублей, в том числе:</w:t>
      </w:r>
    </w:p>
    <w:p w:rsidR="007402F1" w:rsidRPr="001B4018" w:rsidRDefault="007402F1" w:rsidP="001B4018">
      <w:pPr>
        <w:tabs>
          <w:tab w:val="left" w:pos="567"/>
        </w:tabs>
        <w:jc w:val="both"/>
        <w:rPr>
          <w:color w:val="000000" w:themeColor="text1"/>
        </w:rPr>
      </w:pPr>
      <w:r w:rsidRPr="001B4018">
        <w:rPr>
          <w:color w:val="000000" w:themeColor="text1"/>
        </w:rPr>
        <w:t>- земельного налога в сумме 119 тыс. рублей;</w:t>
      </w:r>
    </w:p>
    <w:p w:rsidR="007402F1" w:rsidRPr="001B4018" w:rsidRDefault="007402F1" w:rsidP="001B4018">
      <w:pPr>
        <w:tabs>
          <w:tab w:val="left" w:pos="567"/>
        </w:tabs>
        <w:jc w:val="both"/>
        <w:rPr>
          <w:color w:val="000000" w:themeColor="text1"/>
        </w:rPr>
      </w:pPr>
      <w:r w:rsidRPr="001B4018">
        <w:rPr>
          <w:color w:val="000000" w:themeColor="text1"/>
        </w:rPr>
        <w:t>- налога на имущество физ</w:t>
      </w:r>
      <w:proofErr w:type="gramStart"/>
      <w:r w:rsidRPr="001B4018">
        <w:rPr>
          <w:color w:val="000000" w:themeColor="text1"/>
        </w:rPr>
        <w:t>.л</w:t>
      </w:r>
      <w:proofErr w:type="gramEnd"/>
      <w:r w:rsidRPr="001B4018">
        <w:rPr>
          <w:color w:val="000000" w:themeColor="text1"/>
        </w:rPr>
        <w:t>иц – 157 тыс.рублей</w:t>
      </w:r>
    </w:p>
    <w:p w:rsidR="007402F1" w:rsidRPr="001B4018" w:rsidRDefault="007402F1" w:rsidP="001B4018">
      <w:pPr>
        <w:ind w:firstLine="567"/>
        <w:jc w:val="both"/>
        <w:rPr>
          <w:color w:val="000000" w:themeColor="text1"/>
        </w:rPr>
      </w:pPr>
      <w:r w:rsidRPr="001B4018">
        <w:rPr>
          <w:color w:val="000000" w:themeColor="text1"/>
        </w:rPr>
        <w:t>-  транспортного налога – 94,4 тыс. рублей.</w:t>
      </w:r>
    </w:p>
    <w:p w:rsidR="007402F1" w:rsidRPr="001B4018" w:rsidRDefault="007402F1" w:rsidP="001B4018">
      <w:pPr>
        <w:ind w:firstLine="567"/>
        <w:jc w:val="both"/>
        <w:rPr>
          <w:color w:val="000000" w:themeColor="text1"/>
        </w:rPr>
      </w:pPr>
      <w:r w:rsidRPr="001B4018">
        <w:rPr>
          <w:color w:val="000000" w:themeColor="text1"/>
        </w:rPr>
        <w:t xml:space="preserve">Актуализация базы данных по местным налогам проводится работниками администрации при тесном взаимодействии с органами ИФНС, службой судебных приставов, ОГИБДД, </w:t>
      </w:r>
      <w:proofErr w:type="spellStart"/>
      <w:r w:rsidRPr="001B4018">
        <w:rPr>
          <w:color w:val="000000" w:themeColor="text1"/>
        </w:rPr>
        <w:t>Росрегистрации</w:t>
      </w:r>
      <w:proofErr w:type="spellEnd"/>
      <w:r w:rsidRPr="001B4018">
        <w:rPr>
          <w:color w:val="000000" w:themeColor="text1"/>
        </w:rPr>
        <w:t>.</w:t>
      </w:r>
    </w:p>
    <w:p w:rsidR="007402F1" w:rsidRPr="001B4018" w:rsidRDefault="007402F1" w:rsidP="001B4018">
      <w:pPr>
        <w:ind w:firstLine="567"/>
        <w:jc w:val="both"/>
        <w:rPr>
          <w:color w:val="000000" w:themeColor="text1"/>
        </w:rPr>
      </w:pPr>
      <w:r w:rsidRPr="001B4018">
        <w:rPr>
          <w:color w:val="000000" w:themeColor="text1"/>
        </w:rPr>
        <w:t>Ведется работа по размещению агитационных материалов по мобилизации имущественных налогов на информационных стендах, в местах массового нахождения граждан. Также обнародуется информация о сроках уплаты налогов, о порядке расчета и уплаты налогов, ведется работа в телефонном режиме.</w:t>
      </w:r>
    </w:p>
    <w:p w:rsidR="007402F1" w:rsidRPr="001B4018" w:rsidRDefault="007402F1" w:rsidP="001B4018">
      <w:pPr>
        <w:ind w:firstLine="567"/>
        <w:jc w:val="both"/>
        <w:rPr>
          <w:color w:val="000000" w:themeColor="text1"/>
        </w:rPr>
      </w:pPr>
      <w:r w:rsidRPr="001B4018">
        <w:rPr>
          <w:color w:val="000000" w:themeColor="text1"/>
        </w:rPr>
        <w:t>В результате проведенных мероприятий за 2022 год погашено недоимки по имущественным налогам в сумме 687 тыс</w:t>
      </w:r>
      <w:proofErr w:type="gramStart"/>
      <w:r w:rsidRPr="001B4018">
        <w:rPr>
          <w:color w:val="000000" w:themeColor="text1"/>
        </w:rPr>
        <w:t>.р</w:t>
      </w:r>
      <w:proofErr w:type="gramEnd"/>
      <w:r w:rsidRPr="001B4018">
        <w:rPr>
          <w:color w:val="000000" w:themeColor="text1"/>
        </w:rPr>
        <w:t>ублей, в том числе:</w:t>
      </w:r>
    </w:p>
    <w:p w:rsidR="007402F1" w:rsidRPr="001B4018" w:rsidRDefault="007402F1" w:rsidP="001B4018">
      <w:pPr>
        <w:ind w:firstLine="567"/>
        <w:jc w:val="both"/>
        <w:rPr>
          <w:color w:val="000000" w:themeColor="text1"/>
        </w:rPr>
      </w:pPr>
      <w:r w:rsidRPr="001B4018">
        <w:rPr>
          <w:color w:val="000000" w:themeColor="text1"/>
        </w:rPr>
        <w:t>-   по  земельному налогу в сумме  186 тыс</w:t>
      </w:r>
      <w:proofErr w:type="gramStart"/>
      <w:r w:rsidRPr="001B4018">
        <w:rPr>
          <w:color w:val="000000" w:themeColor="text1"/>
        </w:rPr>
        <w:t>.р</w:t>
      </w:r>
      <w:proofErr w:type="gramEnd"/>
      <w:r w:rsidRPr="001B4018">
        <w:rPr>
          <w:color w:val="000000" w:themeColor="text1"/>
        </w:rPr>
        <w:t>ублей;</w:t>
      </w:r>
    </w:p>
    <w:p w:rsidR="007402F1" w:rsidRPr="001B4018" w:rsidRDefault="007402F1" w:rsidP="001B4018">
      <w:pPr>
        <w:ind w:firstLine="567"/>
        <w:jc w:val="both"/>
        <w:rPr>
          <w:color w:val="000000" w:themeColor="text1"/>
        </w:rPr>
      </w:pPr>
      <w:r w:rsidRPr="001B4018">
        <w:rPr>
          <w:color w:val="000000" w:themeColor="text1"/>
        </w:rPr>
        <w:t>-   по налогу на имущество  физических лиц   в сумме 326 тыс</w:t>
      </w:r>
      <w:proofErr w:type="gramStart"/>
      <w:r w:rsidRPr="001B4018">
        <w:rPr>
          <w:color w:val="000000" w:themeColor="text1"/>
        </w:rPr>
        <w:t>.р</w:t>
      </w:r>
      <w:proofErr w:type="gramEnd"/>
      <w:r w:rsidRPr="001B4018">
        <w:rPr>
          <w:color w:val="000000" w:themeColor="text1"/>
        </w:rPr>
        <w:t>ублей;</w:t>
      </w:r>
    </w:p>
    <w:p w:rsidR="007402F1" w:rsidRPr="001B4018" w:rsidRDefault="007402F1" w:rsidP="001B4018">
      <w:pPr>
        <w:ind w:firstLine="567"/>
        <w:jc w:val="both"/>
        <w:rPr>
          <w:color w:val="000000" w:themeColor="text1"/>
        </w:rPr>
      </w:pPr>
      <w:r w:rsidRPr="001B4018">
        <w:rPr>
          <w:color w:val="000000" w:themeColor="text1"/>
        </w:rPr>
        <w:t>-  по транспортному налогу в сумме 175 тыс</w:t>
      </w:r>
      <w:proofErr w:type="gramStart"/>
      <w:r w:rsidRPr="001B4018">
        <w:rPr>
          <w:color w:val="000000" w:themeColor="text1"/>
        </w:rPr>
        <w:t>.р</w:t>
      </w:r>
      <w:proofErr w:type="gramEnd"/>
      <w:r w:rsidRPr="001B4018">
        <w:rPr>
          <w:color w:val="000000" w:themeColor="text1"/>
        </w:rPr>
        <w:t>ублей.</w:t>
      </w:r>
    </w:p>
    <w:p w:rsidR="007402F1" w:rsidRPr="001B4018" w:rsidRDefault="007402F1" w:rsidP="001B4018">
      <w:pPr>
        <w:ind w:firstLine="567"/>
        <w:jc w:val="both"/>
        <w:rPr>
          <w:color w:val="000000" w:themeColor="text1"/>
        </w:rPr>
      </w:pPr>
    </w:p>
    <w:p w:rsidR="007402F1" w:rsidRPr="001B4018" w:rsidRDefault="007402F1" w:rsidP="001B4018">
      <w:pPr>
        <w:ind w:firstLine="567"/>
        <w:jc w:val="both"/>
        <w:rPr>
          <w:color w:val="000000" w:themeColor="text1"/>
        </w:rPr>
      </w:pPr>
      <w:r w:rsidRPr="001B4018">
        <w:rPr>
          <w:color w:val="000000" w:themeColor="text1"/>
        </w:rPr>
        <w:t>На территории Бжедуховского сельского поселения осуществляют свою производственно-хозяйственную деятельность 24 предприятия и организации, 33 индивидуальных предпринимателей.  Крупные предприятия – ООО «Овощи Краснодарского края», ОАО «</w:t>
      </w:r>
      <w:proofErr w:type="spellStart"/>
      <w:r w:rsidRPr="001B4018">
        <w:rPr>
          <w:color w:val="000000" w:themeColor="text1"/>
        </w:rPr>
        <w:t>ЛукойлЭкоЭнерго</w:t>
      </w:r>
      <w:proofErr w:type="spellEnd"/>
      <w:r w:rsidRPr="001B4018">
        <w:rPr>
          <w:color w:val="000000" w:themeColor="text1"/>
        </w:rPr>
        <w:t>»,  ООО «Полевод», ООО «ОЛМ АГРО»</w:t>
      </w:r>
      <w:proofErr w:type="gramStart"/>
      <w:r w:rsidRPr="001B4018">
        <w:rPr>
          <w:color w:val="000000" w:themeColor="text1"/>
        </w:rPr>
        <w:t>,О</w:t>
      </w:r>
      <w:proofErr w:type="gramEnd"/>
      <w:r w:rsidRPr="001B4018">
        <w:rPr>
          <w:color w:val="000000" w:themeColor="text1"/>
        </w:rPr>
        <w:t>ОО «</w:t>
      </w:r>
      <w:proofErr w:type="spellStart"/>
      <w:r w:rsidRPr="001B4018">
        <w:rPr>
          <w:color w:val="000000" w:themeColor="text1"/>
        </w:rPr>
        <w:t>Айрин</w:t>
      </w:r>
      <w:proofErr w:type="spellEnd"/>
      <w:r w:rsidRPr="001B4018">
        <w:rPr>
          <w:color w:val="000000" w:themeColor="text1"/>
        </w:rPr>
        <w:t>».</w:t>
      </w:r>
    </w:p>
    <w:p w:rsidR="007402F1" w:rsidRPr="001B4018" w:rsidRDefault="007402F1" w:rsidP="001B4018">
      <w:pPr>
        <w:ind w:firstLine="567"/>
        <w:jc w:val="both"/>
        <w:rPr>
          <w:color w:val="000000" w:themeColor="text1"/>
        </w:rPr>
      </w:pPr>
      <w:r w:rsidRPr="001B4018">
        <w:rPr>
          <w:color w:val="000000" w:themeColor="text1"/>
        </w:rPr>
        <w:t>Уровень безработицы снизился по сравнению с предыдущим 2021 годом с 1%  до 0,3% (зарегистрировано безработными 5 человек). Фонд оплаты труда увеличился до 332 млн</w:t>
      </w:r>
      <w:proofErr w:type="gramStart"/>
      <w:r w:rsidRPr="001B4018">
        <w:rPr>
          <w:color w:val="000000" w:themeColor="text1"/>
        </w:rPr>
        <w:t>.р</w:t>
      </w:r>
      <w:proofErr w:type="gramEnd"/>
      <w:r w:rsidRPr="001B4018">
        <w:rPr>
          <w:color w:val="000000" w:themeColor="text1"/>
        </w:rPr>
        <w:t>ублей. На темп роста (105%) повлияло повышение заработной платы на предприятиях, поэтапное доведение ее до среднеотраслевого уровня. Численность работающего населения составляет – 1 567 человек. Номинальная начисленная среднемесячная заработная плата составляет 23,6 тыс</w:t>
      </w:r>
      <w:proofErr w:type="gramStart"/>
      <w:r w:rsidRPr="001B4018">
        <w:rPr>
          <w:color w:val="000000" w:themeColor="text1"/>
        </w:rPr>
        <w:t>.р</w:t>
      </w:r>
      <w:proofErr w:type="gramEnd"/>
      <w:r w:rsidRPr="001B4018">
        <w:rPr>
          <w:color w:val="000000" w:themeColor="text1"/>
        </w:rPr>
        <w:t>ублей, имеет тенденцию ежегодного прироста.</w:t>
      </w:r>
    </w:p>
    <w:p w:rsidR="00A34107" w:rsidRPr="001B4018" w:rsidRDefault="00A34107" w:rsidP="001B4018">
      <w:pPr>
        <w:ind w:firstLine="567"/>
        <w:jc w:val="both"/>
        <w:rPr>
          <w:b/>
          <w:color w:val="000000" w:themeColor="text1"/>
        </w:rPr>
      </w:pPr>
    </w:p>
    <w:p w:rsidR="00DE1333" w:rsidRPr="001B4018" w:rsidRDefault="00DE1333" w:rsidP="001B4018">
      <w:pPr>
        <w:jc w:val="center"/>
        <w:outlineLvl w:val="0"/>
        <w:rPr>
          <w:b/>
          <w:color w:val="000000" w:themeColor="text1"/>
          <w:sz w:val="26"/>
          <w:szCs w:val="26"/>
          <w:u w:val="single"/>
        </w:rPr>
      </w:pPr>
      <w:r w:rsidRPr="001B4018">
        <w:rPr>
          <w:b/>
          <w:color w:val="000000" w:themeColor="text1"/>
          <w:sz w:val="26"/>
          <w:szCs w:val="26"/>
          <w:u w:val="single"/>
        </w:rPr>
        <w:t>ПРОМЫШЛЕННОСТЬ</w:t>
      </w:r>
    </w:p>
    <w:p w:rsidR="00E447C1" w:rsidRPr="001B4018" w:rsidRDefault="00E447C1" w:rsidP="001B4018">
      <w:pPr>
        <w:jc w:val="both"/>
        <w:outlineLvl w:val="0"/>
        <w:rPr>
          <w:b/>
          <w:color w:val="000000" w:themeColor="text1"/>
          <w:sz w:val="26"/>
          <w:szCs w:val="26"/>
          <w:u w:val="single"/>
        </w:rPr>
      </w:pPr>
    </w:p>
    <w:p w:rsidR="001133C8" w:rsidRPr="001B4018" w:rsidRDefault="001133C8" w:rsidP="001B4018">
      <w:pPr>
        <w:ind w:firstLine="567"/>
        <w:jc w:val="both"/>
        <w:rPr>
          <w:color w:val="000000" w:themeColor="text1"/>
        </w:rPr>
      </w:pPr>
      <w:r w:rsidRPr="001B4018">
        <w:rPr>
          <w:color w:val="000000" w:themeColor="text1"/>
        </w:rPr>
        <w:t>В промышленности осуществляют свою деятельность четыре предприятия:</w:t>
      </w:r>
    </w:p>
    <w:p w:rsidR="001B4018" w:rsidRDefault="001B4018" w:rsidP="001B4018">
      <w:pPr>
        <w:ind w:firstLine="567"/>
        <w:jc w:val="both"/>
        <w:rPr>
          <w:color w:val="000000" w:themeColor="text1"/>
        </w:rPr>
      </w:pPr>
    </w:p>
    <w:p w:rsidR="001B4018" w:rsidRDefault="001B4018" w:rsidP="001B4018">
      <w:pPr>
        <w:ind w:firstLine="567"/>
        <w:jc w:val="both"/>
        <w:rPr>
          <w:color w:val="000000" w:themeColor="text1"/>
        </w:rPr>
      </w:pPr>
    </w:p>
    <w:p w:rsidR="001133C8" w:rsidRPr="001B4018" w:rsidRDefault="001133C8" w:rsidP="001B4018">
      <w:pPr>
        <w:ind w:firstLine="567"/>
        <w:jc w:val="both"/>
        <w:rPr>
          <w:color w:val="000000" w:themeColor="text1"/>
        </w:rPr>
      </w:pPr>
      <w:r w:rsidRPr="001B4018">
        <w:rPr>
          <w:color w:val="000000" w:themeColor="text1"/>
        </w:rPr>
        <w:lastRenderedPageBreak/>
        <w:t>-  ООО «</w:t>
      </w:r>
      <w:proofErr w:type="spellStart"/>
      <w:r w:rsidRPr="001B4018">
        <w:rPr>
          <w:color w:val="000000" w:themeColor="text1"/>
        </w:rPr>
        <w:t>Лукойл</w:t>
      </w:r>
      <w:proofErr w:type="spellEnd"/>
      <w:r w:rsidRPr="001B4018">
        <w:rPr>
          <w:color w:val="000000" w:themeColor="text1"/>
        </w:rPr>
        <w:t xml:space="preserve"> ЭКО </w:t>
      </w:r>
      <w:proofErr w:type="spellStart"/>
      <w:r w:rsidRPr="001B4018">
        <w:rPr>
          <w:color w:val="000000" w:themeColor="text1"/>
        </w:rPr>
        <w:t>Энерго</w:t>
      </w:r>
      <w:proofErr w:type="spellEnd"/>
      <w:r w:rsidRPr="001B4018">
        <w:rPr>
          <w:color w:val="000000" w:themeColor="text1"/>
        </w:rPr>
        <w:t xml:space="preserve">» (производство и распределение электроэнергии), численность работающих – </w:t>
      </w:r>
      <w:r w:rsidR="00B275CD" w:rsidRPr="001B4018">
        <w:rPr>
          <w:color w:val="000000" w:themeColor="text1"/>
        </w:rPr>
        <w:t>3</w:t>
      </w:r>
      <w:r w:rsidR="007402F1" w:rsidRPr="001B4018">
        <w:rPr>
          <w:color w:val="000000" w:themeColor="text1"/>
        </w:rPr>
        <w:t>6</w:t>
      </w:r>
      <w:r w:rsidRPr="001B4018">
        <w:rPr>
          <w:color w:val="000000" w:themeColor="text1"/>
        </w:rPr>
        <w:t xml:space="preserve"> чел.,  в 202</w:t>
      </w:r>
      <w:r w:rsidR="007402F1" w:rsidRPr="001B4018">
        <w:rPr>
          <w:color w:val="000000" w:themeColor="text1"/>
        </w:rPr>
        <w:t>2</w:t>
      </w:r>
      <w:r w:rsidRPr="001B4018">
        <w:rPr>
          <w:color w:val="000000" w:themeColor="text1"/>
        </w:rPr>
        <w:t xml:space="preserve"> году</w:t>
      </w:r>
      <w:r w:rsidR="007402F1" w:rsidRPr="001B4018">
        <w:rPr>
          <w:color w:val="000000" w:themeColor="text1"/>
        </w:rPr>
        <w:t xml:space="preserve"> в</w:t>
      </w:r>
      <w:r w:rsidRPr="001B4018">
        <w:rPr>
          <w:color w:val="000000" w:themeColor="text1"/>
        </w:rPr>
        <w:t xml:space="preserve"> бюджет поселения поступило </w:t>
      </w:r>
      <w:r w:rsidR="007402F1" w:rsidRPr="001B4018">
        <w:rPr>
          <w:color w:val="000000" w:themeColor="text1"/>
        </w:rPr>
        <w:t>доходов по НДФЛ 447 тыс. рублей</w:t>
      </w:r>
      <w:r w:rsidRPr="001B4018">
        <w:rPr>
          <w:color w:val="000000" w:themeColor="text1"/>
        </w:rPr>
        <w:t>. Ведётся очистка канала от поросли и засоренности;</w:t>
      </w:r>
    </w:p>
    <w:p w:rsidR="007402F1" w:rsidRPr="001B4018" w:rsidRDefault="007402F1" w:rsidP="001B4018">
      <w:pPr>
        <w:ind w:firstLine="567"/>
        <w:jc w:val="both"/>
        <w:rPr>
          <w:color w:val="000000" w:themeColor="text1"/>
        </w:rPr>
      </w:pPr>
      <w:r w:rsidRPr="001B4018">
        <w:rPr>
          <w:color w:val="000000" w:themeColor="text1"/>
        </w:rPr>
        <w:t>- в результате торгов выкуплено бывшее ООО «</w:t>
      </w:r>
      <w:proofErr w:type="spellStart"/>
      <w:r w:rsidRPr="001B4018">
        <w:rPr>
          <w:color w:val="000000" w:themeColor="text1"/>
        </w:rPr>
        <w:t>РосМет</w:t>
      </w:r>
      <w:proofErr w:type="spellEnd"/>
      <w:r w:rsidRPr="001B4018">
        <w:rPr>
          <w:color w:val="000000" w:themeColor="text1"/>
        </w:rPr>
        <w:t>» новым собственником. Теперь эт</w:t>
      </w:r>
      <w:proofErr w:type="gramStart"/>
      <w:r w:rsidRPr="001B4018">
        <w:rPr>
          <w:color w:val="000000" w:themeColor="text1"/>
        </w:rPr>
        <w:t>о ОО</w:t>
      </w:r>
      <w:r w:rsidR="004506EB" w:rsidRPr="001B4018">
        <w:rPr>
          <w:color w:val="000000" w:themeColor="text1"/>
        </w:rPr>
        <w:t>О</w:t>
      </w:r>
      <w:proofErr w:type="gramEnd"/>
      <w:r w:rsidR="004506EB" w:rsidRPr="001B4018">
        <w:rPr>
          <w:color w:val="000000" w:themeColor="text1"/>
        </w:rPr>
        <w:t xml:space="preserve"> «ТОЛК». Ожидается кредитование, после чего предприятие</w:t>
      </w:r>
      <w:r w:rsidRPr="001B4018">
        <w:rPr>
          <w:color w:val="000000" w:themeColor="text1"/>
        </w:rPr>
        <w:t xml:space="preserve"> планирует полностью возобновить деятельность по производству метизных материалов. Сейчас ведутся восстановительные работы силами восьми человек. После возобновления деятельности на полную мощность предприятие обеспечит около 70 рабочих мест. Это дополнительные поступления НДФЛ в бюджет поселения.</w:t>
      </w:r>
    </w:p>
    <w:p w:rsidR="007402F1" w:rsidRPr="001B4018" w:rsidRDefault="007402F1" w:rsidP="001B4018">
      <w:pPr>
        <w:ind w:firstLine="567"/>
        <w:jc w:val="both"/>
        <w:rPr>
          <w:color w:val="000000" w:themeColor="text1"/>
        </w:rPr>
      </w:pPr>
      <w:r w:rsidRPr="001B4018">
        <w:rPr>
          <w:color w:val="000000" w:themeColor="text1"/>
        </w:rPr>
        <w:t>-</w:t>
      </w:r>
      <w:r w:rsidR="00C006E2" w:rsidRPr="001B4018">
        <w:rPr>
          <w:color w:val="000000" w:themeColor="text1"/>
        </w:rPr>
        <w:t xml:space="preserve"> </w:t>
      </w:r>
      <w:r w:rsidRPr="001B4018">
        <w:rPr>
          <w:color w:val="000000" w:themeColor="text1"/>
        </w:rPr>
        <w:t>на</w:t>
      </w:r>
      <w:r w:rsidR="00AC0C77" w:rsidRPr="001B4018">
        <w:rPr>
          <w:color w:val="000000" w:themeColor="text1"/>
        </w:rPr>
        <w:t xml:space="preserve"> </w:t>
      </w:r>
      <w:r w:rsidRPr="001B4018">
        <w:rPr>
          <w:color w:val="000000" w:themeColor="text1"/>
        </w:rPr>
        <w:t xml:space="preserve">песчаном карьере ООО «Ника-2» также сменился собственник. Начата добыча песка, объем которого </w:t>
      </w:r>
      <w:r w:rsidR="00234122" w:rsidRPr="001B4018">
        <w:rPr>
          <w:color w:val="000000" w:themeColor="text1"/>
        </w:rPr>
        <w:t>в 2022 году составил 15 тыс</w:t>
      </w:r>
      <w:proofErr w:type="gramStart"/>
      <w:r w:rsidR="00234122" w:rsidRPr="001B4018">
        <w:rPr>
          <w:color w:val="000000" w:themeColor="text1"/>
        </w:rPr>
        <w:t>.к</w:t>
      </w:r>
      <w:proofErr w:type="gramEnd"/>
      <w:r w:rsidR="00234122" w:rsidRPr="001B4018">
        <w:rPr>
          <w:color w:val="000000" w:themeColor="text1"/>
        </w:rPr>
        <w:t xml:space="preserve">уб. м, </w:t>
      </w:r>
      <w:r w:rsidRPr="001B4018">
        <w:rPr>
          <w:color w:val="000000" w:themeColor="text1"/>
        </w:rPr>
        <w:t>на перспективу  намечен</w:t>
      </w:r>
      <w:r w:rsidR="00234122" w:rsidRPr="001B4018">
        <w:rPr>
          <w:color w:val="000000" w:themeColor="text1"/>
        </w:rPr>
        <w:t>а добыча песка</w:t>
      </w:r>
      <w:r w:rsidRPr="001B4018">
        <w:rPr>
          <w:color w:val="000000" w:themeColor="text1"/>
        </w:rPr>
        <w:t xml:space="preserve"> 1</w:t>
      </w:r>
      <w:r w:rsidR="00234122" w:rsidRPr="001B4018">
        <w:rPr>
          <w:color w:val="000000" w:themeColor="text1"/>
        </w:rPr>
        <w:t>5</w:t>
      </w:r>
      <w:r w:rsidRPr="001B4018">
        <w:rPr>
          <w:color w:val="000000" w:themeColor="text1"/>
        </w:rPr>
        <w:t xml:space="preserve">0 тыс.куб. м в год. Получена лицензия на право пользования участком недр местного значения в соответствии с горным отводом. В аренду оформлен земельный участок площадью 19 га. Предприятие пока зарегистрировано в республике Адыгея с последующей регистрацией в ИФНС по </w:t>
      </w:r>
      <w:proofErr w:type="spellStart"/>
      <w:r w:rsidRPr="001B4018">
        <w:rPr>
          <w:color w:val="000000" w:themeColor="text1"/>
        </w:rPr>
        <w:t>Белореченскому</w:t>
      </w:r>
      <w:proofErr w:type="spellEnd"/>
      <w:r w:rsidRPr="001B4018">
        <w:rPr>
          <w:color w:val="000000" w:themeColor="text1"/>
        </w:rPr>
        <w:t xml:space="preserve"> району. Предприятие обеспечит около 12 рабочих мест;</w:t>
      </w:r>
    </w:p>
    <w:p w:rsidR="00AD4905" w:rsidRPr="001B4018" w:rsidRDefault="001133C8" w:rsidP="001B4018">
      <w:pPr>
        <w:ind w:firstLine="567"/>
        <w:jc w:val="both"/>
        <w:rPr>
          <w:color w:val="000000" w:themeColor="text1"/>
        </w:rPr>
      </w:pPr>
      <w:r w:rsidRPr="001B4018">
        <w:rPr>
          <w:color w:val="000000" w:themeColor="text1"/>
        </w:rPr>
        <w:t>- цех №</w:t>
      </w:r>
      <w:r w:rsidR="004506EB" w:rsidRPr="001B4018">
        <w:rPr>
          <w:color w:val="000000" w:themeColor="text1"/>
        </w:rPr>
        <w:t xml:space="preserve"> </w:t>
      </w:r>
      <w:r w:rsidRPr="001B4018">
        <w:rPr>
          <w:color w:val="000000" w:themeColor="text1"/>
        </w:rPr>
        <w:t>17 ОАО «</w:t>
      </w:r>
      <w:proofErr w:type="spellStart"/>
      <w:r w:rsidRPr="001B4018">
        <w:rPr>
          <w:color w:val="000000" w:themeColor="text1"/>
        </w:rPr>
        <w:t>Тихорецкий</w:t>
      </w:r>
      <w:proofErr w:type="spellEnd"/>
      <w:r w:rsidRPr="001B4018">
        <w:rPr>
          <w:color w:val="000000" w:themeColor="text1"/>
        </w:rPr>
        <w:t xml:space="preserve"> машиностроительный завод имени Воровского» (</w:t>
      </w:r>
      <w:r w:rsidR="004506EB" w:rsidRPr="001B4018">
        <w:rPr>
          <w:color w:val="000000" w:themeColor="text1"/>
        </w:rPr>
        <w:t>Кирпичный завод</w:t>
      </w:r>
      <w:r w:rsidR="00AD4905" w:rsidRPr="001B4018">
        <w:rPr>
          <w:color w:val="000000" w:themeColor="text1"/>
        </w:rPr>
        <w:t xml:space="preserve">) прекратил свое существование. Остается как инвестиционная </w:t>
      </w:r>
      <w:r w:rsidR="00AD4905" w:rsidRPr="001B4018">
        <w:rPr>
          <w:rStyle w:val="af6"/>
          <w:bCs/>
          <w:i w:val="0"/>
          <w:iCs w:val="0"/>
          <w:color w:val="000000" w:themeColor="text1"/>
          <w:shd w:val="clear" w:color="auto" w:fill="FFFFFF"/>
        </w:rPr>
        <w:t>площадка</w:t>
      </w:r>
      <w:r w:rsidR="00AD4905" w:rsidRPr="001B4018">
        <w:rPr>
          <w:color w:val="000000" w:themeColor="text1"/>
          <w:shd w:val="clear" w:color="auto" w:fill="FFFFFF"/>
        </w:rPr>
        <w:t>.</w:t>
      </w:r>
    </w:p>
    <w:p w:rsidR="00041EB6" w:rsidRPr="001B4018" w:rsidRDefault="00DE1333" w:rsidP="001B4018">
      <w:pPr>
        <w:ind w:firstLine="567"/>
        <w:jc w:val="both"/>
        <w:rPr>
          <w:color w:val="000000" w:themeColor="text1"/>
        </w:rPr>
      </w:pPr>
      <w:r w:rsidRPr="001B4018">
        <w:rPr>
          <w:color w:val="000000" w:themeColor="text1"/>
        </w:rPr>
        <w:t xml:space="preserve">ИП </w:t>
      </w:r>
      <w:proofErr w:type="spellStart"/>
      <w:r w:rsidRPr="001B4018">
        <w:rPr>
          <w:color w:val="000000" w:themeColor="text1"/>
        </w:rPr>
        <w:t>Ефременко</w:t>
      </w:r>
      <w:proofErr w:type="spellEnd"/>
      <w:r w:rsidRPr="001B4018">
        <w:rPr>
          <w:color w:val="000000" w:themeColor="text1"/>
        </w:rPr>
        <w:t xml:space="preserve"> </w:t>
      </w:r>
      <w:r w:rsidR="00041EB6" w:rsidRPr="001B4018">
        <w:rPr>
          <w:color w:val="000000" w:themeColor="text1"/>
        </w:rPr>
        <w:t xml:space="preserve">и ИП </w:t>
      </w:r>
      <w:proofErr w:type="spellStart"/>
      <w:r w:rsidR="00041EB6" w:rsidRPr="001B4018">
        <w:rPr>
          <w:color w:val="000000" w:themeColor="text1"/>
        </w:rPr>
        <w:t>Бургуненко</w:t>
      </w:r>
      <w:proofErr w:type="spellEnd"/>
      <w:r w:rsidR="00041EB6" w:rsidRPr="001B4018">
        <w:rPr>
          <w:color w:val="000000" w:themeColor="text1"/>
        </w:rPr>
        <w:t xml:space="preserve">  производство угля.</w:t>
      </w:r>
    </w:p>
    <w:p w:rsidR="00DE1333" w:rsidRPr="001B4018" w:rsidRDefault="00DE1333" w:rsidP="001B4018">
      <w:pPr>
        <w:jc w:val="both"/>
        <w:rPr>
          <w:color w:val="000000" w:themeColor="text1"/>
        </w:rPr>
      </w:pPr>
    </w:p>
    <w:p w:rsidR="00DE1333" w:rsidRPr="001B4018" w:rsidRDefault="00DE1333" w:rsidP="001B4018">
      <w:pPr>
        <w:jc w:val="center"/>
        <w:outlineLvl w:val="0"/>
        <w:rPr>
          <w:b/>
          <w:color w:val="000000" w:themeColor="text1"/>
          <w:sz w:val="26"/>
          <w:szCs w:val="26"/>
          <w:u w:val="single"/>
        </w:rPr>
      </w:pPr>
      <w:r w:rsidRPr="001B4018">
        <w:rPr>
          <w:b/>
          <w:color w:val="000000" w:themeColor="text1"/>
          <w:sz w:val="26"/>
          <w:szCs w:val="26"/>
          <w:u w:val="single"/>
        </w:rPr>
        <w:t>СЕЛЬСКОЕ ХОЗЯЙСТВО</w:t>
      </w:r>
    </w:p>
    <w:p w:rsidR="00912F5E" w:rsidRPr="001B4018" w:rsidRDefault="00912F5E" w:rsidP="001B4018">
      <w:pPr>
        <w:jc w:val="both"/>
        <w:outlineLvl w:val="0"/>
        <w:rPr>
          <w:b/>
          <w:color w:val="000000" w:themeColor="text1"/>
          <w:sz w:val="26"/>
          <w:szCs w:val="26"/>
          <w:u w:val="single"/>
        </w:rPr>
      </w:pPr>
    </w:p>
    <w:p w:rsidR="001133C8" w:rsidRPr="001B4018" w:rsidRDefault="001133C8" w:rsidP="001B4018">
      <w:pPr>
        <w:ind w:firstLine="567"/>
        <w:jc w:val="both"/>
        <w:rPr>
          <w:color w:val="000000" w:themeColor="text1"/>
        </w:rPr>
      </w:pPr>
      <w:r w:rsidRPr="001B4018">
        <w:rPr>
          <w:b/>
          <w:color w:val="000000" w:themeColor="text1"/>
        </w:rPr>
        <w:t xml:space="preserve">Сельское хозяйство </w:t>
      </w:r>
      <w:r w:rsidRPr="001B4018">
        <w:rPr>
          <w:color w:val="000000" w:themeColor="text1"/>
        </w:rPr>
        <w:t>занимает в структуре базовых отраслей экономики Бжедуховского сельского поселения более 59,4%. Структуре базовых отраслей и экономики поселения.</w:t>
      </w:r>
    </w:p>
    <w:p w:rsidR="001133C8" w:rsidRPr="001B4018" w:rsidRDefault="001133C8" w:rsidP="001B4018">
      <w:pPr>
        <w:ind w:firstLine="567"/>
        <w:jc w:val="both"/>
        <w:rPr>
          <w:color w:val="000000" w:themeColor="text1"/>
        </w:rPr>
      </w:pPr>
      <w:r w:rsidRPr="001B4018">
        <w:rPr>
          <w:color w:val="000000" w:themeColor="text1"/>
        </w:rPr>
        <w:t>Производство продукции сельского хозяйства представлено продукцией ООО «Овощи Краснодарского края», ООО «</w:t>
      </w:r>
      <w:proofErr w:type="spellStart"/>
      <w:r w:rsidRPr="001B4018">
        <w:rPr>
          <w:color w:val="000000" w:themeColor="text1"/>
        </w:rPr>
        <w:t>Айрин</w:t>
      </w:r>
      <w:proofErr w:type="spellEnd"/>
      <w:r w:rsidRPr="001B4018">
        <w:rPr>
          <w:color w:val="000000" w:themeColor="text1"/>
        </w:rPr>
        <w:t>»,</w:t>
      </w:r>
      <w:r w:rsidR="00AC0C77" w:rsidRPr="001B4018">
        <w:rPr>
          <w:color w:val="000000" w:themeColor="text1"/>
        </w:rPr>
        <w:t xml:space="preserve"> </w:t>
      </w:r>
      <w:r w:rsidRPr="001B4018">
        <w:rPr>
          <w:color w:val="000000" w:themeColor="text1"/>
        </w:rPr>
        <w:t>ООО «Полевод»</w:t>
      </w:r>
      <w:proofErr w:type="gramStart"/>
      <w:r w:rsidRPr="001B4018">
        <w:rPr>
          <w:color w:val="000000" w:themeColor="text1"/>
        </w:rPr>
        <w:t>,</w:t>
      </w:r>
      <w:r w:rsidR="00234122" w:rsidRPr="001B4018">
        <w:rPr>
          <w:color w:val="000000" w:themeColor="text1"/>
        </w:rPr>
        <w:t>О</w:t>
      </w:r>
      <w:proofErr w:type="gramEnd"/>
      <w:r w:rsidR="00234122" w:rsidRPr="001B4018">
        <w:rPr>
          <w:color w:val="000000" w:themeColor="text1"/>
        </w:rPr>
        <w:t>ОО «ОЛМ АГРО»,</w:t>
      </w:r>
      <w:r w:rsidRPr="001B4018">
        <w:rPr>
          <w:color w:val="000000" w:themeColor="text1"/>
        </w:rPr>
        <w:t xml:space="preserve"> ООО «Белый сад»,  5-ю малыми предприятиями и более одной тысячи личных подсобных хозяйств.</w:t>
      </w:r>
    </w:p>
    <w:p w:rsidR="001133C8" w:rsidRPr="001B4018" w:rsidRDefault="001133C8" w:rsidP="001B4018">
      <w:pPr>
        <w:ind w:firstLine="567"/>
        <w:jc w:val="both"/>
        <w:rPr>
          <w:color w:val="000000" w:themeColor="text1"/>
        </w:rPr>
      </w:pPr>
      <w:r w:rsidRPr="001B4018">
        <w:rPr>
          <w:color w:val="000000" w:themeColor="text1"/>
        </w:rPr>
        <w:t>На предприятиях занято более 600 человек. Удельный вес налоговых поступлений в консолидированный бюджет края сельскохозяйственной отрасли в общем объеме поступлений составляет 41,1%.</w:t>
      </w:r>
    </w:p>
    <w:p w:rsidR="001133C8" w:rsidRPr="001B4018" w:rsidRDefault="001133C8" w:rsidP="001B4018">
      <w:pPr>
        <w:ind w:firstLine="567"/>
        <w:jc w:val="both"/>
        <w:rPr>
          <w:color w:val="000000" w:themeColor="text1"/>
        </w:rPr>
      </w:pPr>
      <w:r w:rsidRPr="001B4018">
        <w:rPr>
          <w:color w:val="000000" w:themeColor="text1"/>
        </w:rPr>
        <w:t>Производство продукции предприятием ООО «Полевод» составило:</w:t>
      </w:r>
    </w:p>
    <w:p w:rsidR="001133C8" w:rsidRPr="001B4018" w:rsidRDefault="00A05E50" w:rsidP="001B4018">
      <w:pPr>
        <w:ind w:firstLine="567"/>
        <w:jc w:val="both"/>
        <w:rPr>
          <w:color w:val="000000" w:themeColor="text1"/>
        </w:rPr>
      </w:pPr>
      <w:r w:rsidRPr="001B4018">
        <w:rPr>
          <w:color w:val="000000" w:themeColor="text1"/>
        </w:rPr>
        <w:t>-пшеница 15</w:t>
      </w:r>
      <w:r w:rsidR="001133C8" w:rsidRPr="001B4018">
        <w:rPr>
          <w:color w:val="000000" w:themeColor="text1"/>
        </w:rPr>
        <w:t>00 тонн;- кукурузы – 1</w:t>
      </w:r>
      <w:r w:rsidRPr="001B4018">
        <w:rPr>
          <w:color w:val="000000" w:themeColor="text1"/>
        </w:rPr>
        <w:t>5</w:t>
      </w:r>
      <w:r w:rsidR="001133C8" w:rsidRPr="001B4018">
        <w:rPr>
          <w:color w:val="000000" w:themeColor="text1"/>
        </w:rPr>
        <w:t>00 тонн;</w:t>
      </w:r>
      <w:r w:rsidRPr="001B4018">
        <w:rPr>
          <w:color w:val="000000" w:themeColor="text1"/>
        </w:rPr>
        <w:t xml:space="preserve"> соя-600 тонн; ячмень-1000 тон;</w:t>
      </w:r>
      <w:r w:rsidR="001133C8" w:rsidRPr="001B4018">
        <w:rPr>
          <w:color w:val="000000" w:themeColor="text1"/>
        </w:rPr>
        <w:t xml:space="preserve">-  </w:t>
      </w:r>
      <w:r w:rsidRPr="001B4018">
        <w:rPr>
          <w:color w:val="000000" w:themeColor="text1"/>
        </w:rPr>
        <w:t>подсолнечника –2</w:t>
      </w:r>
      <w:r w:rsidR="001133C8" w:rsidRPr="001B4018">
        <w:rPr>
          <w:color w:val="000000" w:themeColor="text1"/>
        </w:rPr>
        <w:t>00 тонн</w:t>
      </w:r>
      <w:r w:rsidR="00920762" w:rsidRPr="001B4018">
        <w:rPr>
          <w:color w:val="000000" w:themeColor="text1"/>
        </w:rPr>
        <w:t>, работает 14 человек</w:t>
      </w:r>
      <w:r w:rsidR="001133C8" w:rsidRPr="001B4018">
        <w:rPr>
          <w:color w:val="000000" w:themeColor="text1"/>
        </w:rPr>
        <w:t>.</w:t>
      </w:r>
    </w:p>
    <w:p w:rsidR="001133C8" w:rsidRPr="001B4018" w:rsidRDefault="001133C8" w:rsidP="001B4018">
      <w:pPr>
        <w:ind w:firstLine="567"/>
        <w:jc w:val="both"/>
        <w:rPr>
          <w:color w:val="000000" w:themeColor="text1"/>
        </w:rPr>
      </w:pPr>
      <w:r w:rsidRPr="001B4018">
        <w:rPr>
          <w:color w:val="000000" w:themeColor="text1"/>
        </w:rPr>
        <w:t>ООО «Овощи Краснодарского края» произведено овощей закрытого грунта</w:t>
      </w:r>
      <w:r w:rsidR="00234122" w:rsidRPr="001B4018">
        <w:rPr>
          <w:color w:val="000000" w:themeColor="text1"/>
        </w:rPr>
        <w:t xml:space="preserve"> (томаты)</w:t>
      </w:r>
      <w:r w:rsidRPr="001B4018">
        <w:rPr>
          <w:color w:val="000000" w:themeColor="text1"/>
        </w:rPr>
        <w:t xml:space="preserve"> 1</w:t>
      </w:r>
      <w:r w:rsidR="00234122" w:rsidRPr="001B4018">
        <w:rPr>
          <w:color w:val="000000" w:themeColor="text1"/>
        </w:rPr>
        <w:t>4</w:t>
      </w:r>
      <w:r w:rsidRPr="001B4018">
        <w:rPr>
          <w:color w:val="000000" w:themeColor="text1"/>
        </w:rPr>
        <w:t xml:space="preserve"> тысяч </w:t>
      </w:r>
      <w:r w:rsidR="00234122" w:rsidRPr="001B4018">
        <w:rPr>
          <w:color w:val="000000" w:themeColor="text1"/>
        </w:rPr>
        <w:t>419</w:t>
      </w:r>
      <w:r w:rsidRPr="001B4018">
        <w:rPr>
          <w:color w:val="000000" w:themeColor="text1"/>
        </w:rPr>
        <w:t>тонн</w:t>
      </w:r>
      <w:proofErr w:type="gramStart"/>
      <w:r w:rsidR="00234122" w:rsidRPr="001B4018">
        <w:rPr>
          <w:color w:val="000000" w:themeColor="text1"/>
        </w:rPr>
        <w:t>.С</w:t>
      </w:r>
      <w:proofErr w:type="gramEnd"/>
      <w:r w:rsidRPr="001B4018">
        <w:rPr>
          <w:color w:val="000000" w:themeColor="text1"/>
        </w:rPr>
        <w:t>бор тепличных овощей производится с площад</w:t>
      </w:r>
      <w:r w:rsidR="00920762" w:rsidRPr="001B4018">
        <w:rPr>
          <w:color w:val="000000" w:themeColor="text1"/>
        </w:rPr>
        <w:t>и 32 га. На предприятии занято 5</w:t>
      </w:r>
      <w:r w:rsidR="00234122" w:rsidRPr="001B4018">
        <w:rPr>
          <w:color w:val="000000" w:themeColor="text1"/>
        </w:rPr>
        <w:t>26</w:t>
      </w:r>
      <w:r w:rsidRPr="001B4018">
        <w:rPr>
          <w:color w:val="000000" w:themeColor="text1"/>
        </w:rPr>
        <w:t xml:space="preserve"> человек. Открыт магазин по продаже выращенной продукции для населения.</w:t>
      </w:r>
    </w:p>
    <w:p w:rsidR="00920762" w:rsidRPr="001B4018" w:rsidRDefault="00BD5194" w:rsidP="001B4018">
      <w:pPr>
        <w:ind w:firstLine="567"/>
        <w:jc w:val="both"/>
        <w:rPr>
          <w:color w:val="000000" w:themeColor="text1"/>
        </w:rPr>
      </w:pPr>
      <w:r w:rsidRPr="001B4018">
        <w:rPr>
          <w:color w:val="000000" w:themeColor="text1"/>
        </w:rPr>
        <w:t>Производство продукции предприятием ООО «ОЛМ АГРО» составило:</w:t>
      </w:r>
    </w:p>
    <w:p w:rsidR="001B4018" w:rsidRDefault="001B4018" w:rsidP="001B4018">
      <w:pPr>
        <w:ind w:firstLine="567"/>
        <w:jc w:val="both"/>
        <w:rPr>
          <w:color w:val="000000" w:themeColor="text1"/>
        </w:rPr>
      </w:pPr>
    </w:p>
    <w:p w:rsidR="00BD5194" w:rsidRPr="001B4018" w:rsidRDefault="00BD5194" w:rsidP="001B4018">
      <w:pPr>
        <w:ind w:firstLine="567"/>
        <w:jc w:val="both"/>
        <w:rPr>
          <w:color w:val="000000" w:themeColor="text1"/>
        </w:rPr>
      </w:pPr>
      <w:r w:rsidRPr="001B4018">
        <w:rPr>
          <w:color w:val="000000" w:themeColor="text1"/>
        </w:rPr>
        <w:lastRenderedPageBreak/>
        <w:t>Чеснока 168 тон, работает 21 человек.</w:t>
      </w:r>
    </w:p>
    <w:p w:rsidR="00AC0C77" w:rsidRPr="001B4018" w:rsidRDefault="00AC0C77" w:rsidP="001B4018">
      <w:pPr>
        <w:ind w:firstLine="567"/>
        <w:jc w:val="both"/>
        <w:rPr>
          <w:color w:val="000000" w:themeColor="text1"/>
        </w:rPr>
      </w:pPr>
      <w:r w:rsidRPr="001B4018">
        <w:rPr>
          <w:color w:val="000000" w:themeColor="text1"/>
        </w:rPr>
        <w:t>к/</w:t>
      </w:r>
      <w:proofErr w:type="spellStart"/>
      <w:r w:rsidRPr="001B4018">
        <w:rPr>
          <w:color w:val="000000" w:themeColor="text1"/>
        </w:rPr>
        <w:t>х</w:t>
      </w:r>
      <w:proofErr w:type="spellEnd"/>
      <w:r w:rsidRPr="001B4018">
        <w:rPr>
          <w:color w:val="000000" w:themeColor="text1"/>
        </w:rPr>
        <w:t xml:space="preserve"> «Сапун О.А.», составило: </w:t>
      </w:r>
      <w:proofErr w:type="gramStart"/>
      <w:r w:rsidRPr="001B4018">
        <w:rPr>
          <w:color w:val="000000" w:themeColor="text1"/>
        </w:rPr>
        <w:t>-п</w:t>
      </w:r>
      <w:proofErr w:type="gramEnd"/>
      <w:r w:rsidRPr="001B4018">
        <w:rPr>
          <w:color w:val="000000" w:themeColor="text1"/>
        </w:rPr>
        <w:t>шеница 715 тонн;- кукурузы – 2300 тонн; подсолнечника –240 тонн, работает 14 человек.</w:t>
      </w:r>
    </w:p>
    <w:p w:rsidR="001133C8" w:rsidRPr="001B4018" w:rsidRDefault="001133C8" w:rsidP="001B4018">
      <w:pPr>
        <w:ind w:firstLine="567"/>
        <w:jc w:val="both"/>
        <w:rPr>
          <w:color w:val="000000" w:themeColor="text1"/>
        </w:rPr>
      </w:pPr>
      <w:r w:rsidRPr="001B4018">
        <w:rPr>
          <w:color w:val="000000" w:themeColor="text1"/>
        </w:rPr>
        <w:t xml:space="preserve">ООО «Белый сад». Предприятием собрано </w:t>
      </w:r>
      <w:r w:rsidR="00CE6566" w:rsidRPr="001B4018">
        <w:rPr>
          <w:color w:val="000000" w:themeColor="text1"/>
        </w:rPr>
        <w:t>плодовой продукции:- яблоки- 1380 тонн, груша-22 тонны.</w:t>
      </w:r>
    </w:p>
    <w:p w:rsidR="001133C8" w:rsidRPr="001B4018" w:rsidRDefault="001133C8" w:rsidP="001B4018">
      <w:pPr>
        <w:ind w:firstLine="567"/>
        <w:jc w:val="both"/>
        <w:rPr>
          <w:color w:val="000000" w:themeColor="text1"/>
        </w:rPr>
      </w:pPr>
      <w:r w:rsidRPr="001B4018">
        <w:rPr>
          <w:color w:val="000000" w:themeColor="text1"/>
        </w:rPr>
        <w:t>Животноводство представлено частным сектором.</w:t>
      </w:r>
    </w:p>
    <w:p w:rsidR="001133C8" w:rsidRPr="001B4018" w:rsidRDefault="001133C8" w:rsidP="001B4018">
      <w:pPr>
        <w:ind w:firstLine="567"/>
        <w:jc w:val="both"/>
        <w:rPr>
          <w:color w:val="000000" w:themeColor="text1"/>
        </w:rPr>
      </w:pPr>
      <w:r w:rsidRPr="001B4018">
        <w:rPr>
          <w:color w:val="000000" w:themeColor="text1"/>
        </w:rPr>
        <w:t>Поголовье крупного рогатого скота не уменьшилось по сравнению с прошлым годом и составляет 381 головы.</w:t>
      </w:r>
    </w:p>
    <w:p w:rsidR="001133C8" w:rsidRPr="001B4018" w:rsidRDefault="001133C8" w:rsidP="001B4018">
      <w:pPr>
        <w:ind w:firstLine="567"/>
        <w:jc w:val="both"/>
        <w:rPr>
          <w:color w:val="000000" w:themeColor="text1"/>
        </w:rPr>
      </w:pPr>
      <w:r w:rsidRPr="001B4018">
        <w:rPr>
          <w:color w:val="000000" w:themeColor="text1"/>
        </w:rPr>
        <w:t>В х. Новогурийский предоставлено 9 га для строительства фермы под КРС из расчета на 100 голов. В настоящем году уже планируется начать строительство (</w:t>
      </w:r>
      <w:r w:rsidR="00E447C1" w:rsidRPr="001B4018">
        <w:rPr>
          <w:color w:val="000000" w:themeColor="text1"/>
        </w:rPr>
        <w:t xml:space="preserve">проведено </w:t>
      </w:r>
      <w:r w:rsidRPr="001B4018">
        <w:rPr>
          <w:color w:val="000000" w:themeColor="text1"/>
        </w:rPr>
        <w:t>электричеств</w:t>
      </w:r>
      <w:r w:rsidR="00E447C1" w:rsidRPr="001B4018">
        <w:rPr>
          <w:color w:val="000000" w:themeColor="text1"/>
        </w:rPr>
        <w:t>о</w:t>
      </w:r>
      <w:r w:rsidRPr="001B4018">
        <w:rPr>
          <w:color w:val="000000" w:themeColor="text1"/>
        </w:rPr>
        <w:t>).</w:t>
      </w:r>
    </w:p>
    <w:p w:rsidR="001133C8" w:rsidRPr="001B4018" w:rsidRDefault="001133C8" w:rsidP="001B4018">
      <w:pPr>
        <w:ind w:firstLine="567"/>
        <w:jc w:val="both"/>
        <w:rPr>
          <w:color w:val="000000" w:themeColor="text1"/>
        </w:rPr>
      </w:pPr>
      <w:r w:rsidRPr="001B4018">
        <w:rPr>
          <w:color w:val="000000" w:themeColor="text1"/>
        </w:rPr>
        <w:t>На территории поселения расположено 9 прудов. Четыре из них переданы в аренду для выращивания и реализации рыбы.</w:t>
      </w:r>
    </w:p>
    <w:p w:rsidR="001133C8" w:rsidRPr="001B4018" w:rsidRDefault="001133C8" w:rsidP="001B4018">
      <w:pPr>
        <w:ind w:firstLine="567"/>
        <w:jc w:val="both"/>
        <w:rPr>
          <w:color w:val="000000" w:themeColor="text1"/>
        </w:rPr>
      </w:pPr>
      <w:r w:rsidRPr="001B4018">
        <w:rPr>
          <w:color w:val="000000" w:themeColor="text1"/>
        </w:rPr>
        <w:t>На «</w:t>
      </w:r>
      <w:proofErr w:type="spellStart"/>
      <w:r w:rsidRPr="001B4018">
        <w:rPr>
          <w:color w:val="000000" w:themeColor="text1"/>
        </w:rPr>
        <w:t>Парчевом</w:t>
      </w:r>
      <w:proofErr w:type="spellEnd"/>
      <w:r w:rsidRPr="001B4018">
        <w:rPr>
          <w:color w:val="000000" w:themeColor="text1"/>
        </w:rPr>
        <w:t>» ставке ст. Бжедуховской зарыбляется и выращивается  рыба. Благоустраивается прилегающая территория. Проводится и организовывается  спортивная  ловля рыбы.</w:t>
      </w:r>
    </w:p>
    <w:p w:rsidR="001133C8" w:rsidRPr="001B4018" w:rsidRDefault="001133C8" w:rsidP="001B4018">
      <w:pPr>
        <w:jc w:val="both"/>
        <w:outlineLvl w:val="0"/>
        <w:rPr>
          <w:b/>
          <w:color w:val="000000" w:themeColor="text1"/>
          <w:sz w:val="26"/>
          <w:szCs w:val="26"/>
          <w:u w:val="single"/>
        </w:rPr>
      </w:pPr>
    </w:p>
    <w:p w:rsidR="00DE1333" w:rsidRPr="001B4018" w:rsidRDefault="00DE1333" w:rsidP="001B4018">
      <w:pPr>
        <w:jc w:val="center"/>
        <w:outlineLvl w:val="0"/>
        <w:rPr>
          <w:b/>
          <w:color w:val="000000" w:themeColor="text1"/>
          <w:sz w:val="26"/>
          <w:szCs w:val="26"/>
          <w:u w:val="single"/>
        </w:rPr>
      </w:pPr>
      <w:r w:rsidRPr="001B4018">
        <w:rPr>
          <w:b/>
          <w:color w:val="000000" w:themeColor="text1"/>
          <w:sz w:val="26"/>
          <w:szCs w:val="26"/>
          <w:u w:val="single"/>
        </w:rPr>
        <w:t>ЛИЧНЫЕ  ПОДСОБНЫЕ  ХОЗЯЙСТВА</w:t>
      </w:r>
    </w:p>
    <w:p w:rsidR="001133C8" w:rsidRPr="001B4018" w:rsidRDefault="001133C8" w:rsidP="001B4018">
      <w:pPr>
        <w:jc w:val="both"/>
        <w:outlineLvl w:val="0"/>
        <w:rPr>
          <w:b/>
          <w:color w:val="000000" w:themeColor="text1"/>
          <w:sz w:val="26"/>
          <w:szCs w:val="26"/>
        </w:rPr>
      </w:pPr>
    </w:p>
    <w:p w:rsidR="00DE1333" w:rsidRPr="001B4018" w:rsidRDefault="00DE1333" w:rsidP="001B4018">
      <w:pPr>
        <w:jc w:val="both"/>
        <w:rPr>
          <w:color w:val="000000" w:themeColor="text1"/>
        </w:rPr>
      </w:pPr>
      <w:r w:rsidRPr="001B4018">
        <w:rPr>
          <w:color w:val="000000" w:themeColor="text1"/>
        </w:rPr>
        <w:t xml:space="preserve">Общее количество домовладений в </w:t>
      </w:r>
      <w:proofErr w:type="spellStart"/>
      <w:r w:rsidRPr="001B4018">
        <w:rPr>
          <w:color w:val="000000" w:themeColor="text1"/>
        </w:rPr>
        <w:t>Бжедуховском</w:t>
      </w:r>
      <w:proofErr w:type="spellEnd"/>
      <w:r w:rsidRPr="001B4018">
        <w:rPr>
          <w:color w:val="000000" w:themeColor="text1"/>
        </w:rPr>
        <w:t xml:space="preserve"> сельском поселении -  112</w:t>
      </w:r>
      <w:r w:rsidR="004D4B7B" w:rsidRPr="001B4018">
        <w:rPr>
          <w:color w:val="000000" w:themeColor="text1"/>
        </w:rPr>
        <w:t>9</w:t>
      </w:r>
      <w:r w:rsidRPr="001B4018">
        <w:rPr>
          <w:color w:val="000000" w:themeColor="text1"/>
        </w:rPr>
        <w:t>. Количество подворий занимающихся ЛПХ – 982 ед.; из них товарным производством – 450 ед.</w:t>
      </w:r>
    </w:p>
    <w:p w:rsidR="00516610" w:rsidRPr="001B4018" w:rsidRDefault="00DE1333" w:rsidP="001B4018">
      <w:pPr>
        <w:ind w:firstLine="567"/>
        <w:jc w:val="both"/>
        <w:rPr>
          <w:color w:val="000000" w:themeColor="text1"/>
        </w:rPr>
      </w:pPr>
      <w:r w:rsidRPr="001B4018">
        <w:rPr>
          <w:color w:val="000000" w:themeColor="text1"/>
        </w:rPr>
        <w:t>Граждане  поселения в своих личных</w:t>
      </w:r>
      <w:r w:rsidR="00AC0C77" w:rsidRPr="001B4018">
        <w:rPr>
          <w:color w:val="000000" w:themeColor="text1"/>
        </w:rPr>
        <w:t xml:space="preserve"> </w:t>
      </w:r>
      <w:r w:rsidRPr="001B4018">
        <w:rPr>
          <w:color w:val="000000" w:themeColor="text1"/>
        </w:rPr>
        <w:t>подсобных хозяйствах занимаются  выращиванием овощей, как в открытом, так и в закрытом грунте.</w:t>
      </w:r>
    </w:p>
    <w:p w:rsidR="00516610" w:rsidRPr="001B4018" w:rsidRDefault="00DE1333" w:rsidP="001B4018">
      <w:pPr>
        <w:ind w:firstLine="567"/>
        <w:jc w:val="both"/>
        <w:rPr>
          <w:color w:val="000000" w:themeColor="text1"/>
        </w:rPr>
      </w:pPr>
      <w:r w:rsidRPr="001B4018">
        <w:rPr>
          <w:color w:val="000000" w:themeColor="text1"/>
        </w:rPr>
        <w:t>Выращивают картофель, плоды, ягоды и другие виды  растениеводческой продукции. Площадь под огородами и ягодниками составляет</w:t>
      </w:r>
      <w:r w:rsidRPr="001B4018">
        <w:rPr>
          <w:b/>
          <w:color w:val="000000" w:themeColor="text1"/>
        </w:rPr>
        <w:t xml:space="preserve"> – </w:t>
      </w:r>
      <w:r w:rsidR="00516610" w:rsidRPr="001B4018">
        <w:rPr>
          <w:color w:val="000000" w:themeColor="text1"/>
        </w:rPr>
        <w:t>296 га.</w:t>
      </w:r>
    </w:p>
    <w:p w:rsidR="00516610" w:rsidRPr="001B4018" w:rsidRDefault="00DE1333" w:rsidP="001B4018">
      <w:pPr>
        <w:ind w:firstLine="567"/>
        <w:jc w:val="both"/>
        <w:rPr>
          <w:color w:val="000000" w:themeColor="text1"/>
        </w:rPr>
      </w:pPr>
      <w:r w:rsidRPr="001B4018">
        <w:rPr>
          <w:color w:val="000000" w:themeColor="text1"/>
        </w:rPr>
        <w:t>Фактические объемы производства сельскохозяйственной продукции на терри</w:t>
      </w:r>
      <w:r w:rsidR="005E6632" w:rsidRPr="001B4018">
        <w:rPr>
          <w:color w:val="000000" w:themeColor="text1"/>
        </w:rPr>
        <w:t>тории поселения за 2021</w:t>
      </w:r>
      <w:r w:rsidR="00BB7241" w:rsidRPr="001B4018">
        <w:rPr>
          <w:color w:val="000000" w:themeColor="text1"/>
        </w:rPr>
        <w:t xml:space="preserve"> год составили: мяса – 290 тонн,  молока – 1485</w:t>
      </w:r>
      <w:r w:rsidRPr="001B4018">
        <w:rPr>
          <w:color w:val="000000" w:themeColor="text1"/>
        </w:rPr>
        <w:t xml:space="preserve"> тонн, кар</w:t>
      </w:r>
      <w:r w:rsidR="00BB7241" w:rsidRPr="001B4018">
        <w:rPr>
          <w:color w:val="000000" w:themeColor="text1"/>
        </w:rPr>
        <w:t>тофеля – 265 тонн, овощей – 330</w:t>
      </w:r>
      <w:r w:rsidRPr="001B4018">
        <w:rPr>
          <w:color w:val="000000" w:themeColor="text1"/>
        </w:rPr>
        <w:t xml:space="preserve"> тонны. Поголовье</w:t>
      </w:r>
      <w:r w:rsidR="004D4B7B" w:rsidRPr="001B4018">
        <w:rPr>
          <w:color w:val="000000" w:themeColor="text1"/>
        </w:rPr>
        <w:t xml:space="preserve"> животных в ЛПХ на  1 января 2020</w:t>
      </w:r>
      <w:r w:rsidRPr="001B4018">
        <w:rPr>
          <w:color w:val="000000" w:themeColor="text1"/>
        </w:rPr>
        <w:t xml:space="preserve"> года составило: Крупный рогатый скот</w:t>
      </w:r>
      <w:r w:rsidR="00354F56" w:rsidRPr="001B4018">
        <w:rPr>
          <w:color w:val="000000" w:themeColor="text1"/>
        </w:rPr>
        <w:t xml:space="preserve"> – 411</w:t>
      </w:r>
      <w:r w:rsidRPr="001B4018">
        <w:rPr>
          <w:color w:val="000000" w:themeColor="text1"/>
        </w:rPr>
        <w:t xml:space="preserve"> голова, в том числе ко</w:t>
      </w:r>
      <w:r w:rsidR="00354F56" w:rsidRPr="001B4018">
        <w:rPr>
          <w:color w:val="000000" w:themeColor="text1"/>
        </w:rPr>
        <w:t>ров – 260;Мелкого рогатого скота – 575 голов; Птицы –  60</w:t>
      </w:r>
      <w:r w:rsidR="00516610" w:rsidRPr="001B4018">
        <w:rPr>
          <w:color w:val="000000" w:themeColor="text1"/>
        </w:rPr>
        <w:t>00 голов.</w:t>
      </w:r>
    </w:p>
    <w:p w:rsidR="00516610" w:rsidRPr="001B4018" w:rsidRDefault="00DE1333" w:rsidP="001B4018">
      <w:pPr>
        <w:ind w:firstLine="567"/>
        <w:jc w:val="both"/>
        <w:rPr>
          <w:color w:val="000000" w:themeColor="text1"/>
        </w:rPr>
      </w:pPr>
      <w:r w:rsidRPr="001B4018">
        <w:rPr>
          <w:color w:val="000000" w:themeColor="text1"/>
        </w:rPr>
        <w:t>Специалистами  администрации  поселения постоянно  ведется учет  вновь приобретаемого скота в личных подсобных хозяйствах граждан, проводится  уточнение поголовья скота.</w:t>
      </w:r>
    </w:p>
    <w:p w:rsidR="00516610" w:rsidRPr="001B4018" w:rsidRDefault="005E6632" w:rsidP="001B4018">
      <w:pPr>
        <w:ind w:firstLine="567"/>
        <w:jc w:val="both"/>
        <w:rPr>
          <w:color w:val="000000" w:themeColor="text1"/>
        </w:rPr>
      </w:pPr>
      <w:r w:rsidRPr="001B4018">
        <w:rPr>
          <w:color w:val="000000" w:themeColor="text1"/>
        </w:rPr>
        <w:t>За 2022</w:t>
      </w:r>
      <w:r w:rsidR="00DE1333" w:rsidRPr="001B4018">
        <w:rPr>
          <w:color w:val="000000" w:themeColor="text1"/>
        </w:rPr>
        <w:t xml:space="preserve"> год показатели развития сельского хозяйства соответствуют параметрам индикативного плана, резких изменений в сторону уменьшения или увеличения показателей нет. Также выдерживаются темпы развития по срав</w:t>
      </w:r>
      <w:r w:rsidR="00516610" w:rsidRPr="001B4018">
        <w:rPr>
          <w:color w:val="000000" w:themeColor="text1"/>
        </w:rPr>
        <w:t>нению с прошлым годом.</w:t>
      </w:r>
    </w:p>
    <w:p w:rsidR="001B4018" w:rsidRDefault="00DE1333" w:rsidP="001B4018">
      <w:pPr>
        <w:ind w:firstLine="567"/>
        <w:jc w:val="both"/>
        <w:rPr>
          <w:color w:val="000000" w:themeColor="text1"/>
        </w:rPr>
      </w:pPr>
      <w:r w:rsidRPr="001B4018">
        <w:rPr>
          <w:color w:val="000000" w:themeColor="text1"/>
        </w:rPr>
        <w:t xml:space="preserve">Личные подсобные хозяйства остаются существенным подспорьем для жителей Бжедуховского сельского поселения. В ЛПХ занято 65 % трудоспособного населения, или 1240 человек. Ежегодно объем производимой продукции сельского хозяйства в личных </w:t>
      </w:r>
      <w:proofErr w:type="spellStart"/>
      <w:r w:rsidRPr="001B4018">
        <w:rPr>
          <w:color w:val="000000" w:themeColor="text1"/>
        </w:rPr>
        <w:t>подсобных</w:t>
      </w:r>
      <w:r w:rsidR="00920762" w:rsidRPr="001B4018">
        <w:rPr>
          <w:color w:val="000000" w:themeColor="text1"/>
        </w:rPr>
        <w:t>хозяйствах</w:t>
      </w:r>
      <w:proofErr w:type="spellEnd"/>
      <w:r w:rsidR="00920762" w:rsidRPr="001B4018">
        <w:rPr>
          <w:color w:val="000000" w:themeColor="text1"/>
        </w:rPr>
        <w:t xml:space="preserve"> увеличивается, в 202</w:t>
      </w:r>
      <w:r w:rsidR="005E6632" w:rsidRPr="001B4018">
        <w:rPr>
          <w:color w:val="000000" w:themeColor="text1"/>
        </w:rPr>
        <w:t>2</w:t>
      </w:r>
      <w:r w:rsidRPr="001B4018">
        <w:rPr>
          <w:color w:val="000000" w:themeColor="text1"/>
        </w:rPr>
        <w:t xml:space="preserve"> г. получено продукции от ЛПХ на сумму 107 млн. рублей. Более половины подворий, занимающихся ЛПХ, производят продукцию </w:t>
      </w:r>
      <w:proofErr w:type="gramStart"/>
      <w:r w:rsidRPr="001B4018">
        <w:rPr>
          <w:color w:val="000000" w:themeColor="text1"/>
        </w:rPr>
        <w:t>для</w:t>
      </w:r>
      <w:proofErr w:type="gramEnd"/>
      <w:r w:rsidRPr="001B4018">
        <w:rPr>
          <w:color w:val="000000" w:themeColor="text1"/>
        </w:rPr>
        <w:t xml:space="preserve"> </w:t>
      </w:r>
    </w:p>
    <w:p w:rsidR="001B4018" w:rsidRDefault="001B4018" w:rsidP="001B4018">
      <w:pPr>
        <w:ind w:firstLine="567"/>
        <w:jc w:val="both"/>
        <w:rPr>
          <w:color w:val="000000" w:themeColor="text1"/>
        </w:rPr>
      </w:pPr>
    </w:p>
    <w:p w:rsidR="001B4018" w:rsidRDefault="001B4018" w:rsidP="001B4018">
      <w:pPr>
        <w:ind w:firstLine="567"/>
        <w:jc w:val="both"/>
        <w:rPr>
          <w:color w:val="000000" w:themeColor="text1"/>
        </w:rPr>
      </w:pPr>
    </w:p>
    <w:p w:rsidR="00516610" w:rsidRPr="001B4018" w:rsidRDefault="00DE1333" w:rsidP="001B4018">
      <w:pPr>
        <w:ind w:firstLine="567"/>
        <w:jc w:val="both"/>
        <w:rPr>
          <w:color w:val="000000" w:themeColor="text1"/>
        </w:rPr>
      </w:pPr>
      <w:r w:rsidRPr="001B4018">
        <w:rPr>
          <w:color w:val="000000" w:themeColor="text1"/>
        </w:rPr>
        <w:t>реализации, что дает возможность населению ежегодно увеличиват</w:t>
      </w:r>
      <w:r w:rsidR="00124DC8" w:rsidRPr="001B4018">
        <w:rPr>
          <w:color w:val="000000" w:themeColor="text1"/>
        </w:rPr>
        <w:t>ь среднемесячные доходы от ЛПХ.</w:t>
      </w:r>
    </w:p>
    <w:p w:rsidR="00516610" w:rsidRPr="001B4018" w:rsidRDefault="00DE1333" w:rsidP="001B4018">
      <w:pPr>
        <w:ind w:firstLine="567"/>
        <w:jc w:val="both"/>
        <w:rPr>
          <w:color w:val="000000" w:themeColor="text1"/>
        </w:rPr>
      </w:pPr>
      <w:r w:rsidRPr="001B4018">
        <w:rPr>
          <w:color w:val="000000" w:themeColor="text1"/>
        </w:rPr>
        <w:t xml:space="preserve">Жители  поселения в </w:t>
      </w:r>
      <w:r w:rsidR="00354F56" w:rsidRPr="001B4018">
        <w:rPr>
          <w:color w:val="000000" w:themeColor="text1"/>
        </w:rPr>
        <w:t>своих личных подсобных хозяйствах</w:t>
      </w:r>
      <w:r w:rsidRPr="001B4018">
        <w:rPr>
          <w:color w:val="000000" w:themeColor="text1"/>
        </w:rPr>
        <w:t xml:space="preserve"> занимаются  выращиванием овощей, как в открытом, так и в закрытом грунте;</w:t>
      </w:r>
    </w:p>
    <w:p w:rsidR="00516610" w:rsidRPr="001B4018" w:rsidRDefault="00DE1333" w:rsidP="001B4018">
      <w:pPr>
        <w:ind w:firstLine="567"/>
        <w:jc w:val="both"/>
        <w:rPr>
          <w:color w:val="000000" w:themeColor="text1"/>
        </w:rPr>
      </w:pPr>
      <w:r w:rsidRPr="001B4018">
        <w:rPr>
          <w:color w:val="000000" w:themeColor="text1"/>
        </w:rPr>
        <w:t>В последние годы проявляется интерес к строительству теплиц, выращиванию овощей закрытого грунта (огурцов). На данный момент количе</w:t>
      </w:r>
      <w:r w:rsidR="00354F56" w:rsidRPr="001B4018">
        <w:rPr>
          <w:color w:val="000000" w:themeColor="text1"/>
        </w:rPr>
        <w:t>ство теплиц составл</w:t>
      </w:r>
      <w:r w:rsidR="005E6632" w:rsidRPr="001B4018">
        <w:rPr>
          <w:color w:val="000000" w:themeColor="text1"/>
        </w:rPr>
        <w:t>яет 7</w:t>
      </w:r>
      <w:r w:rsidR="00C57C2F" w:rsidRPr="001B4018">
        <w:rPr>
          <w:color w:val="000000" w:themeColor="text1"/>
        </w:rPr>
        <w:t>0</w:t>
      </w:r>
      <w:r w:rsidRPr="001B4018">
        <w:rPr>
          <w:color w:val="000000" w:themeColor="text1"/>
        </w:rPr>
        <w:t xml:space="preserve"> единиц, площа</w:t>
      </w:r>
      <w:r w:rsidR="00C57C2F" w:rsidRPr="001B4018">
        <w:rPr>
          <w:color w:val="000000" w:themeColor="text1"/>
        </w:rPr>
        <w:t>дью 11</w:t>
      </w:r>
      <w:r w:rsidR="00124DC8" w:rsidRPr="001B4018">
        <w:rPr>
          <w:color w:val="000000" w:themeColor="text1"/>
        </w:rPr>
        <w:t>000</w:t>
      </w:r>
      <w:r w:rsidRPr="001B4018">
        <w:rPr>
          <w:color w:val="000000" w:themeColor="text1"/>
        </w:rPr>
        <w:t xml:space="preserve"> кв. м.</w:t>
      </w:r>
    </w:p>
    <w:p w:rsidR="00D17D09" w:rsidRPr="001B4018" w:rsidRDefault="00DE1333" w:rsidP="001B4018">
      <w:pPr>
        <w:ind w:firstLine="567"/>
        <w:jc w:val="both"/>
        <w:rPr>
          <w:color w:val="000000" w:themeColor="text1"/>
        </w:rPr>
      </w:pPr>
      <w:r w:rsidRPr="001B4018">
        <w:rPr>
          <w:color w:val="000000" w:themeColor="text1"/>
        </w:rPr>
        <w:t>Администрацией Бжедуховского сельского поселения ведется постоянная работа по увеличению рабочих мест в поселении, по привлечению инвесторов, оказывается содействие желающим развивать  личное подсобное хозяйство в плане выделения земельных участков, сенокосов и т.д.</w:t>
      </w:r>
    </w:p>
    <w:p w:rsidR="00D17D09" w:rsidRPr="001B4018" w:rsidRDefault="00D17D09" w:rsidP="001B4018">
      <w:pPr>
        <w:jc w:val="both"/>
        <w:rPr>
          <w:color w:val="000000" w:themeColor="text1"/>
        </w:rPr>
      </w:pPr>
    </w:p>
    <w:p w:rsidR="00516610" w:rsidRPr="001B4018" w:rsidRDefault="00516610" w:rsidP="001B4018">
      <w:pPr>
        <w:jc w:val="both"/>
        <w:rPr>
          <w:color w:val="000000" w:themeColor="text1"/>
          <w:sz w:val="24"/>
          <w:szCs w:val="24"/>
        </w:rPr>
      </w:pPr>
    </w:p>
    <w:p w:rsidR="00516610" w:rsidRPr="001B4018" w:rsidRDefault="001F2EE6" w:rsidP="001B4018">
      <w:pPr>
        <w:jc w:val="center"/>
        <w:outlineLvl w:val="0"/>
        <w:rPr>
          <w:b/>
          <w:color w:val="000000" w:themeColor="text1"/>
          <w:sz w:val="26"/>
          <w:szCs w:val="26"/>
        </w:rPr>
      </w:pPr>
      <w:r w:rsidRPr="001B4018">
        <w:rPr>
          <w:b/>
          <w:color w:val="000000" w:themeColor="text1"/>
          <w:sz w:val="26"/>
          <w:szCs w:val="26"/>
        </w:rPr>
        <w:t>МЕРОПРИЯТИЯ, ПРОВЕДЁННЫЕ АДМИНИСТРАЦИЕЙБЖЕДУХОВСКОГО СЕЛЬСКОГО ПОСЕЛЕНИЯ,</w:t>
      </w:r>
      <w:r w:rsidR="006B5BC7" w:rsidRPr="001B4018">
        <w:rPr>
          <w:b/>
          <w:color w:val="000000" w:themeColor="text1"/>
          <w:sz w:val="26"/>
          <w:szCs w:val="26"/>
        </w:rPr>
        <w:t xml:space="preserve"> </w:t>
      </w:r>
      <w:r w:rsidRPr="001B4018">
        <w:rPr>
          <w:b/>
          <w:color w:val="000000" w:themeColor="text1"/>
          <w:sz w:val="26"/>
          <w:szCs w:val="26"/>
        </w:rPr>
        <w:t>НАПРАВЛЕННЫЕ</w:t>
      </w:r>
    </w:p>
    <w:p w:rsidR="001F2EE6" w:rsidRPr="001B4018" w:rsidRDefault="001F2EE6" w:rsidP="001B4018">
      <w:pPr>
        <w:jc w:val="center"/>
        <w:outlineLvl w:val="0"/>
        <w:rPr>
          <w:b/>
          <w:color w:val="000000" w:themeColor="text1"/>
          <w:sz w:val="26"/>
          <w:szCs w:val="26"/>
        </w:rPr>
      </w:pPr>
      <w:r w:rsidRPr="001B4018">
        <w:rPr>
          <w:b/>
          <w:color w:val="000000" w:themeColor="text1"/>
          <w:sz w:val="26"/>
          <w:szCs w:val="26"/>
        </w:rPr>
        <w:t>НА ПОВЫШЕНИЕ УРОВНЯ</w:t>
      </w:r>
      <w:r w:rsidR="006B5BC7" w:rsidRPr="001B4018">
        <w:rPr>
          <w:b/>
          <w:color w:val="000000" w:themeColor="text1"/>
          <w:sz w:val="26"/>
          <w:szCs w:val="26"/>
        </w:rPr>
        <w:t xml:space="preserve"> </w:t>
      </w:r>
      <w:r w:rsidRPr="001B4018">
        <w:rPr>
          <w:b/>
          <w:color w:val="000000" w:themeColor="text1"/>
          <w:sz w:val="26"/>
          <w:szCs w:val="26"/>
        </w:rPr>
        <w:t>БЛАГОСОСТОЯНИЯ НАСЕЛЕНИЯ</w:t>
      </w:r>
    </w:p>
    <w:p w:rsidR="004C733B" w:rsidRPr="001B4018" w:rsidRDefault="004C733B" w:rsidP="001B4018">
      <w:pPr>
        <w:jc w:val="center"/>
        <w:rPr>
          <w:color w:val="000000" w:themeColor="text1"/>
        </w:rPr>
      </w:pPr>
    </w:p>
    <w:p w:rsidR="0008743C" w:rsidRPr="001B4018" w:rsidRDefault="00E62235" w:rsidP="001B4018">
      <w:pPr>
        <w:jc w:val="center"/>
        <w:outlineLvl w:val="0"/>
        <w:rPr>
          <w:b/>
          <w:color w:val="000000" w:themeColor="text1"/>
          <w:sz w:val="26"/>
          <w:szCs w:val="26"/>
          <w:u w:val="single"/>
        </w:rPr>
      </w:pPr>
      <w:r w:rsidRPr="001B4018">
        <w:rPr>
          <w:b/>
          <w:color w:val="000000" w:themeColor="text1"/>
          <w:sz w:val="26"/>
          <w:szCs w:val="26"/>
          <w:u w:val="single"/>
        </w:rPr>
        <w:t>ВОДОСНАБЖЕНИЕ</w:t>
      </w:r>
    </w:p>
    <w:p w:rsidR="00516610" w:rsidRPr="001B4018" w:rsidRDefault="006D6983" w:rsidP="001B4018">
      <w:pPr>
        <w:suppressAutoHyphens/>
        <w:ind w:firstLine="567"/>
        <w:jc w:val="both"/>
        <w:rPr>
          <w:color w:val="000000" w:themeColor="text1"/>
          <w:szCs w:val="20"/>
        </w:rPr>
      </w:pPr>
      <w:proofErr w:type="gramStart"/>
      <w:r w:rsidRPr="001B4018">
        <w:rPr>
          <w:color w:val="000000" w:themeColor="text1"/>
          <w:szCs w:val="20"/>
        </w:rPr>
        <w:t>На территории Бжедуховского сельского поселения 2</w:t>
      </w:r>
      <w:r w:rsidR="008C7A7D" w:rsidRPr="001B4018">
        <w:rPr>
          <w:color w:val="000000" w:themeColor="text1"/>
          <w:szCs w:val="20"/>
        </w:rPr>
        <w:t>5,82</w:t>
      </w:r>
      <w:r w:rsidRPr="001B4018">
        <w:rPr>
          <w:color w:val="000000" w:themeColor="text1"/>
          <w:szCs w:val="20"/>
        </w:rPr>
        <w:t xml:space="preserve"> км водопроводных сетей, из-них  в ст. Бжедуховской-18,5 км, 3 скважины и 2 водонапорные башни, в ст. Октябрьской- 5 км водопроводн</w:t>
      </w:r>
      <w:r w:rsidR="00EF72D3" w:rsidRPr="001B4018">
        <w:rPr>
          <w:color w:val="000000" w:themeColor="text1"/>
          <w:szCs w:val="20"/>
        </w:rPr>
        <w:t>ых сетей,</w:t>
      </w:r>
      <w:r w:rsidRPr="001B4018">
        <w:rPr>
          <w:color w:val="000000" w:themeColor="text1"/>
          <w:szCs w:val="20"/>
        </w:rPr>
        <w:t xml:space="preserve"> 1 скважина и 1 водонапорная башня, в п. </w:t>
      </w:r>
      <w:proofErr w:type="spellStart"/>
      <w:r w:rsidRPr="001B4018">
        <w:rPr>
          <w:color w:val="000000" w:themeColor="text1"/>
          <w:szCs w:val="20"/>
        </w:rPr>
        <w:t>Нижневеденеевский</w:t>
      </w:r>
      <w:proofErr w:type="spellEnd"/>
      <w:r w:rsidRPr="001B4018">
        <w:rPr>
          <w:color w:val="000000" w:themeColor="text1"/>
          <w:szCs w:val="20"/>
        </w:rPr>
        <w:t>- 2,32 км, 1 скважина и 1 водонапорная башня, износ которых, по состоянию на сегодняшний день составляет более 70%.</w:t>
      </w:r>
      <w:r w:rsidR="0029560C" w:rsidRPr="001B4018">
        <w:rPr>
          <w:color w:val="000000" w:themeColor="text1"/>
          <w:szCs w:val="20"/>
        </w:rPr>
        <w:t xml:space="preserve"> Все водопроводные сети  обслуживает ООО</w:t>
      </w:r>
      <w:proofErr w:type="gramEnd"/>
      <w:r w:rsidR="0029560C" w:rsidRPr="001B4018">
        <w:rPr>
          <w:color w:val="000000" w:themeColor="text1"/>
          <w:szCs w:val="20"/>
        </w:rPr>
        <w:t xml:space="preserve"> «Водоснабжение и Канализация», где трудится 19 работников.</w:t>
      </w:r>
    </w:p>
    <w:p w:rsidR="00E00AB7" w:rsidRPr="001B4018" w:rsidRDefault="00E00AB7" w:rsidP="001B4018">
      <w:pPr>
        <w:suppressAutoHyphens/>
        <w:ind w:firstLine="567"/>
        <w:jc w:val="both"/>
        <w:rPr>
          <w:b/>
          <w:color w:val="000000" w:themeColor="text1"/>
        </w:rPr>
      </w:pPr>
    </w:p>
    <w:p w:rsidR="00E00AB7" w:rsidRPr="001B4018" w:rsidRDefault="00E00AB7" w:rsidP="001B4018">
      <w:pPr>
        <w:suppressAutoHyphens/>
        <w:ind w:firstLine="567"/>
        <w:jc w:val="both"/>
        <w:rPr>
          <w:b/>
          <w:color w:val="000000" w:themeColor="text1"/>
        </w:rPr>
      </w:pPr>
      <w:r w:rsidRPr="001B4018">
        <w:rPr>
          <w:b/>
          <w:color w:val="000000" w:themeColor="text1"/>
        </w:rPr>
        <w:t>Силам</w:t>
      </w:r>
      <w:proofErr w:type="gramStart"/>
      <w:r w:rsidRPr="001B4018">
        <w:rPr>
          <w:b/>
          <w:color w:val="000000" w:themeColor="text1"/>
        </w:rPr>
        <w:t>и ООО</w:t>
      </w:r>
      <w:proofErr w:type="gramEnd"/>
      <w:r w:rsidRPr="001B4018">
        <w:rPr>
          <w:b/>
          <w:color w:val="000000" w:themeColor="text1"/>
        </w:rPr>
        <w:t xml:space="preserve"> «</w:t>
      </w:r>
      <w:proofErr w:type="spellStart"/>
      <w:r w:rsidRPr="001B4018">
        <w:rPr>
          <w:b/>
          <w:color w:val="000000" w:themeColor="text1"/>
        </w:rPr>
        <w:t>ВиК</w:t>
      </w:r>
      <w:proofErr w:type="spellEnd"/>
      <w:r w:rsidRPr="001B4018">
        <w:rPr>
          <w:b/>
          <w:color w:val="000000" w:themeColor="text1"/>
        </w:rPr>
        <w:t>»</w:t>
      </w:r>
    </w:p>
    <w:p w:rsidR="00E00AB7" w:rsidRPr="001B4018" w:rsidRDefault="00E00AB7" w:rsidP="001B4018">
      <w:pPr>
        <w:suppressAutoHyphens/>
        <w:ind w:firstLine="567"/>
        <w:jc w:val="both"/>
        <w:rPr>
          <w:color w:val="000000" w:themeColor="text1"/>
          <w:szCs w:val="20"/>
        </w:rPr>
      </w:pPr>
    </w:p>
    <w:p w:rsidR="00E00AB7" w:rsidRPr="001B4018" w:rsidRDefault="00E00AB7" w:rsidP="001B4018">
      <w:pPr>
        <w:jc w:val="both"/>
        <w:rPr>
          <w:color w:val="000000" w:themeColor="text1"/>
        </w:rPr>
      </w:pPr>
      <w:r w:rsidRPr="001B4018">
        <w:rPr>
          <w:color w:val="000000" w:themeColor="text1"/>
        </w:rPr>
        <w:t>За прошедший период выполнены основные  мероприятия:                                                                       - обнаружено и локализова</w:t>
      </w:r>
      <w:r w:rsidR="00CC2EAE" w:rsidRPr="001B4018">
        <w:rPr>
          <w:color w:val="000000" w:themeColor="text1"/>
        </w:rPr>
        <w:t>но 41 повреждение на водопрово</w:t>
      </w:r>
      <w:r w:rsidRPr="001B4018">
        <w:rPr>
          <w:color w:val="000000" w:themeColor="text1"/>
        </w:rPr>
        <w:t>дных сетях,</w:t>
      </w:r>
    </w:p>
    <w:p w:rsidR="00E00AB7" w:rsidRPr="001B4018" w:rsidRDefault="00E00AB7" w:rsidP="001B4018">
      <w:pPr>
        <w:shd w:val="clear" w:color="auto" w:fill="FFFFFF"/>
        <w:jc w:val="both"/>
        <w:rPr>
          <w:color w:val="000000" w:themeColor="text1"/>
        </w:rPr>
      </w:pPr>
      <w:r w:rsidRPr="001B4018">
        <w:rPr>
          <w:color w:val="000000" w:themeColor="text1"/>
        </w:rPr>
        <w:t>-проведена замена насосного оборудования марки ЭЦВ на  3-х артезианских скважинах,</w:t>
      </w:r>
    </w:p>
    <w:p w:rsidR="00E00AB7" w:rsidRPr="001B4018" w:rsidRDefault="00CC2EAE" w:rsidP="001B4018">
      <w:pPr>
        <w:shd w:val="clear" w:color="auto" w:fill="FFFFFF"/>
        <w:jc w:val="both"/>
        <w:rPr>
          <w:color w:val="000000" w:themeColor="text1"/>
        </w:rPr>
      </w:pPr>
      <w:r w:rsidRPr="001B4018">
        <w:rPr>
          <w:color w:val="000000" w:themeColor="text1"/>
        </w:rPr>
        <w:t>-проведена</w:t>
      </w:r>
      <w:r w:rsidRPr="001B4018">
        <w:rPr>
          <w:color w:val="000000" w:themeColor="text1"/>
        </w:rPr>
        <w:tab/>
        <w:t>замена датчик уровня</w:t>
      </w:r>
      <w:r w:rsidR="00E00AB7" w:rsidRPr="001B4018">
        <w:rPr>
          <w:color w:val="000000" w:themeColor="text1"/>
        </w:rPr>
        <w:tab/>
        <w:t>на</w:t>
      </w:r>
      <w:r w:rsidR="00300FF2" w:rsidRPr="001B4018">
        <w:rPr>
          <w:color w:val="000000" w:themeColor="text1"/>
        </w:rPr>
        <w:t xml:space="preserve"> </w:t>
      </w:r>
      <w:r w:rsidR="00E00AB7" w:rsidRPr="001B4018">
        <w:rPr>
          <w:color w:val="000000" w:themeColor="text1"/>
        </w:rPr>
        <w:t>водонапорных</w:t>
      </w:r>
      <w:r w:rsidR="00300FF2" w:rsidRPr="001B4018">
        <w:rPr>
          <w:color w:val="000000" w:themeColor="text1"/>
        </w:rPr>
        <w:t xml:space="preserve"> </w:t>
      </w:r>
      <w:r w:rsidR="00E00AB7" w:rsidRPr="001B4018">
        <w:rPr>
          <w:color w:val="000000" w:themeColor="text1"/>
        </w:rPr>
        <w:t>башнях ст.</w:t>
      </w:r>
      <w:r w:rsidR="00300FF2" w:rsidRPr="001B4018">
        <w:rPr>
          <w:color w:val="000000" w:themeColor="text1"/>
        </w:rPr>
        <w:t xml:space="preserve"> </w:t>
      </w:r>
      <w:proofErr w:type="spellStart"/>
      <w:r w:rsidR="00E00AB7" w:rsidRPr="001B4018">
        <w:rPr>
          <w:color w:val="000000" w:themeColor="text1"/>
        </w:rPr>
        <w:t>Бжедуховская</w:t>
      </w:r>
      <w:proofErr w:type="spellEnd"/>
      <w:r w:rsidR="00E00AB7" w:rsidRPr="001B4018">
        <w:rPr>
          <w:color w:val="000000" w:themeColor="text1"/>
        </w:rPr>
        <w:t>, ул</w:t>
      </w:r>
      <w:proofErr w:type="gramStart"/>
      <w:r w:rsidR="00E00AB7" w:rsidRPr="001B4018">
        <w:rPr>
          <w:color w:val="000000" w:themeColor="text1"/>
        </w:rPr>
        <w:t>.К</w:t>
      </w:r>
      <w:proofErr w:type="gramEnd"/>
      <w:r w:rsidR="00E00AB7" w:rsidRPr="001B4018">
        <w:rPr>
          <w:color w:val="000000" w:themeColor="text1"/>
        </w:rPr>
        <w:t>авказская, ст.Октябрьская, ул.Октябрьская.</w:t>
      </w:r>
    </w:p>
    <w:p w:rsidR="00E00AB7" w:rsidRPr="001B4018" w:rsidRDefault="00E00AB7" w:rsidP="001B4018">
      <w:pPr>
        <w:shd w:val="clear" w:color="auto" w:fill="FFFFFF"/>
        <w:jc w:val="both"/>
        <w:rPr>
          <w:color w:val="000000" w:themeColor="text1"/>
        </w:rPr>
      </w:pPr>
      <w:r w:rsidRPr="001B4018">
        <w:rPr>
          <w:color w:val="000000" w:themeColor="text1"/>
        </w:rPr>
        <w:t xml:space="preserve">-проведена замена и </w:t>
      </w:r>
      <w:proofErr w:type="spellStart"/>
      <w:r w:rsidRPr="001B4018">
        <w:rPr>
          <w:color w:val="000000" w:themeColor="text1"/>
        </w:rPr>
        <w:t>отревизирована</w:t>
      </w:r>
      <w:proofErr w:type="spellEnd"/>
      <w:r w:rsidRPr="001B4018">
        <w:rPr>
          <w:color w:val="000000" w:themeColor="text1"/>
        </w:rPr>
        <w:t xml:space="preserve"> запорно-регулирующей арматуры в количестве 3 шт</w:t>
      </w:r>
      <w:r w:rsidR="00CC2EAE" w:rsidRPr="001B4018">
        <w:rPr>
          <w:color w:val="000000" w:themeColor="text1"/>
        </w:rPr>
        <w:t>.</w:t>
      </w:r>
      <w:r w:rsidRPr="001B4018">
        <w:rPr>
          <w:color w:val="000000" w:themeColor="text1"/>
        </w:rPr>
        <w:t>,</w:t>
      </w:r>
    </w:p>
    <w:p w:rsidR="00E00AB7" w:rsidRPr="001B4018" w:rsidRDefault="00E00AB7" w:rsidP="001B4018">
      <w:pPr>
        <w:shd w:val="clear" w:color="auto" w:fill="FFFFFF"/>
        <w:jc w:val="both"/>
        <w:rPr>
          <w:color w:val="000000" w:themeColor="text1"/>
        </w:rPr>
      </w:pPr>
      <w:r w:rsidRPr="001B4018">
        <w:rPr>
          <w:color w:val="000000" w:themeColor="text1"/>
        </w:rPr>
        <w:t>-заменен</w:t>
      </w:r>
      <w:r w:rsidRPr="001B4018">
        <w:rPr>
          <w:color w:val="000000" w:themeColor="text1"/>
        </w:rPr>
        <w:tab/>
        <w:t>ветхий</w:t>
      </w:r>
      <w:r w:rsidRPr="001B4018">
        <w:rPr>
          <w:color w:val="000000" w:themeColor="text1"/>
        </w:rPr>
        <w:tab/>
        <w:t>участок</w:t>
      </w:r>
      <w:r w:rsidRPr="001B4018">
        <w:rPr>
          <w:color w:val="000000" w:themeColor="text1"/>
        </w:rPr>
        <w:tab/>
        <w:t>водопровода</w:t>
      </w:r>
      <w:r w:rsidRPr="001B4018">
        <w:rPr>
          <w:color w:val="000000" w:themeColor="text1"/>
        </w:rPr>
        <w:tab/>
        <w:t>протяженностью —40 м по ул. Первомайская-ул</w:t>
      </w:r>
      <w:proofErr w:type="gramStart"/>
      <w:r w:rsidRPr="001B4018">
        <w:rPr>
          <w:color w:val="000000" w:themeColor="text1"/>
        </w:rPr>
        <w:t>.С</w:t>
      </w:r>
      <w:proofErr w:type="gramEnd"/>
      <w:r w:rsidRPr="001B4018">
        <w:rPr>
          <w:color w:val="000000" w:themeColor="text1"/>
        </w:rPr>
        <w:t>адовая и 10 м ул.Комсомольца-Новосельцева- пер.Западный ст. Бжедуховская.</w:t>
      </w:r>
    </w:p>
    <w:p w:rsidR="00E00AB7" w:rsidRPr="001B4018" w:rsidRDefault="00E00AB7" w:rsidP="001B4018">
      <w:pPr>
        <w:shd w:val="clear" w:color="auto" w:fill="FFFFFF"/>
        <w:jc w:val="both"/>
        <w:rPr>
          <w:color w:val="000000" w:themeColor="text1"/>
        </w:rPr>
      </w:pPr>
      <w:r w:rsidRPr="001B4018">
        <w:rPr>
          <w:color w:val="000000" w:themeColor="text1"/>
        </w:rPr>
        <w:t>- проведена вырубка высокорослых деревьев и кустарников в зонах санитарной охраны и линии электропередач  артезианских скважин ст. Бжедуховской, улиц Комсомольская, Больничная, Низовая;</w:t>
      </w:r>
    </w:p>
    <w:p w:rsidR="001B4018" w:rsidRDefault="001B4018" w:rsidP="001B4018">
      <w:pPr>
        <w:shd w:val="clear" w:color="auto" w:fill="FFFFFF"/>
        <w:jc w:val="both"/>
        <w:rPr>
          <w:color w:val="000000" w:themeColor="text1"/>
        </w:rPr>
      </w:pPr>
    </w:p>
    <w:p w:rsidR="001B4018" w:rsidRDefault="001B4018" w:rsidP="001B4018">
      <w:pPr>
        <w:shd w:val="clear" w:color="auto" w:fill="FFFFFF"/>
        <w:jc w:val="both"/>
        <w:rPr>
          <w:color w:val="000000" w:themeColor="text1"/>
        </w:rPr>
      </w:pPr>
    </w:p>
    <w:p w:rsidR="001B4018" w:rsidRDefault="001B4018" w:rsidP="001B4018">
      <w:pPr>
        <w:shd w:val="clear" w:color="auto" w:fill="FFFFFF"/>
        <w:jc w:val="both"/>
        <w:rPr>
          <w:color w:val="000000" w:themeColor="text1"/>
        </w:rPr>
      </w:pPr>
    </w:p>
    <w:p w:rsidR="00E00AB7" w:rsidRPr="001B4018" w:rsidRDefault="00E00AB7" w:rsidP="001B4018">
      <w:pPr>
        <w:shd w:val="clear" w:color="auto" w:fill="FFFFFF"/>
        <w:jc w:val="both"/>
        <w:rPr>
          <w:color w:val="000000" w:themeColor="text1"/>
        </w:rPr>
      </w:pPr>
      <w:r w:rsidRPr="001B4018">
        <w:rPr>
          <w:color w:val="000000" w:themeColor="text1"/>
        </w:rPr>
        <w:t>Предприятием ведется постоянное взаимодействие с администрацией Бжедуховского поселения по решению вопросов водоснабжения и других немало важных вопросов.</w:t>
      </w:r>
    </w:p>
    <w:p w:rsidR="00E00AB7" w:rsidRPr="001B4018" w:rsidRDefault="00E00AB7" w:rsidP="001B4018">
      <w:pPr>
        <w:shd w:val="clear" w:color="auto" w:fill="FFFFFF"/>
        <w:jc w:val="both"/>
        <w:rPr>
          <w:color w:val="000000" w:themeColor="text1"/>
        </w:rPr>
      </w:pPr>
      <w:r w:rsidRPr="001B4018">
        <w:rPr>
          <w:color w:val="000000" w:themeColor="text1"/>
        </w:rPr>
        <w:t>Так же неоднократно проводилась совместная работа по ремонту ветхого водопровода пос.</w:t>
      </w:r>
      <w:r w:rsidR="0096522E" w:rsidRPr="001B4018">
        <w:rPr>
          <w:color w:val="000000" w:themeColor="text1"/>
        </w:rPr>
        <w:t xml:space="preserve"> </w:t>
      </w:r>
      <w:proofErr w:type="spellStart"/>
      <w:r w:rsidRPr="001B4018">
        <w:rPr>
          <w:color w:val="000000" w:themeColor="text1"/>
        </w:rPr>
        <w:t>Нижневеденеевского</w:t>
      </w:r>
      <w:proofErr w:type="spellEnd"/>
      <w:r w:rsidRPr="001B4018">
        <w:rPr>
          <w:color w:val="000000" w:themeColor="text1"/>
        </w:rPr>
        <w:t>.</w:t>
      </w:r>
    </w:p>
    <w:p w:rsidR="0096522E" w:rsidRPr="001B4018" w:rsidRDefault="0096522E" w:rsidP="001B4018">
      <w:pPr>
        <w:shd w:val="clear" w:color="auto" w:fill="FFFFFF"/>
        <w:jc w:val="both"/>
        <w:rPr>
          <w:color w:val="000000" w:themeColor="text1"/>
        </w:rPr>
      </w:pPr>
      <w:r w:rsidRPr="001B4018">
        <w:rPr>
          <w:color w:val="000000" w:themeColor="text1"/>
        </w:rPr>
        <w:t xml:space="preserve">В соответствии с приказом министерства топливно-энергетического комплекса и жилищно-коммунального хозяйства Краснодарского края от 18.04.2022. № 184 «О выпуске материалов из резерва МТР» </w:t>
      </w:r>
      <w:r w:rsidRPr="001B4018">
        <w:rPr>
          <w:b/>
          <w:color w:val="000000" w:themeColor="text1"/>
        </w:rPr>
        <w:t xml:space="preserve">из аварийного запаса  был получен насос </w:t>
      </w:r>
      <w:proofErr w:type="spellStart"/>
      <w:r w:rsidRPr="001B4018">
        <w:rPr>
          <w:b/>
          <w:color w:val="000000" w:themeColor="text1"/>
        </w:rPr>
        <w:t>погружной</w:t>
      </w:r>
      <w:proofErr w:type="spellEnd"/>
      <w:r w:rsidRPr="001B4018">
        <w:rPr>
          <w:b/>
          <w:color w:val="000000" w:themeColor="text1"/>
        </w:rPr>
        <w:t xml:space="preserve"> ЭЦВ</w:t>
      </w:r>
      <w:r w:rsidRPr="001B4018">
        <w:rPr>
          <w:color w:val="000000" w:themeColor="text1"/>
        </w:rPr>
        <w:t xml:space="preserve"> 8-40*125 № М004224/№А02002382 и установлен силами сознательных граждан и под руководством ТОС п. </w:t>
      </w:r>
      <w:proofErr w:type="spellStart"/>
      <w:r w:rsidRPr="001B4018">
        <w:rPr>
          <w:color w:val="000000" w:themeColor="text1"/>
        </w:rPr>
        <w:t>Нижневеденеевского</w:t>
      </w:r>
      <w:proofErr w:type="spellEnd"/>
      <w:r w:rsidRPr="001B4018">
        <w:rPr>
          <w:color w:val="000000" w:themeColor="text1"/>
        </w:rPr>
        <w:t xml:space="preserve"> </w:t>
      </w:r>
      <w:proofErr w:type="spellStart"/>
      <w:r w:rsidRPr="001B4018">
        <w:rPr>
          <w:color w:val="000000" w:themeColor="text1"/>
        </w:rPr>
        <w:t>Голубенко</w:t>
      </w:r>
      <w:proofErr w:type="spellEnd"/>
      <w:r w:rsidRPr="001B4018">
        <w:rPr>
          <w:color w:val="000000" w:themeColor="text1"/>
        </w:rPr>
        <w:t xml:space="preserve"> С.Г.</w:t>
      </w:r>
    </w:p>
    <w:p w:rsidR="0096522E" w:rsidRPr="001B4018" w:rsidRDefault="0096522E" w:rsidP="001B4018">
      <w:pPr>
        <w:shd w:val="clear" w:color="auto" w:fill="FFFFFF"/>
        <w:jc w:val="both"/>
        <w:rPr>
          <w:color w:val="000000" w:themeColor="text1"/>
          <w:lang w:eastAsia="ru-RU"/>
        </w:rPr>
      </w:pPr>
      <w:r w:rsidRPr="001B4018">
        <w:rPr>
          <w:color w:val="000000" w:themeColor="text1"/>
        </w:rPr>
        <w:t xml:space="preserve">В соответствии с приказом министерства топливно-энергетического комплекса и жилищно-коммунального хозяйства Краснодарского края от 05.08.2022. № 341 «О выпуске материалов из резерва МТР»  </w:t>
      </w:r>
      <w:r w:rsidRPr="001B4018">
        <w:rPr>
          <w:color w:val="000000" w:themeColor="text1"/>
          <w:lang w:eastAsia="ru-RU"/>
        </w:rPr>
        <w:t xml:space="preserve">из аварийного запаса было получено </w:t>
      </w:r>
      <w:r w:rsidRPr="001B4018">
        <w:rPr>
          <w:b/>
          <w:color w:val="000000" w:themeColor="text1"/>
          <w:lang w:eastAsia="ru-RU"/>
        </w:rPr>
        <w:t>1000 м  пластиковой трубы</w:t>
      </w:r>
      <w:r w:rsidRPr="001B4018">
        <w:rPr>
          <w:color w:val="000000" w:themeColor="text1"/>
          <w:lang w:eastAsia="ru-RU"/>
        </w:rPr>
        <w:t xml:space="preserve">, работы выполнены в </w:t>
      </w:r>
      <w:r w:rsidRPr="001B4018">
        <w:rPr>
          <w:rFonts w:eastAsia="Calibri"/>
          <w:color w:val="000000" w:themeColor="text1"/>
          <w:lang w:eastAsia="en-US"/>
        </w:rPr>
        <w:t xml:space="preserve">п. </w:t>
      </w:r>
      <w:proofErr w:type="spellStart"/>
      <w:r w:rsidRPr="001B4018">
        <w:rPr>
          <w:rFonts w:eastAsia="Calibri"/>
          <w:color w:val="000000" w:themeColor="text1"/>
          <w:lang w:eastAsia="en-US"/>
        </w:rPr>
        <w:t>Нижневеденеевский</w:t>
      </w:r>
      <w:proofErr w:type="spellEnd"/>
      <w:r w:rsidRPr="001B4018">
        <w:rPr>
          <w:rFonts w:eastAsia="Calibri"/>
          <w:color w:val="000000" w:themeColor="text1"/>
          <w:lang w:eastAsia="en-US"/>
        </w:rPr>
        <w:t xml:space="preserve"> по ул. Коммунальной ул. Школьной, ул. Клубной</w:t>
      </w:r>
      <w:r w:rsidRPr="001B4018">
        <w:rPr>
          <w:color w:val="000000" w:themeColor="text1"/>
          <w:lang w:eastAsia="ru-RU"/>
        </w:rPr>
        <w:t>.</w:t>
      </w:r>
    </w:p>
    <w:p w:rsidR="0096522E" w:rsidRPr="001B4018" w:rsidRDefault="0096522E" w:rsidP="001B4018">
      <w:pPr>
        <w:shd w:val="clear" w:color="auto" w:fill="FFFFFF"/>
        <w:jc w:val="both"/>
        <w:rPr>
          <w:color w:val="000000" w:themeColor="text1"/>
        </w:rPr>
      </w:pPr>
      <w:r w:rsidRPr="001B4018">
        <w:rPr>
          <w:color w:val="000000" w:themeColor="text1"/>
          <w:lang w:eastAsia="ru-RU"/>
        </w:rPr>
        <w:t xml:space="preserve">В настоящее время пересчитывается сметная документация с прохождением ценовой экспертизой для вступления в программу по замене ветхого водопровода в ст. Бжедуховской и п. </w:t>
      </w:r>
      <w:proofErr w:type="spellStart"/>
      <w:r w:rsidRPr="001B4018">
        <w:rPr>
          <w:color w:val="000000" w:themeColor="text1"/>
          <w:lang w:eastAsia="ru-RU"/>
        </w:rPr>
        <w:t>Нижневеденеевский</w:t>
      </w:r>
      <w:proofErr w:type="spellEnd"/>
      <w:r w:rsidRPr="001B4018">
        <w:rPr>
          <w:color w:val="000000" w:themeColor="text1"/>
          <w:lang w:eastAsia="ru-RU"/>
        </w:rPr>
        <w:t>.</w:t>
      </w:r>
    </w:p>
    <w:p w:rsidR="0096522E" w:rsidRPr="001B4018" w:rsidRDefault="0096522E" w:rsidP="001B4018">
      <w:pPr>
        <w:shd w:val="clear" w:color="auto" w:fill="FFFFFF"/>
        <w:jc w:val="both"/>
        <w:rPr>
          <w:color w:val="000000" w:themeColor="text1"/>
        </w:rPr>
      </w:pPr>
    </w:p>
    <w:p w:rsidR="00E62235" w:rsidRPr="001B4018" w:rsidRDefault="00E62235" w:rsidP="001B4018">
      <w:pPr>
        <w:shd w:val="clear" w:color="auto" w:fill="FFFFFF"/>
        <w:jc w:val="center"/>
        <w:rPr>
          <w:b/>
          <w:color w:val="000000" w:themeColor="text1"/>
          <w:sz w:val="26"/>
          <w:szCs w:val="26"/>
          <w:u w:val="single"/>
        </w:rPr>
      </w:pPr>
      <w:r w:rsidRPr="001B4018">
        <w:rPr>
          <w:b/>
          <w:color w:val="000000" w:themeColor="text1"/>
          <w:sz w:val="26"/>
          <w:szCs w:val="26"/>
          <w:u w:val="single"/>
        </w:rPr>
        <w:t>ОСВЕЩЕНИЕ</w:t>
      </w:r>
    </w:p>
    <w:p w:rsidR="00A13C74" w:rsidRPr="001B4018" w:rsidRDefault="00A13C74" w:rsidP="001B4018">
      <w:pPr>
        <w:jc w:val="both"/>
        <w:outlineLvl w:val="0"/>
        <w:rPr>
          <w:b/>
          <w:color w:val="000000" w:themeColor="text1"/>
          <w:sz w:val="26"/>
          <w:szCs w:val="26"/>
          <w:u w:val="single"/>
        </w:rPr>
      </w:pPr>
    </w:p>
    <w:p w:rsidR="002A190E" w:rsidRPr="001B4018" w:rsidRDefault="00244421" w:rsidP="001B4018">
      <w:pPr>
        <w:suppressAutoHyphens/>
        <w:ind w:firstLine="567"/>
        <w:jc w:val="both"/>
        <w:rPr>
          <w:b/>
          <w:color w:val="000000" w:themeColor="text1"/>
        </w:rPr>
      </w:pPr>
      <w:r w:rsidRPr="001B4018">
        <w:rPr>
          <w:b/>
          <w:color w:val="000000" w:themeColor="text1"/>
        </w:rPr>
        <w:t>П</w:t>
      </w:r>
      <w:r w:rsidR="00F72578" w:rsidRPr="001B4018">
        <w:rPr>
          <w:b/>
          <w:color w:val="000000" w:themeColor="text1"/>
        </w:rPr>
        <w:t>роведено техобслуживание всей систем</w:t>
      </w:r>
      <w:r w:rsidRPr="001B4018">
        <w:rPr>
          <w:b/>
          <w:color w:val="000000" w:themeColor="text1"/>
        </w:rPr>
        <w:t>ы ули</w:t>
      </w:r>
      <w:r w:rsidR="00501EC5" w:rsidRPr="001B4018">
        <w:rPr>
          <w:b/>
          <w:color w:val="000000" w:themeColor="text1"/>
        </w:rPr>
        <w:t xml:space="preserve">чного </w:t>
      </w:r>
      <w:proofErr w:type="gramStart"/>
      <w:r w:rsidR="00501EC5" w:rsidRPr="001B4018">
        <w:rPr>
          <w:b/>
          <w:color w:val="000000" w:themeColor="text1"/>
        </w:rPr>
        <w:t>освещения</w:t>
      </w:r>
      <w:proofErr w:type="gramEnd"/>
      <w:r w:rsidR="00501EC5" w:rsidRPr="001B4018">
        <w:rPr>
          <w:b/>
          <w:color w:val="000000" w:themeColor="text1"/>
        </w:rPr>
        <w:t xml:space="preserve"> поселения </w:t>
      </w:r>
      <w:r w:rsidR="00CD68EF" w:rsidRPr="001B4018">
        <w:rPr>
          <w:b/>
          <w:color w:val="000000" w:themeColor="text1"/>
        </w:rPr>
        <w:t>заменено 120</w:t>
      </w:r>
      <w:r w:rsidR="00EA69C0" w:rsidRPr="001B4018">
        <w:rPr>
          <w:b/>
          <w:color w:val="000000" w:themeColor="text1"/>
        </w:rPr>
        <w:t xml:space="preserve"> ламп уличного освещения</w:t>
      </w:r>
      <w:r w:rsidRPr="001B4018">
        <w:rPr>
          <w:b/>
          <w:color w:val="000000" w:themeColor="text1"/>
        </w:rPr>
        <w:t>.</w:t>
      </w:r>
      <w:r w:rsidR="00CD68EF" w:rsidRPr="001B4018">
        <w:rPr>
          <w:b/>
          <w:color w:val="000000" w:themeColor="text1"/>
        </w:rPr>
        <w:t xml:space="preserve"> Дополнительно установлено </w:t>
      </w:r>
      <w:r w:rsidR="002A190E" w:rsidRPr="001B4018">
        <w:rPr>
          <w:b/>
          <w:color w:val="000000" w:themeColor="text1"/>
        </w:rPr>
        <w:t>15</w:t>
      </w:r>
      <w:r w:rsidR="00150E20" w:rsidRPr="001B4018">
        <w:rPr>
          <w:b/>
          <w:color w:val="000000" w:themeColor="text1"/>
        </w:rPr>
        <w:t xml:space="preserve"> фонарей уличного освещения</w:t>
      </w:r>
      <w:r w:rsidR="002A190E" w:rsidRPr="001B4018">
        <w:rPr>
          <w:b/>
          <w:color w:val="000000" w:themeColor="text1"/>
        </w:rPr>
        <w:t xml:space="preserve"> 2 км с</w:t>
      </w:r>
      <w:r w:rsidR="00BE478B" w:rsidRPr="001B4018">
        <w:rPr>
          <w:b/>
          <w:color w:val="000000" w:themeColor="text1"/>
        </w:rPr>
        <w:t xml:space="preserve">ипа </w:t>
      </w:r>
      <w:r w:rsidR="00CD68EF" w:rsidRPr="001B4018">
        <w:rPr>
          <w:b/>
          <w:color w:val="000000" w:themeColor="text1"/>
        </w:rPr>
        <w:t xml:space="preserve">в ст. Бжедуховской по ул. </w:t>
      </w:r>
      <w:proofErr w:type="gramStart"/>
      <w:r w:rsidR="00CD68EF" w:rsidRPr="001B4018">
        <w:rPr>
          <w:b/>
          <w:color w:val="000000" w:themeColor="text1"/>
        </w:rPr>
        <w:t>П</w:t>
      </w:r>
      <w:r w:rsidR="002A190E" w:rsidRPr="001B4018">
        <w:rPr>
          <w:b/>
          <w:color w:val="000000" w:themeColor="text1"/>
        </w:rPr>
        <w:t>ионерск</w:t>
      </w:r>
      <w:r w:rsidR="0015535E" w:rsidRPr="001B4018">
        <w:rPr>
          <w:b/>
          <w:color w:val="000000" w:themeColor="text1"/>
        </w:rPr>
        <w:t>а</w:t>
      </w:r>
      <w:r w:rsidR="002A190E" w:rsidRPr="001B4018">
        <w:rPr>
          <w:b/>
          <w:color w:val="000000" w:themeColor="text1"/>
        </w:rPr>
        <w:t>я</w:t>
      </w:r>
      <w:proofErr w:type="gramEnd"/>
      <w:r w:rsidR="002A190E" w:rsidRPr="001B4018">
        <w:rPr>
          <w:b/>
          <w:color w:val="000000" w:themeColor="text1"/>
        </w:rPr>
        <w:t>.</w:t>
      </w:r>
    </w:p>
    <w:p w:rsidR="00CD68EF" w:rsidRPr="001B4018" w:rsidRDefault="00CD68EF" w:rsidP="001B4018">
      <w:pPr>
        <w:suppressAutoHyphens/>
        <w:ind w:firstLine="567"/>
        <w:jc w:val="both"/>
        <w:rPr>
          <w:rFonts w:eastAsia="Calibri"/>
          <w:b/>
          <w:color w:val="000000" w:themeColor="text1"/>
          <w:lang w:eastAsia="en-US"/>
        </w:rPr>
      </w:pPr>
      <w:r w:rsidRPr="001B4018">
        <w:rPr>
          <w:rFonts w:eastAsia="Calibri"/>
          <w:b/>
          <w:color w:val="000000" w:themeColor="text1"/>
          <w:lang w:eastAsia="en-US"/>
        </w:rPr>
        <w:t>В 202</w:t>
      </w:r>
      <w:r w:rsidR="0015535E" w:rsidRPr="001B4018">
        <w:rPr>
          <w:rFonts w:eastAsia="Calibri"/>
          <w:b/>
          <w:color w:val="000000" w:themeColor="text1"/>
          <w:lang w:eastAsia="en-US"/>
        </w:rPr>
        <w:t>2</w:t>
      </w:r>
      <w:r w:rsidR="006953D1" w:rsidRPr="001B4018">
        <w:rPr>
          <w:rFonts w:eastAsia="Calibri"/>
          <w:b/>
          <w:color w:val="000000" w:themeColor="text1"/>
          <w:lang w:eastAsia="en-US"/>
        </w:rPr>
        <w:t xml:space="preserve"> году </w:t>
      </w:r>
      <w:r w:rsidR="0098493C" w:rsidRPr="001B4018">
        <w:rPr>
          <w:rFonts w:eastAsia="Calibri"/>
          <w:b/>
          <w:color w:val="000000" w:themeColor="text1"/>
          <w:lang w:eastAsia="en-US"/>
        </w:rPr>
        <w:t>филиал</w:t>
      </w:r>
      <w:r w:rsidR="006953D1" w:rsidRPr="001B4018">
        <w:rPr>
          <w:rFonts w:eastAsia="Calibri"/>
          <w:b/>
          <w:color w:val="000000" w:themeColor="text1"/>
          <w:lang w:eastAsia="en-US"/>
        </w:rPr>
        <w:t>ом</w:t>
      </w:r>
      <w:r w:rsidR="006452C6" w:rsidRPr="001B4018">
        <w:rPr>
          <w:rFonts w:eastAsia="Calibri"/>
          <w:b/>
          <w:color w:val="000000" w:themeColor="text1"/>
          <w:lang w:eastAsia="en-US"/>
        </w:rPr>
        <w:t xml:space="preserve"> </w:t>
      </w:r>
      <w:r w:rsidR="0098493C" w:rsidRPr="001B4018">
        <w:rPr>
          <w:rFonts w:eastAsia="Calibri"/>
          <w:b/>
          <w:color w:val="000000" w:themeColor="text1"/>
          <w:lang w:eastAsia="en-US"/>
        </w:rPr>
        <w:t>ПАО «</w:t>
      </w:r>
      <w:proofErr w:type="spellStart"/>
      <w:r w:rsidR="0098493C" w:rsidRPr="001B4018">
        <w:rPr>
          <w:rFonts w:eastAsia="Calibri"/>
          <w:b/>
          <w:color w:val="000000" w:themeColor="text1"/>
          <w:lang w:eastAsia="en-US"/>
        </w:rPr>
        <w:t>Кубаньэнерго</w:t>
      </w:r>
      <w:proofErr w:type="spellEnd"/>
      <w:r w:rsidR="0098493C" w:rsidRPr="001B4018">
        <w:rPr>
          <w:rFonts w:eastAsia="Calibri"/>
          <w:b/>
          <w:color w:val="000000" w:themeColor="text1"/>
          <w:lang w:eastAsia="en-US"/>
        </w:rPr>
        <w:t>» Адыгейски</w:t>
      </w:r>
      <w:r w:rsidR="006953D1" w:rsidRPr="001B4018">
        <w:rPr>
          <w:rFonts w:eastAsia="Calibri"/>
          <w:b/>
          <w:color w:val="000000" w:themeColor="text1"/>
          <w:lang w:eastAsia="en-US"/>
        </w:rPr>
        <w:t>ми</w:t>
      </w:r>
      <w:r w:rsidR="0098493C" w:rsidRPr="001B4018">
        <w:rPr>
          <w:rFonts w:eastAsia="Calibri"/>
          <w:b/>
          <w:color w:val="000000" w:themeColor="text1"/>
          <w:lang w:eastAsia="en-US"/>
        </w:rPr>
        <w:t xml:space="preserve"> электрически</w:t>
      </w:r>
      <w:r w:rsidR="006953D1" w:rsidRPr="001B4018">
        <w:rPr>
          <w:rFonts w:eastAsia="Calibri"/>
          <w:b/>
          <w:color w:val="000000" w:themeColor="text1"/>
          <w:lang w:eastAsia="en-US"/>
        </w:rPr>
        <w:t>ми</w:t>
      </w:r>
      <w:r w:rsidR="0098493C" w:rsidRPr="001B4018">
        <w:rPr>
          <w:rFonts w:eastAsia="Calibri"/>
          <w:b/>
          <w:color w:val="000000" w:themeColor="text1"/>
          <w:lang w:eastAsia="en-US"/>
        </w:rPr>
        <w:t xml:space="preserve"> сет</w:t>
      </w:r>
      <w:r w:rsidR="006953D1" w:rsidRPr="001B4018">
        <w:rPr>
          <w:rFonts w:eastAsia="Calibri"/>
          <w:b/>
          <w:color w:val="000000" w:themeColor="text1"/>
          <w:lang w:eastAsia="en-US"/>
        </w:rPr>
        <w:t>ями</w:t>
      </w:r>
      <w:r w:rsidR="0098493C" w:rsidRPr="001B4018">
        <w:rPr>
          <w:rFonts w:eastAsia="Calibri"/>
          <w:b/>
          <w:color w:val="000000" w:themeColor="text1"/>
          <w:lang w:eastAsia="en-US"/>
        </w:rPr>
        <w:t xml:space="preserve"> в </w:t>
      </w:r>
      <w:proofErr w:type="spellStart"/>
      <w:r w:rsidR="0098493C" w:rsidRPr="001B4018">
        <w:rPr>
          <w:rFonts w:eastAsia="Calibri"/>
          <w:b/>
          <w:color w:val="000000" w:themeColor="text1"/>
          <w:lang w:eastAsia="en-US"/>
        </w:rPr>
        <w:t>Бжедуховском</w:t>
      </w:r>
      <w:proofErr w:type="spellEnd"/>
      <w:r w:rsidR="0098493C" w:rsidRPr="001B4018">
        <w:rPr>
          <w:rFonts w:eastAsia="Calibri"/>
          <w:b/>
          <w:color w:val="000000" w:themeColor="text1"/>
          <w:lang w:eastAsia="en-US"/>
        </w:rPr>
        <w:t xml:space="preserve"> с/</w:t>
      </w:r>
      <w:proofErr w:type="spellStart"/>
      <w:proofErr w:type="gramStart"/>
      <w:r w:rsidR="0098493C" w:rsidRPr="001B4018">
        <w:rPr>
          <w:rFonts w:eastAsia="Calibri"/>
          <w:b/>
          <w:color w:val="000000" w:themeColor="text1"/>
          <w:lang w:eastAsia="en-US"/>
        </w:rPr>
        <w:t>п</w:t>
      </w:r>
      <w:proofErr w:type="spellEnd"/>
      <w:proofErr w:type="gramEnd"/>
      <w:r w:rsidR="0015535E" w:rsidRPr="001B4018">
        <w:rPr>
          <w:rFonts w:eastAsia="Calibri"/>
          <w:b/>
          <w:color w:val="000000" w:themeColor="text1"/>
          <w:lang w:eastAsia="en-US"/>
        </w:rPr>
        <w:t xml:space="preserve"> проведена расчистка трассы Вл-1,82 га, проведена замены провода ВЛ-0,4 кВ-1,48 км, проведен ремонт на 10 </w:t>
      </w:r>
      <w:proofErr w:type="spellStart"/>
      <w:r w:rsidR="0015535E" w:rsidRPr="001B4018">
        <w:rPr>
          <w:rFonts w:eastAsia="Calibri"/>
          <w:b/>
          <w:color w:val="000000" w:themeColor="text1"/>
          <w:lang w:eastAsia="en-US"/>
        </w:rPr>
        <w:t>транформаторных</w:t>
      </w:r>
      <w:proofErr w:type="spellEnd"/>
      <w:r w:rsidR="0015535E" w:rsidRPr="001B4018">
        <w:rPr>
          <w:rFonts w:eastAsia="Calibri"/>
          <w:b/>
          <w:color w:val="000000" w:themeColor="text1"/>
          <w:lang w:eastAsia="en-US"/>
        </w:rPr>
        <w:t xml:space="preserve"> подстанциях.</w:t>
      </w:r>
    </w:p>
    <w:p w:rsidR="0015535E" w:rsidRPr="001B4018" w:rsidRDefault="0015535E" w:rsidP="001B4018">
      <w:pPr>
        <w:suppressAutoHyphens/>
        <w:ind w:firstLine="567"/>
        <w:jc w:val="both"/>
        <w:rPr>
          <w:rFonts w:eastAsia="Calibri"/>
          <w:color w:val="000000" w:themeColor="text1"/>
          <w:lang w:eastAsia="en-US"/>
        </w:rPr>
      </w:pPr>
    </w:p>
    <w:p w:rsidR="00303995" w:rsidRPr="001B4018" w:rsidRDefault="00303995" w:rsidP="001B4018">
      <w:pPr>
        <w:tabs>
          <w:tab w:val="left" w:pos="-360"/>
          <w:tab w:val="left" w:pos="360"/>
          <w:tab w:val="left" w:pos="3600"/>
        </w:tabs>
        <w:ind w:left="568"/>
        <w:jc w:val="center"/>
        <w:outlineLvl w:val="0"/>
        <w:rPr>
          <w:b/>
          <w:bCs/>
          <w:color w:val="000000" w:themeColor="text1"/>
          <w:sz w:val="26"/>
          <w:szCs w:val="26"/>
          <w:u w:val="single"/>
        </w:rPr>
      </w:pPr>
      <w:r w:rsidRPr="001B4018">
        <w:rPr>
          <w:b/>
          <w:bCs/>
          <w:color w:val="000000" w:themeColor="text1"/>
          <w:sz w:val="26"/>
          <w:szCs w:val="26"/>
          <w:u w:val="single"/>
        </w:rPr>
        <w:t>ТЕПЛОСНАБЖЕНИЕ</w:t>
      </w:r>
    </w:p>
    <w:p w:rsidR="009753E8" w:rsidRPr="001B4018" w:rsidRDefault="009753E8" w:rsidP="001B4018">
      <w:pPr>
        <w:tabs>
          <w:tab w:val="left" w:pos="-360"/>
          <w:tab w:val="left" w:pos="360"/>
          <w:tab w:val="left" w:pos="3600"/>
        </w:tabs>
        <w:ind w:left="568"/>
        <w:jc w:val="both"/>
        <w:outlineLvl w:val="0"/>
        <w:rPr>
          <w:b/>
          <w:bCs/>
          <w:color w:val="000000" w:themeColor="text1"/>
          <w:sz w:val="26"/>
          <w:szCs w:val="26"/>
          <w:u w:val="single"/>
        </w:rPr>
      </w:pPr>
    </w:p>
    <w:p w:rsidR="00516610" w:rsidRPr="001B4018" w:rsidRDefault="00303995" w:rsidP="001B4018">
      <w:pPr>
        <w:ind w:firstLine="567"/>
        <w:jc w:val="both"/>
        <w:rPr>
          <w:color w:val="000000" w:themeColor="text1"/>
        </w:rPr>
      </w:pPr>
      <w:r w:rsidRPr="001B4018">
        <w:rPr>
          <w:b/>
          <w:color w:val="000000" w:themeColor="text1"/>
        </w:rPr>
        <w:t>На территории  Бжедуховского  сельского поселения имеется 8 котель</w:t>
      </w:r>
      <w:r w:rsidR="00516610" w:rsidRPr="001B4018">
        <w:rPr>
          <w:b/>
          <w:color w:val="000000" w:themeColor="text1"/>
        </w:rPr>
        <w:t>ны</w:t>
      </w:r>
      <w:r w:rsidR="00516610" w:rsidRPr="001B4018">
        <w:rPr>
          <w:color w:val="000000" w:themeColor="text1"/>
        </w:rPr>
        <w:t>х, из них:</w:t>
      </w:r>
    </w:p>
    <w:p w:rsidR="00516610" w:rsidRPr="001B4018" w:rsidRDefault="00303995" w:rsidP="001B4018">
      <w:pPr>
        <w:ind w:firstLine="567"/>
        <w:jc w:val="both"/>
        <w:rPr>
          <w:color w:val="000000" w:themeColor="text1"/>
        </w:rPr>
      </w:pPr>
      <w:r w:rsidRPr="001B4018">
        <w:rPr>
          <w:color w:val="000000" w:themeColor="text1"/>
        </w:rPr>
        <w:t>пять газовых котельных – здание администрации, школа №21 в ст. Бжедуховской и школа № 22 в ст</w:t>
      </w:r>
      <w:proofErr w:type="gramStart"/>
      <w:r w:rsidRPr="001B4018">
        <w:rPr>
          <w:color w:val="000000" w:themeColor="text1"/>
        </w:rPr>
        <w:t>.О</w:t>
      </w:r>
      <w:proofErr w:type="gramEnd"/>
      <w:r w:rsidRPr="001B4018">
        <w:rPr>
          <w:color w:val="000000" w:themeColor="text1"/>
        </w:rPr>
        <w:t xml:space="preserve">ктябрьской, ДДУ-№ 21, </w:t>
      </w:r>
      <w:proofErr w:type="spellStart"/>
      <w:r w:rsidRPr="001B4018">
        <w:rPr>
          <w:color w:val="000000" w:themeColor="text1"/>
        </w:rPr>
        <w:t>Нижневеденеевский</w:t>
      </w:r>
      <w:proofErr w:type="spellEnd"/>
      <w:r w:rsidRPr="001B4018">
        <w:rPr>
          <w:color w:val="000000" w:themeColor="text1"/>
        </w:rPr>
        <w:t xml:space="preserve"> дом </w:t>
      </w:r>
      <w:r w:rsidR="00516610" w:rsidRPr="001B4018">
        <w:rPr>
          <w:color w:val="000000" w:themeColor="text1"/>
        </w:rPr>
        <w:t>–</w:t>
      </w:r>
      <w:r w:rsidRPr="001B4018">
        <w:rPr>
          <w:color w:val="000000" w:themeColor="text1"/>
        </w:rPr>
        <w:t xml:space="preserve"> ин</w:t>
      </w:r>
      <w:r w:rsidR="00516610" w:rsidRPr="001B4018">
        <w:rPr>
          <w:color w:val="000000" w:themeColor="text1"/>
        </w:rPr>
        <w:t>тернат;</w:t>
      </w:r>
    </w:p>
    <w:p w:rsidR="00303995" w:rsidRPr="001B4018" w:rsidRDefault="00303995" w:rsidP="001B4018">
      <w:pPr>
        <w:ind w:firstLine="567"/>
        <w:jc w:val="both"/>
        <w:rPr>
          <w:color w:val="000000" w:themeColor="text1"/>
        </w:rPr>
      </w:pPr>
      <w:r w:rsidRPr="001B4018">
        <w:rPr>
          <w:color w:val="000000" w:themeColor="text1"/>
        </w:rPr>
        <w:t>три котельные на электрическом отоплени</w:t>
      </w:r>
      <w:proofErr w:type="gramStart"/>
      <w:r w:rsidRPr="001B4018">
        <w:rPr>
          <w:color w:val="000000" w:themeColor="text1"/>
        </w:rPr>
        <w:t>и-</w:t>
      </w:r>
      <w:proofErr w:type="gramEnd"/>
      <w:r w:rsidRPr="001B4018">
        <w:rPr>
          <w:color w:val="000000" w:themeColor="text1"/>
        </w:rPr>
        <w:t xml:space="preserve"> Бжедуховская участковая больница, ДДУ №39 пос. </w:t>
      </w:r>
      <w:proofErr w:type="spellStart"/>
      <w:r w:rsidRPr="001B4018">
        <w:rPr>
          <w:color w:val="000000" w:themeColor="text1"/>
        </w:rPr>
        <w:t>Нижневеденеевский</w:t>
      </w:r>
      <w:proofErr w:type="spellEnd"/>
      <w:r w:rsidRPr="001B4018">
        <w:rPr>
          <w:color w:val="000000" w:themeColor="text1"/>
        </w:rPr>
        <w:t xml:space="preserve">, школа №24 в хуторе </w:t>
      </w:r>
      <w:proofErr w:type="spellStart"/>
      <w:r w:rsidRPr="001B4018">
        <w:rPr>
          <w:color w:val="000000" w:themeColor="text1"/>
        </w:rPr>
        <w:t>Новогурийском</w:t>
      </w:r>
      <w:proofErr w:type="spellEnd"/>
      <w:r w:rsidRPr="001B4018">
        <w:rPr>
          <w:color w:val="000000" w:themeColor="text1"/>
        </w:rPr>
        <w:t>.  Все работы велись в плановом  режиме, без сбоев.</w:t>
      </w:r>
    </w:p>
    <w:p w:rsidR="000253EC" w:rsidRPr="001B4018" w:rsidRDefault="000253EC" w:rsidP="001B4018">
      <w:pPr>
        <w:jc w:val="both"/>
        <w:outlineLvl w:val="0"/>
        <w:rPr>
          <w:b/>
          <w:color w:val="000000" w:themeColor="text1"/>
          <w:sz w:val="26"/>
          <w:szCs w:val="26"/>
          <w:u w:val="single"/>
        </w:rPr>
      </w:pPr>
    </w:p>
    <w:p w:rsidR="00AC7CEA" w:rsidRPr="001B4018" w:rsidRDefault="00AC7CEA" w:rsidP="001B4018">
      <w:pPr>
        <w:jc w:val="both"/>
        <w:outlineLvl w:val="0"/>
        <w:rPr>
          <w:b/>
          <w:color w:val="000000" w:themeColor="text1"/>
          <w:sz w:val="26"/>
          <w:szCs w:val="26"/>
          <w:u w:val="single"/>
        </w:rPr>
      </w:pPr>
    </w:p>
    <w:p w:rsidR="00AC7CEA" w:rsidRPr="001B4018" w:rsidRDefault="00AC7CEA" w:rsidP="001B4018">
      <w:pPr>
        <w:jc w:val="both"/>
        <w:outlineLvl w:val="0"/>
        <w:rPr>
          <w:b/>
          <w:color w:val="000000" w:themeColor="text1"/>
          <w:sz w:val="26"/>
          <w:szCs w:val="26"/>
          <w:u w:val="single"/>
        </w:rPr>
      </w:pPr>
    </w:p>
    <w:p w:rsidR="00AC7CEA" w:rsidRPr="001B4018" w:rsidRDefault="00AC7CEA" w:rsidP="001B4018">
      <w:pPr>
        <w:jc w:val="both"/>
        <w:outlineLvl w:val="0"/>
        <w:rPr>
          <w:b/>
          <w:color w:val="000000" w:themeColor="text1"/>
          <w:sz w:val="26"/>
          <w:szCs w:val="26"/>
          <w:u w:val="single"/>
        </w:rPr>
      </w:pPr>
    </w:p>
    <w:p w:rsidR="00AC7CEA" w:rsidRPr="001B4018" w:rsidRDefault="00AC7CEA" w:rsidP="001B4018">
      <w:pPr>
        <w:jc w:val="both"/>
        <w:outlineLvl w:val="0"/>
        <w:rPr>
          <w:b/>
          <w:color w:val="000000" w:themeColor="text1"/>
          <w:sz w:val="26"/>
          <w:szCs w:val="26"/>
          <w:u w:val="single"/>
        </w:rPr>
      </w:pPr>
    </w:p>
    <w:p w:rsidR="00AC7CEA" w:rsidRPr="001B4018" w:rsidRDefault="00AC7CEA" w:rsidP="001B4018">
      <w:pPr>
        <w:jc w:val="both"/>
        <w:outlineLvl w:val="0"/>
        <w:rPr>
          <w:b/>
          <w:color w:val="000000" w:themeColor="text1"/>
          <w:sz w:val="26"/>
          <w:szCs w:val="26"/>
          <w:u w:val="single"/>
        </w:rPr>
      </w:pPr>
    </w:p>
    <w:p w:rsidR="0008743C" w:rsidRPr="001B4018" w:rsidRDefault="00E62235" w:rsidP="001B4018">
      <w:pPr>
        <w:jc w:val="center"/>
        <w:outlineLvl w:val="0"/>
        <w:rPr>
          <w:b/>
          <w:color w:val="000000" w:themeColor="text1"/>
          <w:sz w:val="26"/>
          <w:szCs w:val="26"/>
          <w:u w:val="single"/>
        </w:rPr>
      </w:pPr>
      <w:r w:rsidRPr="001B4018">
        <w:rPr>
          <w:b/>
          <w:color w:val="000000" w:themeColor="text1"/>
          <w:sz w:val="26"/>
          <w:szCs w:val="26"/>
          <w:u w:val="single"/>
        </w:rPr>
        <w:t>ДОРОГИ</w:t>
      </w:r>
    </w:p>
    <w:p w:rsidR="009753E8" w:rsidRPr="001B4018" w:rsidRDefault="009753E8" w:rsidP="001B4018">
      <w:pPr>
        <w:jc w:val="both"/>
        <w:outlineLvl w:val="0"/>
        <w:rPr>
          <w:b/>
          <w:color w:val="000000" w:themeColor="text1"/>
          <w:sz w:val="26"/>
          <w:szCs w:val="26"/>
          <w:u w:val="single"/>
        </w:rPr>
      </w:pPr>
    </w:p>
    <w:p w:rsidR="00516610" w:rsidRPr="001B4018" w:rsidRDefault="00F72578" w:rsidP="001B4018">
      <w:pPr>
        <w:ind w:firstLine="567"/>
        <w:jc w:val="both"/>
        <w:rPr>
          <w:b/>
          <w:color w:val="000000" w:themeColor="text1"/>
        </w:rPr>
      </w:pPr>
      <w:r w:rsidRPr="001B4018">
        <w:rPr>
          <w:b/>
          <w:color w:val="000000" w:themeColor="text1"/>
        </w:rPr>
        <w:t>Большое внимание уделяется содержани</w:t>
      </w:r>
      <w:r w:rsidR="0023706E" w:rsidRPr="001B4018">
        <w:rPr>
          <w:b/>
          <w:color w:val="000000" w:themeColor="text1"/>
        </w:rPr>
        <w:t>ю</w:t>
      </w:r>
      <w:r w:rsidR="0069744B" w:rsidRPr="001B4018">
        <w:rPr>
          <w:b/>
          <w:color w:val="000000" w:themeColor="text1"/>
        </w:rPr>
        <w:t xml:space="preserve"> дорог местного значения. В 202</w:t>
      </w:r>
      <w:r w:rsidR="0059551A" w:rsidRPr="001B4018">
        <w:rPr>
          <w:b/>
          <w:color w:val="000000" w:themeColor="text1"/>
        </w:rPr>
        <w:t>2</w:t>
      </w:r>
      <w:r w:rsidRPr="001B4018">
        <w:rPr>
          <w:b/>
          <w:color w:val="000000" w:themeColor="text1"/>
        </w:rPr>
        <w:t xml:space="preserve"> году проведено работ</w:t>
      </w:r>
      <w:r w:rsidR="008C0828" w:rsidRPr="001B4018">
        <w:rPr>
          <w:b/>
          <w:color w:val="000000" w:themeColor="text1"/>
        </w:rPr>
        <w:t>:</w:t>
      </w:r>
    </w:p>
    <w:p w:rsidR="00172E19" w:rsidRPr="001B4018" w:rsidRDefault="0059551A" w:rsidP="001B4018">
      <w:pPr>
        <w:ind w:firstLine="567"/>
        <w:jc w:val="both"/>
        <w:rPr>
          <w:b/>
          <w:color w:val="000000" w:themeColor="text1"/>
        </w:rPr>
      </w:pPr>
      <w:r w:rsidRPr="001B4018">
        <w:rPr>
          <w:b/>
          <w:color w:val="000000" w:themeColor="text1"/>
        </w:rPr>
        <w:t>1</w:t>
      </w:r>
      <w:r w:rsidR="00172E19" w:rsidRPr="001B4018">
        <w:rPr>
          <w:b/>
          <w:color w:val="000000" w:themeColor="text1"/>
        </w:rPr>
        <w:t>)</w:t>
      </w:r>
      <w:r w:rsidR="00F7552C" w:rsidRPr="001B4018">
        <w:rPr>
          <w:b/>
          <w:color w:val="000000" w:themeColor="text1"/>
        </w:rPr>
        <w:t xml:space="preserve">  установлен светофор Т</w:t>
      </w:r>
      <w:proofErr w:type="gramStart"/>
      <w:r w:rsidR="00F7552C" w:rsidRPr="001B4018">
        <w:rPr>
          <w:b/>
          <w:color w:val="000000" w:themeColor="text1"/>
        </w:rPr>
        <w:t>7</w:t>
      </w:r>
      <w:proofErr w:type="gramEnd"/>
      <w:r w:rsidR="00F7552C" w:rsidRPr="001B4018">
        <w:rPr>
          <w:b/>
          <w:color w:val="000000" w:themeColor="text1"/>
        </w:rPr>
        <w:t xml:space="preserve">  по улице Красной в ст. </w:t>
      </w:r>
      <w:r w:rsidR="002A190E" w:rsidRPr="001B4018">
        <w:rPr>
          <w:b/>
          <w:color w:val="000000" w:themeColor="text1"/>
        </w:rPr>
        <w:t>Октябрьской</w:t>
      </w:r>
      <w:r w:rsidR="00F7552C" w:rsidRPr="001B4018">
        <w:rPr>
          <w:b/>
          <w:color w:val="000000" w:themeColor="text1"/>
        </w:rPr>
        <w:t xml:space="preserve"> (напротив школы № 2</w:t>
      </w:r>
      <w:r w:rsidR="00AC7CEA" w:rsidRPr="001B4018">
        <w:rPr>
          <w:b/>
          <w:color w:val="000000" w:themeColor="text1"/>
        </w:rPr>
        <w:t>2</w:t>
      </w:r>
      <w:r w:rsidR="00F7552C" w:rsidRPr="001B4018">
        <w:rPr>
          <w:b/>
          <w:color w:val="000000" w:themeColor="text1"/>
        </w:rPr>
        <w:t>).</w:t>
      </w:r>
    </w:p>
    <w:p w:rsidR="00B725AC" w:rsidRPr="001B4018" w:rsidRDefault="0059551A" w:rsidP="001B4018">
      <w:pPr>
        <w:tabs>
          <w:tab w:val="left" w:pos="1295"/>
        </w:tabs>
        <w:spacing w:line="312" w:lineRule="exact"/>
        <w:ind w:right="20"/>
        <w:jc w:val="both"/>
        <w:rPr>
          <w:b/>
          <w:color w:val="000000" w:themeColor="text1"/>
        </w:rPr>
      </w:pPr>
      <w:r w:rsidRPr="001B4018">
        <w:rPr>
          <w:b/>
          <w:color w:val="000000" w:themeColor="text1"/>
        </w:rPr>
        <w:t>2</w:t>
      </w:r>
      <w:r w:rsidR="00B725AC" w:rsidRPr="001B4018">
        <w:rPr>
          <w:b/>
          <w:color w:val="000000" w:themeColor="text1"/>
        </w:rPr>
        <w:t>)нанесена горизонтальная дорожная разметка на территории Бжедуховского сельского поселения Белореченского района на сумму 182 200 рублей</w:t>
      </w:r>
      <w:r w:rsidR="00B725AC" w:rsidRPr="001B4018">
        <w:rPr>
          <w:b/>
          <w:color w:val="000000" w:themeColor="text1"/>
          <w:szCs w:val="20"/>
        </w:rPr>
        <w:t>;</w:t>
      </w:r>
    </w:p>
    <w:p w:rsidR="00624920" w:rsidRPr="001B4018" w:rsidRDefault="0059551A" w:rsidP="001B4018">
      <w:pPr>
        <w:ind w:firstLine="567"/>
        <w:jc w:val="both"/>
        <w:rPr>
          <w:b/>
          <w:color w:val="000000" w:themeColor="text1"/>
        </w:rPr>
      </w:pPr>
      <w:r w:rsidRPr="001B4018">
        <w:rPr>
          <w:b/>
          <w:color w:val="000000" w:themeColor="text1"/>
        </w:rPr>
        <w:t>3</w:t>
      </w:r>
      <w:r w:rsidR="00F7552C" w:rsidRPr="001B4018">
        <w:rPr>
          <w:b/>
          <w:color w:val="000000" w:themeColor="text1"/>
        </w:rPr>
        <w:t xml:space="preserve">) </w:t>
      </w:r>
      <w:r w:rsidR="00624920" w:rsidRPr="001B4018">
        <w:rPr>
          <w:b/>
          <w:color w:val="000000" w:themeColor="text1"/>
        </w:rPr>
        <w:t xml:space="preserve">на автомобильных дорогах местного значения во всех населенных пунктах проведено </w:t>
      </w:r>
      <w:proofErr w:type="spellStart"/>
      <w:r w:rsidR="00F7552C" w:rsidRPr="001B4018">
        <w:rPr>
          <w:b/>
          <w:color w:val="000000" w:themeColor="text1"/>
        </w:rPr>
        <w:t>грейдирование</w:t>
      </w:r>
      <w:proofErr w:type="spellEnd"/>
      <w:r w:rsidR="00624920" w:rsidRPr="001B4018">
        <w:rPr>
          <w:b/>
          <w:color w:val="000000" w:themeColor="text1"/>
        </w:rPr>
        <w:t>, так же велась постоянная работа (покос, уборка территории от мусора).</w:t>
      </w:r>
    </w:p>
    <w:p w:rsidR="00F7552C" w:rsidRPr="001B4018" w:rsidRDefault="0059551A" w:rsidP="001B4018">
      <w:pPr>
        <w:ind w:firstLine="567"/>
        <w:jc w:val="both"/>
        <w:rPr>
          <w:b/>
          <w:color w:val="000000" w:themeColor="text1"/>
        </w:rPr>
      </w:pPr>
      <w:proofErr w:type="gramStart"/>
      <w:r w:rsidRPr="001B4018">
        <w:rPr>
          <w:b/>
          <w:color w:val="000000" w:themeColor="text1"/>
        </w:rPr>
        <w:t>4</w:t>
      </w:r>
      <w:r w:rsidR="00F7552C" w:rsidRPr="001B4018">
        <w:rPr>
          <w:b/>
          <w:color w:val="000000" w:themeColor="text1"/>
        </w:rPr>
        <w:t xml:space="preserve">) </w:t>
      </w:r>
      <w:proofErr w:type="spellStart"/>
      <w:r w:rsidR="00F7552C" w:rsidRPr="001B4018">
        <w:rPr>
          <w:b/>
          <w:color w:val="000000" w:themeColor="text1"/>
        </w:rPr>
        <w:t>оканавливание</w:t>
      </w:r>
      <w:proofErr w:type="spellEnd"/>
      <w:r w:rsidR="006B5BC7" w:rsidRPr="001B4018">
        <w:rPr>
          <w:b/>
          <w:color w:val="000000" w:themeColor="text1"/>
        </w:rPr>
        <w:t xml:space="preserve"> </w:t>
      </w:r>
      <w:r w:rsidR="00F7552C" w:rsidRPr="001B4018">
        <w:rPr>
          <w:b/>
          <w:color w:val="000000" w:themeColor="text1"/>
        </w:rPr>
        <w:t>кюветов  по ул.</w:t>
      </w:r>
      <w:r w:rsidR="00624920" w:rsidRPr="001B4018">
        <w:rPr>
          <w:b/>
          <w:color w:val="000000" w:themeColor="text1"/>
        </w:rPr>
        <w:t xml:space="preserve"> Крестьянской, ул. Первомайской, Широкой, Подгорной, Клубной, Дружбы, Больничной, Комсомольской</w:t>
      </w:r>
      <w:proofErr w:type="gramEnd"/>
    </w:p>
    <w:p w:rsidR="00D34310" w:rsidRPr="001B4018" w:rsidRDefault="006B5BC7" w:rsidP="001B4018">
      <w:pPr>
        <w:jc w:val="both"/>
        <w:rPr>
          <w:color w:val="000000" w:themeColor="text1"/>
        </w:rPr>
      </w:pPr>
      <w:r w:rsidRPr="001B4018">
        <w:rPr>
          <w:color w:val="000000" w:themeColor="text1"/>
        </w:rPr>
        <w:t xml:space="preserve">Надо </w:t>
      </w:r>
      <w:proofErr w:type="gramStart"/>
      <w:r w:rsidRPr="001B4018">
        <w:rPr>
          <w:color w:val="000000" w:themeColor="text1"/>
        </w:rPr>
        <w:t>отметить</w:t>
      </w:r>
      <w:proofErr w:type="gramEnd"/>
      <w:r w:rsidRPr="001B4018">
        <w:rPr>
          <w:color w:val="000000" w:themeColor="text1"/>
        </w:rPr>
        <w:t xml:space="preserve"> что с</w:t>
      </w:r>
      <w:r w:rsidR="00D34310" w:rsidRPr="001B4018">
        <w:rPr>
          <w:color w:val="000000" w:themeColor="text1"/>
        </w:rPr>
        <w:t>одержание автомобильной дороги краевого значения:</w:t>
      </w:r>
      <w:r w:rsidRPr="001B4018">
        <w:rPr>
          <w:color w:val="000000" w:themeColor="text1"/>
        </w:rPr>
        <w:t xml:space="preserve"> </w:t>
      </w:r>
      <w:r w:rsidR="00D34310" w:rsidRPr="001B4018">
        <w:rPr>
          <w:color w:val="000000" w:themeColor="text1"/>
        </w:rPr>
        <w:t xml:space="preserve">сообщением ст. Бжедуховская-х. Новогурийский в гравийном исполнении </w:t>
      </w:r>
      <w:r w:rsidRPr="001B4018">
        <w:rPr>
          <w:color w:val="000000" w:themeColor="text1"/>
        </w:rPr>
        <w:t xml:space="preserve"> регулярно </w:t>
      </w:r>
      <w:r w:rsidR="00D34310" w:rsidRPr="001B4018">
        <w:rPr>
          <w:color w:val="000000" w:themeColor="text1"/>
        </w:rPr>
        <w:t xml:space="preserve">проводилось </w:t>
      </w:r>
      <w:proofErr w:type="spellStart"/>
      <w:r w:rsidR="00D34310" w:rsidRPr="001B4018">
        <w:rPr>
          <w:color w:val="000000" w:themeColor="text1"/>
        </w:rPr>
        <w:t>грейдирование</w:t>
      </w:r>
      <w:proofErr w:type="spellEnd"/>
      <w:r w:rsidR="00D34310" w:rsidRPr="001B4018">
        <w:rPr>
          <w:color w:val="000000" w:themeColor="text1"/>
        </w:rPr>
        <w:t>, частичная отсыпка</w:t>
      </w:r>
      <w:r w:rsidRPr="001B4018">
        <w:rPr>
          <w:color w:val="000000" w:themeColor="text1"/>
        </w:rPr>
        <w:t xml:space="preserve">, </w:t>
      </w:r>
      <w:r w:rsidR="00D34310" w:rsidRPr="001B4018">
        <w:rPr>
          <w:color w:val="000000" w:themeColor="text1"/>
        </w:rPr>
        <w:t>нарезка кюветов, покос обочин.</w:t>
      </w:r>
    </w:p>
    <w:p w:rsidR="00D34310" w:rsidRPr="001B4018" w:rsidRDefault="00D34310" w:rsidP="001B4018">
      <w:pPr>
        <w:jc w:val="both"/>
        <w:rPr>
          <w:b/>
          <w:color w:val="000000" w:themeColor="text1"/>
        </w:rPr>
      </w:pPr>
    </w:p>
    <w:p w:rsidR="00E62235" w:rsidRPr="001B4018" w:rsidRDefault="00E62235" w:rsidP="001B4018">
      <w:pPr>
        <w:jc w:val="center"/>
        <w:outlineLvl w:val="0"/>
        <w:rPr>
          <w:b/>
          <w:color w:val="000000" w:themeColor="text1"/>
          <w:sz w:val="26"/>
          <w:szCs w:val="26"/>
        </w:rPr>
      </w:pPr>
      <w:r w:rsidRPr="001B4018">
        <w:rPr>
          <w:b/>
          <w:color w:val="000000" w:themeColor="text1"/>
          <w:sz w:val="26"/>
          <w:szCs w:val="26"/>
          <w:u w:val="single"/>
        </w:rPr>
        <w:t>ТРАНСПОРТНОЕ ОБСЛУЖИВАНИЕ</w:t>
      </w:r>
      <w:r w:rsidR="007B0953" w:rsidRPr="001B4018">
        <w:rPr>
          <w:b/>
          <w:color w:val="000000" w:themeColor="text1"/>
          <w:sz w:val="26"/>
          <w:szCs w:val="26"/>
        </w:rPr>
        <w:t xml:space="preserve"> (</w:t>
      </w:r>
      <w:r w:rsidRPr="001B4018">
        <w:rPr>
          <w:b/>
          <w:color w:val="000000" w:themeColor="text1"/>
          <w:sz w:val="26"/>
          <w:szCs w:val="26"/>
        </w:rPr>
        <w:t>перевозка пассажиров</w:t>
      </w:r>
      <w:r w:rsidR="0008743C" w:rsidRPr="001B4018">
        <w:rPr>
          <w:b/>
          <w:color w:val="000000" w:themeColor="text1"/>
          <w:sz w:val="26"/>
          <w:szCs w:val="26"/>
        </w:rPr>
        <w:t>)</w:t>
      </w:r>
    </w:p>
    <w:p w:rsidR="00BE478B" w:rsidRPr="001B4018" w:rsidRDefault="00BE478B" w:rsidP="001B4018">
      <w:pPr>
        <w:jc w:val="both"/>
        <w:outlineLvl w:val="0"/>
        <w:rPr>
          <w:b/>
          <w:color w:val="000000" w:themeColor="text1"/>
          <w:sz w:val="26"/>
          <w:szCs w:val="26"/>
        </w:rPr>
      </w:pPr>
    </w:p>
    <w:p w:rsidR="00BE478B" w:rsidRPr="001B4018" w:rsidRDefault="00BE478B" w:rsidP="001B4018">
      <w:pPr>
        <w:jc w:val="both"/>
        <w:outlineLvl w:val="0"/>
        <w:rPr>
          <w:b/>
          <w:color w:val="000000" w:themeColor="text1"/>
        </w:rPr>
      </w:pPr>
      <w:r w:rsidRPr="001B4018">
        <w:rPr>
          <w:color w:val="000000" w:themeColor="text1"/>
        </w:rPr>
        <w:t>Транспортное обслуживание (перевозку пассажиров)  на</w:t>
      </w:r>
      <w:r w:rsidR="00AD4905" w:rsidRPr="001B4018">
        <w:rPr>
          <w:color w:val="000000" w:themeColor="text1"/>
        </w:rPr>
        <w:t xml:space="preserve"> </w:t>
      </w:r>
      <w:r w:rsidRPr="001B4018">
        <w:rPr>
          <w:color w:val="000000" w:themeColor="text1"/>
        </w:rPr>
        <w:t xml:space="preserve">территории Белореченского района, а также Бжедуховского  сельского поселения обслуживает ООО «Транспортное обслуживание населении» </w:t>
      </w:r>
      <w:proofErr w:type="gramStart"/>
      <w:r w:rsidRPr="001B4018">
        <w:rPr>
          <w:color w:val="000000" w:themeColor="text1"/>
        </w:rPr>
        <w:t xml:space="preserve">( </w:t>
      </w:r>
      <w:proofErr w:type="gramEnd"/>
      <w:r w:rsidRPr="001B4018">
        <w:rPr>
          <w:color w:val="000000" w:themeColor="text1"/>
        </w:rPr>
        <w:t xml:space="preserve">ООО «Тон»). </w:t>
      </w:r>
      <w:r w:rsidR="00B64D15" w:rsidRPr="001B4018">
        <w:rPr>
          <w:color w:val="000000" w:themeColor="text1"/>
        </w:rPr>
        <w:t xml:space="preserve"> </w:t>
      </w:r>
      <w:r w:rsidR="00C006E2" w:rsidRPr="001B4018">
        <w:rPr>
          <w:color w:val="000000" w:themeColor="text1"/>
        </w:rPr>
        <w:t xml:space="preserve">                                       </w:t>
      </w:r>
      <w:r w:rsidR="00B64D15" w:rsidRPr="001B4018">
        <w:rPr>
          <w:color w:val="000000" w:themeColor="text1"/>
        </w:rPr>
        <w:t>Восстановлен р</w:t>
      </w:r>
      <w:r w:rsidRPr="001B4018">
        <w:rPr>
          <w:color w:val="000000" w:themeColor="text1"/>
        </w:rPr>
        <w:t xml:space="preserve">ейс по маршруту </w:t>
      </w:r>
      <w:proofErr w:type="gramStart"/>
      <w:r w:rsidR="00B64D15" w:rsidRPr="001B4018">
        <w:rPr>
          <w:color w:val="000000" w:themeColor="text1"/>
        </w:rPr>
        <w:t>г</w:t>
      </w:r>
      <w:proofErr w:type="gramEnd"/>
      <w:r w:rsidR="00B64D15" w:rsidRPr="001B4018">
        <w:rPr>
          <w:color w:val="000000" w:themeColor="text1"/>
        </w:rPr>
        <w:t xml:space="preserve">. Белореченск-х. </w:t>
      </w:r>
      <w:proofErr w:type="spellStart"/>
      <w:r w:rsidR="00B64D15" w:rsidRPr="001B4018">
        <w:rPr>
          <w:color w:val="000000" w:themeColor="text1"/>
        </w:rPr>
        <w:t>Новогурийски</w:t>
      </w:r>
      <w:r w:rsidR="00AD4905" w:rsidRPr="001B4018">
        <w:rPr>
          <w:color w:val="000000" w:themeColor="text1"/>
        </w:rPr>
        <w:t>й</w:t>
      </w:r>
      <w:proofErr w:type="spellEnd"/>
      <w:r w:rsidR="00AD4905" w:rsidRPr="001B4018">
        <w:rPr>
          <w:color w:val="000000" w:themeColor="text1"/>
        </w:rPr>
        <w:t xml:space="preserve"> </w:t>
      </w:r>
      <w:r w:rsidRPr="001B4018">
        <w:rPr>
          <w:color w:val="000000" w:themeColor="text1"/>
        </w:rPr>
        <w:t>№ 108 «г. Б</w:t>
      </w:r>
      <w:r w:rsidR="00B64D15" w:rsidRPr="001B4018">
        <w:rPr>
          <w:color w:val="000000" w:themeColor="text1"/>
        </w:rPr>
        <w:t>елореченск –  х. Новогурийский</w:t>
      </w:r>
      <w:r w:rsidR="00AC467B" w:rsidRPr="001B4018">
        <w:rPr>
          <w:color w:val="000000" w:themeColor="text1"/>
        </w:rPr>
        <w:t>» 2 рейса в день</w:t>
      </w:r>
      <w:r w:rsidR="00B64D15" w:rsidRPr="001B4018">
        <w:rPr>
          <w:b/>
          <w:color w:val="000000" w:themeColor="text1"/>
        </w:rPr>
        <w:t>.</w:t>
      </w:r>
    </w:p>
    <w:p w:rsidR="007E4D1F" w:rsidRPr="001B4018" w:rsidRDefault="002B4042" w:rsidP="001B4018">
      <w:pPr>
        <w:jc w:val="both"/>
        <w:rPr>
          <w:color w:val="000000" w:themeColor="text1"/>
        </w:rPr>
      </w:pPr>
      <w:r w:rsidRPr="001B4018">
        <w:rPr>
          <w:color w:val="000000" w:themeColor="text1"/>
        </w:rPr>
        <w:t xml:space="preserve">Движение </w:t>
      </w:r>
      <w:r w:rsidR="00BF1EEB" w:rsidRPr="001B4018">
        <w:rPr>
          <w:color w:val="000000" w:themeColor="text1"/>
        </w:rPr>
        <w:t xml:space="preserve">  по маршруту №116 «Белореченс</w:t>
      </w:r>
      <w:proofErr w:type="gramStart"/>
      <w:r w:rsidR="00BF1EEB" w:rsidRPr="001B4018">
        <w:rPr>
          <w:color w:val="000000" w:themeColor="text1"/>
        </w:rPr>
        <w:t>к-</w:t>
      </w:r>
      <w:proofErr w:type="gramEnd"/>
      <w:r w:rsidR="00BF1EEB" w:rsidRPr="001B4018">
        <w:rPr>
          <w:color w:val="000000" w:themeColor="text1"/>
        </w:rPr>
        <w:t xml:space="preserve"> Бжедуховская»</w:t>
      </w:r>
      <w:r w:rsidR="007E4D1F" w:rsidRPr="001B4018">
        <w:rPr>
          <w:color w:val="000000" w:themeColor="text1"/>
        </w:rPr>
        <w:t xml:space="preserve">                 </w:t>
      </w:r>
      <w:r w:rsidRPr="001B4018">
        <w:rPr>
          <w:color w:val="000000" w:themeColor="text1"/>
        </w:rPr>
        <w:t xml:space="preserve"> маршрутка выполняет всего 5 рейсов в ден</w:t>
      </w:r>
      <w:r w:rsidR="00CC2EAE" w:rsidRPr="001B4018">
        <w:rPr>
          <w:color w:val="000000" w:themeColor="text1"/>
        </w:rPr>
        <w:t>ь</w:t>
      </w:r>
      <w:r w:rsidR="007E4D1F" w:rsidRPr="001B4018">
        <w:rPr>
          <w:color w:val="000000" w:themeColor="text1"/>
        </w:rPr>
        <w:t>.</w:t>
      </w:r>
    </w:p>
    <w:p w:rsidR="001B4018" w:rsidRDefault="001B4018" w:rsidP="001B4018">
      <w:pPr>
        <w:jc w:val="center"/>
        <w:rPr>
          <w:b/>
          <w:color w:val="000000" w:themeColor="text1"/>
        </w:rPr>
      </w:pPr>
    </w:p>
    <w:p w:rsidR="007E4D1F" w:rsidRPr="001B4018" w:rsidRDefault="007E4D1F" w:rsidP="001B4018">
      <w:pPr>
        <w:jc w:val="center"/>
        <w:rPr>
          <w:b/>
          <w:color w:val="000000" w:themeColor="text1"/>
        </w:rPr>
      </w:pPr>
      <w:r w:rsidRPr="001B4018">
        <w:rPr>
          <w:b/>
          <w:color w:val="000000" w:themeColor="text1"/>
        </w:rPr>
        <w:t>МКУ</w:t>
      </w:r>
      <w:proofErr w:type="gramStart"/>
      <w:r w:rsidRPr="001B4018">
        <w:rPr>
          <w:b/>
          <w:color w:val="000000" w:themeColor="text1"/>
        </w:rPr>
        <w:t>«А</w:t>
      </w:r>
      <w:proofErr w:type="gramEnd"/>
      <w:r w:rsidRPr="001B4018">
        <w:rPr>
          <w:b/>
          <w:color w:val="000000" w:themeColor="text1"/>
        </w:rPr>
        <w:t>ХЧ Бжедуховского сельского поселения»</w:t>
      </w:r>
    </w:p>
    <w:p w:rsidR="007E4D1F" w:rsidRPr="001B4018" w:rsidRDefault="007E4D1F" w:rsidP="001B4018">
      <w:pPr>
        <w:jc w:val="both"/>
        <w:rPr>
          <w:b/>
          <w:color w:val="000000" w:themeColor="text1"/>
        </w:rPr>
      </w:pPr>
    </w:p>
    <w:p w:rsidR="001B4018" w:rsidRDefault="00524AFD" w:rsidP="001B4018">
      <w:pPr>
        <w:jc w:val="both"/>
        <w:rPr>
          <w:color w:val="000000" w:themeColor="text1"/>
        </w:rPr>
      </w:pPr>
      <w:proofErr w:type="gramStart"/>
      <w:r w:rsidRPr="001B4018">
        <w:rPr>
          <w:color w:val="000000" w:themeColor="text1"/>
        </w:rPr>
        <w:t>В целях централизованного и оперативного решения комплекса вопросов по транспортному обслуживанию администрации Бжедуховского сельского поселения Белореченского района, наиболее эффективного использования, упорядочения эксплуатации и хранения автомобильного транспорта администрации Бжедуховского сельского поселения Белореченского района, качественного ремонта автотранспортных средств, организации централизованного медицинского контроля водителей перед началом выезда на линию, наиболее эффективной организации работы технического персонала администрации Бжедуховского сельского поселения Белореченского района, обеспечения содержания</w:t>
      </w:r>
      <w:proofErr w:type="gramEnd"/>
      <w:r w:rsidRPr="001B4018">
        <w:rPr>
          <w:color w:val="000000" w:themeColor="text1"/>
        </w:rPr>
        <w:t xml:space="preserve"> в надлежащем состоянии   административных зданий и других строений администрации Бжедуховского сельского поселения Белореченского </w:t>
      </w:r>
      <w:proofErr w:type="gramStart"/>
      <w:r w:rsidRPr="001B4018">
        <w:rPr>
          <w:color w:val="000000" w:themeColor="text1"/>
        </w:rPr>
        <w:t>района</w:t>
      </w:r>
      <w:proofErr w:type="gramEnd"/>
      <w:r w:rsidR="007E4D1F" w:rsidRPr="001B4018">
        <w:rPr>
          <w:color w:val="000000" w:themeColor="text1"/>
          <w:shd w:val="clear" w:color="auto" w:fill="FFFFFF"/>
        </w:rPr>
        <w:t xml:space="preserve"> </w:t>
      </w:r>
      <w:r w:rsidRPr="001B4018">
        <w:rPr>
          <w:color w:val="000000" w:themeColor="text1"/>
          <w:shd w:val="clear" w:color="auto" w:fill="FFFFFF"/>
        </w:rPr>
        <w:t>а также  организация</w:t>
      </w:r>
      <w:r w:rsidR="007E4D1F" w:rsidRPr="001B4018">
        <w:rPr>
          <w:color w:val="000000" w:themeColor="text1"/>
          <w:shd w:val="clear" w:color="auto" w:fill="FFFFFF"/>
        </w:rPr>
        <w:t xml:space="preserve"> благоустройства территории поселения</w:t>
      </w:r>
      <w:r w:rsidRPr="001B4018">
        <w:rPr>
          <w:color w:val="000000" w:themeColor="text1"/>
        </w:rPr>
        <w:t xml:space="preserve">) создано муниципальное казенное учреждение «Административно- </w:t>
      </w:r>
    </w:p>
    <w:p w:rsidR="001B4018" w:rsidRDefault="001B4018" w:rsidP="001B4018">
      <w:pPr>
        <w:jc w:val="both"/>
        <w:rPr>
          <w:color w:val="000000" w:themeColor="text1"/>
        </w:rPr>
      </w:pPr>
    </w:p>
    <w:p w:rsidR="00524AFD" w:rsidRPr="001B4018" w:rsidRDefault="00524AFD" w:rsidP="001B4018">
      <w:pPr>
        <w:jc w:val="both"/>
        <w:rPr>
          <w:b/>
          <w:color w:val="000000" w:themeColor="text1"/>
        </w:rPr>
      </w:pPr>
      <w:r w:rsidRPr="001B4018">
        <w:rPr>
          <w:color w:val="000000" w:themeColor="text1"/>
        </w:rPr>
        <w:t xml:space="preserve">хозяйственная часть администрации Бжедуховского сельского поселения Белореченского района» ( </w:t>
      </w:r>
      <w:r w:rsidRPr="001B4018">
        <w:rPr>
          <w:b/>
          <w:color w:val="000000" w:themeColor="text1"/>
        </w:rPr>
        <w:t>МКУ</w:t>
      </w:r>
      <w:proofErr w:type="gramStart"/>
      <w:r w:rsidRPr="001B4018">
        <w:rPr>
          <w:b/>
          <w:color w:val="000000" w:themeColor="text1"/>
        </w:rPr>
        <w:t>«А</w:t>
      </w:r>
      <w:proofErr w:type="gramEnd"/>
      <w:r w:rsidRPr="001B4018">
        <w:rPr>
          <w:b/>
          <w:color w:val="000000" w:themeColor="text1"/>
        </w:rPr>
        <w:t>ХЧ Бжедуховского сельского поселения»</w:t>
      </w:r>
    </w:p>
    <w:p w:rsidR="007E4D1F" w:rsidRPr="001B4018" w:rsidRDefault="007E4D1F" w:rsidP="001B4018">
      <w:pPr>
        <w:jc w:val="both"/>
        <w:rPr>
          <w:b/>
          <w:color w:val="000000" w:themeColor="text1"/>
        </w:rPr>
      </w:pPr>
    </w:p>
    <w:p w:rsidR="00304F9D" w:rsidRPr="001B4018" w:rsidRDefault="00304F9D" w:rsidP="001B4018">
      <w:pPr>
        <w:jc w:val="center"/>
        <w:rPr>
          <w:b/>
          <w:color w:val="000000" w:themeColor="text1"/>
        </w:rPr>
      </w:pPr>
      <w:r w:rsidRPr="001B4018">
        <w:rPr>
          <w:b/>
          <w:color w:val="000000" w:themeColor="text1"/>
        </w:rPr>
        <w:t>ТРАНСПОРТ АДМИНИСТРАЦИИ</w:t>
      </w:r>
    </w:p>
    <w:p w:rsidR="00304F9D" w:rsidRPr="001B4018" w:rsidRDefault="00304F9D" w:rsidP="001B4018">
      <w:pPr>
        <w:jc w:val="both"/>
        <w:rPr>
          <w:b/>
          <w:color w:val="000000" w:themeColor="text1"/>
        </w:rPr>
      </w:pPr>
    </w:p>
    <w:p w:rsidR="00304F9D" w:rsidRPr="001B4018" w:rsidRDefault="00304F9D" w:rsidP="001B4018">
      <w:pPr>
        <w:tabs>
          <w:tab w:val="left" w:pos="3725"/>
        </w:tabs>
        <w:jc w:val="both"/>
        <w:rPr>
          <w:b/>
          <w:color w:val="000000" w:themeColor="text1"/>
          <w:szCs w:val="24"/>
        </w:rPr>
      </w:pPr>
      <w:r w:rsidRPr="001B4018">
        <w:rPr>
          <w:b/>
          <w:color w:val="000000" w:themeColor="text1"/>
          <w:szCs w:val="24"/>
        </w:rPr>
        <w:t>Из собственности муниципального образования  Белореченский район была получен</w:t>
      </w:r>
      <w:proofErr w:type="gramStart"/>
      <w:r w:rsidRPr="001B4018">
        <w:rPr>
          <w:b/>
          <w:color w:val="000000" w:themeColor="text1"/>
          <w:szCs w:val="24"/>
        </w:rPr>
        <w:t>а-</w:t>
      </w:r>
      <w:proofErr w:type="gramEnd"/>
      <w:r w:rsidR="006F21F8" w:rsidRPr="001B4018">
        <w:rPr>
          <w:b/>
          <w:color w:val="000000" w:themeColor="text1"/>
          <w:szCs w:val="24"/>
        </w:rPr>
        <w:t xml:space="preserve"> </w:t>
      </w:r>
      <w:r w:rsidRPr="001B4018">
        <w:rPr>
          <w:b/>
          <w:color w:val="000000" w:themeColor="text1"/>
          <w:szCs w:val="24"/>
        </w:rPr>
        <w:t>Газель пассажирская.</w:t>
      </w:r>
    </w:p>
    <w:p w:rsidR="00304F9D" w:rsidRPr="001B4018" w:rsidRDefault="00304F9D" w:rsidP="001B4018">
      <w:pPr>
        <w:tabs>
          <w:tab w:val="left" w:pos="3725"/>
        </w:tabs>
        <w:jc w:val="both"/>
        <w:rPr>
          <w:b/>
          <w:color w:val="000000" w:themeColor="text1"/>
        </w:rPr>
      </w:pPr>
      <w:r w:rsidRPr="001B4018">
        <w:rPr>
          <w:b/>
          <w:color w:val="000000" w:themeColor="text1"/>
          <w:szCs w:val="24"/>
        </w:rPr>
        <w:t>Получены   из</w:t>
      </w:r>
      <w:r w:rsidR="006F21F8" w:rsidRPr="001B4018">
        <w:rPr>
          <w:b/>
          <w:color w:val="000000" w:themeColor="text1"/>
          <w:szCs w:val="24"/>
        </w:rPr>
        <w:t xml:space="preserve"> </w:t>
      </w:r>
      <w:r w:rsidRPr="001B4018">
        <w:rPr>
          <w:b/>
          <w:color w:val="000000" w:themeColor="text1"/>
        </w:rPr>
        <w:t>государственного имущества Краснодарского края: трактор МТЗ-80</w:t>
      </w:r>
      <w:r w:rsidRPr="001B4018">
        <w:rPr>
          <w:b/>
          <w:color w:val="000000" w:themeColor="text1"/>
          <w:szCs w:val="24"/>
        </w:rPr>
        <w:t xml:space="preserve">, прицеп тракторный, </w:t>
      </w:r>
      <w:r w:rsidRPr="001B4018">
        <w:rPr>
          <w:b/>
          <w:color w:val="000000" w:themeColor="text1"/>
        </w:rPr>
        <w:t>УАЗ-315195.</w:t>
      </w:r>
    </w:p>
    <w:p w:rsidR="00304F9D" w:rsidRPr="001B4018" w:rsidRDefault="00304F9D" w:rsidP="001B4018">
      <w:pPr>
        <w:tabs>
          <w:tab w:val="left" w:pos="3725"/>
        </w:tabs>
        <w:jc w:val="both"/>
        <w:rPr>
          <w:rFonts w:eastAsia="Calibri"/>
          <w:b/>
          <w:color w:val="000000" w:themeColor="text1"/>
          <w:szCs w:val="24"/>
          <w:lang w:eastAsia="en-US"/>
        </w:rPr>
      </w:pPr>
    </w:p>
    <w:p w:rsidR="0008743C" w:rsidRPr="001B4018" w:rsidRDefault="00E62235" w:rsidP="001B4018">
      <w:pPr>
        <w:jc w:val="center"/>
        <w:outlineLvl w:val="0"/>
        <w:rPr>
          <w:b/>
          <w:color w:val="000000" w:themeColor="text1"/>
          <w:sz w:val="26"/>
          <w:szCs w:val="26"/>
          <w:u w:val="single"/>
        </w:rPr>
      </w:pPr>
      <w:r w:rsidRPr="001B4018">
        <w:rPr>
          <w:b/>
          <w:color w:val="000000" w:themeColor="text1"/>
          <w:sz w:val="26"/>
          <w:szCs w:val="26"/>
          <w:u w:val="single"/>
        </w:rPr>
        <w:t>БЛАГОУСТРОЙСТВО</w:t>
      </w:r>
    </w:p>
    <w:p w:rsidR="0037785F" w:rsidRPr="001B4018" w:rsidRDefault="0037785F" w:rsidP="001B4018">
      <w:pPr>
        <w:jc w:val="both"/>
        <w:outlineLvl w:val="0"/>
        <w:rPr>
          <w:b/>
          <w:color w:val="000000" w:themeColor="text1"/>
          <w:sz w:val="26"/>
          <w:szCs w:val="26"/>
          <w:u w:val="single"/>
        </w:rPr>
      </w:pPr>
    </w:p>
    <w:p w:rsidR="008A09C0" w:rsidRPr="001B4018" w:rsidRDefault="00331F49" w:rsidP="001B4018">
      <w:pPr>
        <w:ind w:firstLine="567"/>
        <w:jc w:val="both"/>
        <w:rPr>
          <w:b/>
          <w:i/>
          <w:color w:val="000000" w:themeColor="text1"/>
          <w:u w:val="single"/>
        </w:rPr>
      </w:pPr>
      <w:r w:rsidRPr="001B4018">
        <w:rPr>
          <w:b/>
          <w:color w:val="000000" w:themeColor="text1"/>
        </w:rPr>
        <w:t xml:space="preserve">На территории Бжедуховского сельского поселения постоянно проводятся плановые работы по благоустройству и наведению санитарного порядка в парках станиц Бжедуховской и Октябрьской, </w:t>
      </w:r>
      <w:r w:rsidR="00AA6538" w:rsidRPr="001B4018">
        <w:rPr>
          <w:b/>
          <w:color w:val="000000" w:themeColor="text1"/>
        </w:rPr>
        <w:t xml:space="preserve">поселке </w:t>
      </w:r>
      <w:proofErr w:type="spellStart"/>
      <w:r w:rsidR="00AA6538" w:rsidRPr="001B4018">
        <w:rPr>
          <w:b/>
          <w:color w:val="000000" w:themeColor="text1"/>
        </w:rPr>
        <w:t>Нижневеденеевский</w:t>
      </w:r>
      <w:proofErr w:type="spellEnd"/>
      <w:r w:rsidR="00AA6538" w:rsidRPr="001B4018">
        <w:rPr>
          <w:b/>
          <w:color w:val="000000" w:themeColor="text1"/>
        </w:rPr>
        <w:t>,</w:t>
      </w:r>
      <w:r w:rsidRPr="001B4018">
        <w:rPr>
          <w:b/>
          <w:color w:val="000000" w:themeColor="text1"/>
        </w:rPr>
        <w:t xml:space="preserve"> сквере станицы Бжедуховской  по улице Клубной, а также на гражданских кладбищах поселения</w:t>
      </w:r>
      <w:proofErr w:type="gramStart"/>
      <w:r w:rsidRPr="001B4018">
        <w:rPr>
          <w:b/>
          <w:color w:val="000000" w:themeColor="text1"/>
        </w:rPr>
        <w:t>.В</w:t>
      </w:r>
      <w:proofErr w:type="gramEnd"/>
      <w:r w:rsidRPr="001B4018">
        <w:rPr>
          <w:b/>
          <w:color w:val="000000" w:themeColor="text1"/>
        </w:rPr>
        <w:t xml:space="preserve"> зимний период производится расчистка дорог отснежных заносов</w:t>
      </w:r>
      <w:r w:rsidR="00545AF4" w:rsidRPr="001B4018">
        <w:rPr>
          <w:b/>
          <w:color w:val="000000" w:themeColor="text1"/>
        </w:rPr>
        <w:t xml:space="preserve">, </w:t>
      </w:r>
      <w:r w:rsidRPr="001B4018">
        <w:rPr>
          <w:b/>
          <w:color w:val="000000" w:themeColor="text1"/>
        </w:rPr>
        <w:t>проводится</w:t>
      </w:r>
      <w:r w:rsidR="004640A6" w:rsidRPr="001B4018">
        <w:rPr>
          <w:b/>
          <w:color w:val="000000" w:themeColor="text1"/>
        </w:rPr>
        <w:t xml:space="preserve"> отсыпка улиц</w:t>
      </w:r>
      <w:r w:rsidR="006A11A7" w:rsidRPr="001B4018">
        <w:rPr>
          <w:b/>
          <w:color w:val="000000" w:themeColor="text1"/>
        </w:rPr>
        <w:t xml:space="preserve"> на подъемах и склонах </w:t>
      </w:r>
      <w:r w:rsidR="004640A6" w:rsidRPr="001B4018">
        <w:rPr>
          <w:b/>
          <w:color w:val="000000" w:themeColor="text1"/>
        </w:rPr>
        <w:t>песком</w:t>
      </w:r>
      <w:r w:rsidRPr="001B4018">
        <w:rPr>
          <w:b/>
          <w:color w:val="000000" w:themeColor="text1"/>
        </w:rPr>
        <w:t>.</w:t>
      </w:r>
      <w:r w:rsidR="006F21F8" w:rsidRPr="001B4018">
        <w:rPr>
          <w:b/>
          <w:color w:val="000000" w:themeColor="text1"/>
        </w:rPr>
        <w:t xml:space="preserve"> </w:t>
      </w:r>
      <w:r w:rsidR="006A11A7" w:rsidRPr="001B4018">
        <w:rPr>
          <w:b/>
          <w:i/>
          <w:color w:val="000000" w:themeColor="text1"/>
          <w:u w:val="single"/>
        </w:rPr>
        <w:t>Приобретен передний отвал</w:t>
      </w:r>
      <w:r w:rsidR="00BC27DF" w:rsidRPr="001B4018">
        <w:rPr>
          <w:b/>
          <w:i/>
          <w:color w:val="000000" w:themeColor="text1"/>
          <w:u w:val="single"/>
        </w:rPr>
        <w:t>.</w:t>
      </w:r>
    </w:p>
    <w:p w:rsidR="00731CA9" w:rsidRPr="001B4018" w:rsidRDefault="003A3FE4" w:rsidP="001B4018">
      <w:pPr>
        <w:ind w:firstLine="567"/>
        <w:jc w:val="both"/>
        <w:rPr>
          <w:b/>
          <w:color w:val="000000" w:themeColor="text1"/>
        </w:rPr>
      </w:pPr>
      <w:r w:rsidRPr="001B4018">
        <w:rPr>
          <w:b/>
          <w:color w:val="000000" w:themeColor="text1"/>
        </w:rPr>
        <w:t xml:space="preserve">С </w:t>
      </w:r>
      <w:r w:rsidR="00331F49" w:rsidRPr="001B4018">
        <w:rPr>
          <w:b/>
          <w:color w:val="000000" w:themeColor="text1"/>
        </w:rPr>
        <w:t xml:space="preserve"> весны</w:t>
      </w:r>
      <w:r w:rsidR="00304F9D" w:rsidRPr="001B4018">
        <w:rPr>
          <w:b/>
          <w:color w:val="000000" w:themeColor="text1"/>
        </w:rPr>
        <w:t xml:space="preserve"> </w:t>
      </w:r>
      <w:r w:rsidR="000178C0" w:rsidRPr="001B4018">
        <w:rPr>
          <w:b/>
          <w:color w:val="000000" w:themeColor="text1"/>
        </w:rPr>
        <w:t>до осени велась работа по покосу</w:t>
      </w:r>
      <w:r w:rsidR="00331F49" w:rsidRPr="001B4018">
        <w:rPr>
          <w:b/>
          <w:color w:val="000000" w:themeColor="text1"/>
        </w:rPr>
        <w:t xml:space="preserve"> сорной растительности вдоль дорог, на территориях, прилегающих к домовладениям и административным зданиям, а также на гражданских кладбищах</w:t>
      </w:r>
      <w:r w:rsidR="00D95B0D" w:rsidRPr="001B4018">
        <w:rPr>
          <w:b/>
          <w:color w:val="000000" w:themeColor="text1"/>
        </w:rPr>
        <w:t>, площадью более 10 га</w:t>
      </w:r>
      <w:r w:rsidR="00331F49" w:rsidRPr="001B4018">
        <w:rPr>
          <w:b/>
          <w:color w:val="000000" w:themeColor="text1"/>
        </w:rPr>
        <w:t>.</w:t>
      </w:r>
      <w:r w:rsidR="0059551A" w:rsidRPr="001B4018">
        <w:rPr>
          <w:b/>
          <w:color w:val="000000" w:themeColor="text1"/>
        </w:rPr>
        <w:t xml:space="preserve"> В</w:t>
      </w:r>
      <w:r w:rsidR="00500957" w:rsidRPr="001B4018">
        <w:rPr>
          <w:b/>
          <w:color w:val="000000" w:themeColor="text1"/>
        </w:rPr>
        <w:t xml:space="preserve"> рамках проведения </w:t>
      </w:r>
      <w:proofErr w:type="spellStart"/>
      <w:r w:rsidR="00500957" w:rsidRPr="001B4018">
        <w:rPr>
          <w:b/>
          <w:color w:val="000000" w:themeColor="text1"/>
        </w:rPr>
        <w:t>Всекубанского</w:t>
      </w:r>
      <w:proofErr w:type="spellEnd"/>
      <w:r w:rsidR="00500957" w:rsidRPr="001B4018">
        <w:rPr>
          <w:b/>
          <w:color w:val="000000" w:themeColor="text1"/>
        </w:rPr>
        <w:t xml:space="preserve"> двухмесячника и субботника по благоустройству и наведению санитарного порядка на территории поселения п</w:t>
      </w:r>
      <w:r w:rsidR="00924E15" w:rsidRPr="001B4018">
        <w:rPr>
          <w:b/>
          <w:color w:val="000000" w:themeColor="text1"/>
        </w:rPr>
        <w:t xml:space="preserve">остоянно ведется </w:t>
      </w:r>
      <w:r w:rsidR="00AA6538" w:rsidRPr="001B4018">
        <w:rPr>
          <w:b/>
          <w:color w:val="000000" w:themeColor="text1"/>
        </w:rPr>
        <w:t>работа по очистке территории от кустарников и порослей</w:t>
      </w:r>
      <w:r w:rsidR="000178C0" w:rsidRPr="001B4018">
        <w:rPr>
          <w:b/>
          <w:color w:val="000000" w:themeColor="text1"/>
        </w:rPr>
        <w:t xml:space="preserve">, </w:t>
      </w:r>
      <w:r w:rsidR="00165F7C" w:rsidRPr="001B4018">
        <w:rPr>
          <w:b/>
          <w:color w:val="000000" w:themeColor="text1"/>
        </w:rPr>
        <w:t xml:space="preserve"> в парках ст. Бжедуховской</w:t>
      </w:r>
      <w:r w:rsidR="00545AF4" w:rsidRPr="001B4018">
        <w:rPr>
          <w:b/>
          <w:color w:val="000000" w:themeColor="text1"/>
        </w:rPr>
        <w:t xml:space="preserve">, п. </w:t>
      </w:r>
      <w:proofErr w:type="spellStart"/>
      <w:r w:rsidR="00545AF4" w:rsidRPr="001B4018">
        <w:rPr>
          <w:b/>
          <w:color w:val="000000" w:themeColor="text1"/>
        </w:rPr>
        <w:t>Нижневеденеевский</w:t>
      </w:r>
      <w:proofErr w:type="spellEnd"/>
      <w:r w:rsidR="00165F7C" w:rsidRPr="001B4018">
        <w:rPr>
          <w:b/>
          <w:color w:val="000000" w:themeColor="text1"/>
        </w:rPr>
        <w:t xml:space="preserve"> и ст. Октябрьской. </w:t>
      </w:r>
      <w:r w:rsidR="004E57A0" w:rsidRPr="001B4018">
        <w:rPr>
          <w:b/>
          <w:color w:val="000000" w:themeColor="text1"/>
        </w:rPr>
        <w:t xml:space="preserve">Всего </w:t>
      </w:r>
      <w:r w:rsidR="00DC6522" w:rsidRPr="001B4018">
        <w:rPr>
          <w:b/>
          <w:color w:val="000000" w:themeColor="text1"/>
        </w:rPr>
        <w:t>более 35</w:t>
      </w:r>
      <w:r w:rsidR="004E57A0" w:rsidRPr="001B4018">
        <w:rPr>
          <w:b/>
          <w:color w:val="000000" w:themeColor="text1"/>
        </w:rPr>
        <w:t>санитарных пятниц</w:t>
      </w:r>
      <w:r w:rsidR="00500957" w:rsidRPr="001B4018">
        <w:rPr>
          <w:b/>
          <w:color w:val="000000" w:themeColor="text1"/>
        </w:rPr>
        <w:t xml:space="preserve"> и субботников </w:t>
      </w:r>
      <w:r w:rsidR="004E57A0" w:rsidRPr="001B4018">
        <w:rPr>
          <w:b/>
          <w:color w:val="000000" w:themeColor="text1"/>
        </w:rPr>
        <w:t xml:space="preserve"> было проведе</w:t>
      </w:r>
      <w:r w:rsidR="00DC6522" w:rsidRPr="001B4018">
        <w:rPr>
          <w:b/>
          <w:color w:val="000000" w:themeColor="text1"/>
        </w:rPr>
        <w:t>но.</w:t>
      </w:r>
    </w:p>
    <w:p w:rsidR="001D2667" w:rsidRPr="001B4018" w:rsidRDefault="001D2667" w:rsidP="001B4018">
      <w:pPr>
        <w:ind w:firstLine="567"/>
        <w:jc w:val="both"/>
        <w:rPr>
          <w:b/>
          <w:color w:val="000000" w:themeColor="text1"/>
        </w:rPr>
      </w:pPr>
      <w:r w:rsidRPr="001B4018">
        <w:rPr>
          <w:b/>
          <w:color w:val="000000" w:themeColor="text1"/>
        </w:rPr>
        <w:t>Проведена частична</w:t>
      </w:r>
      <w:r w:rsidR="003A5714" w:rsidRPr="001B4018">
        <w:rPr>
          <w:b/>
          <w:color w:val="000000" w:themeColor="text1"/>
        </w:rPr>
        <w:t xml:space="preserve">я </w:t>
      </w:r>
      <w:proofErr w:type="gramStart"/>
      <w:r w:rsidR="003A5714" w:rsidRPr="001B4018">
        <w:rPr>
          <w:b/>
          <w:color w:val="000000" w:themeColor="text1"/>
        </w:rPr>
        <w:t>ра</w:t>
      </w:r>
      <w:r w:rsidR="002A5C98" w:rsidRPr="001B4018">
        <w:rPr>
          <w:b/>
          <w:color w:val="000000" w:themeColor="text1"/>
        </w:rPr>
        <w:t>с</w:t>
      </w:r>
      <w:r w:rsidR="003A5714" w:rsidRPr="001B4018">
        <w:rPr>
          <w:b/>
          <w:color w:val="000000" w:themeColor="text1"/>
        </w:rPr>
        <w:t>чистка</w:t>
      </w:r>
      <w:proofErr w:type="gramEnd"/>
      <w:r w:rsidRPr="001B4018">
        <w:rPr>
          <w:b/>
          <w:color w:val="000000" w:themeColor="text1"/>
        </w:rPr>
        <w:t xml:space="preserve"> и углубление</w:t>
      </w:r>
      <w:r w:rsidR="00500957" w:rsidRPr="001B4018">
        <w:rPr>
          <w:b/>
          <w:color w:val="000000" w:themeColor="text1"/>
        </w:rPr>
        <w:t xml:space="preserve"> укрепление берегов</w:t>
      </w:r>
      <w:r w:rsidRPr="001B4018">
        <w:rPr>
          <w:b/>
          <w:color w:val="000000" w:themeColor="text1"/>
        </w:rPr>
        <w:t xml:space="preserve"> соединительного канала между прудами «</w:t>
      </w:r>
      <w:proofErr w:type="spellStart"/>
      <w:r w:rsidRPr="001B4018">
        <w:rPr>
          <w:b/>
          <w:color w:val="000000" w:themeColor="text1"/>
        </w:rPr>
        <w:t>Парчев</w:t>
      </w:r>
      <w:proofErr w:type="spellEnd"/>
      <w:r w:rsidRPr="001B4018">
        <w:rPr>
          <w:b/>
          <w:color w:val="000000" w:themeColor="text1"/>
        </w:rPr>
        <w:t>» и «Центральный» силами актива, ТОС и казачества.</w:t>
      </w:r>
    </w:p>
    <w:p w:rsidR="004269C4" w:rsidRPr="001B4018" w:rsidRDefault="00AC0C77" w:rsidP="001B4018">
      <w:pPr>
        <w:ind w:firstLine="567"/>
        <w:jc w:val="both"/>
        <w:rPr>
          <w:b/>
          <w:color w:val="000000" w:themeColor="text1"/>
        </w:rPr>
      </w:pPr>
      <w:r w:rsidRPr="001B4018">
        <w:rPr>
          <w:b/>
          <w:color w:val="000000" w:themeColor="text1"/>
        </w:rPr>
        <w:t>Установлены</w:t>
      </w:r>
      <w:r w:rsidR="006B5BC7" w:rsidRPr="001B4018">
        <w:rPr>
          <w:b/>
          <w:color w:val="000000" w:themeColor="text1"/>
        </w:rPr>
        <w:t xml:space="preserve"> детские</w:t>
      </w:r>
      <w:r w:rsidRPr="001B4018">
        <w:rPr>
          <w:b/>
          <w:color w:val="000000" w:themeColor="text1"/>
        </w:rPr>
        <w:t xml:space="preserve"> площадки</w:t>
      </w:r>
      <w:r w:rsidR="004269C4" w:rsidRPr="001B4018">
        <w:rPr>
          <w:b/>
          <w:color w:val="000000" w:themeColor="text1"/>
        </w:rPr>
        <w:t xml:space="preserve"> по ул. </w:t>
      </w:r>
      <w:r w:rsidR="006B5BC7" w:rsidRPr="001B4018">
        <w:rPr>
          <w:b/>
          <w:color w:val="000000" w:themeColor="text1"/>
        </w:rPr>
        <w:t>Красной (район Пятилетка), и по ул. Восточной,4</w:t>
      </w:r>
      <w:r w:rsidRPr="001B4018">
        <w:rPr>
          <w:b/>
          <w:color w:val="000000" w:themeColor="text1"/>
        </w:rPr>
        <w:t>,6 (возле 2-х этажных домов)</w:t>
      </w:r>
      <w:r w:rsidR="004269C4" w:rsidRPr="001B4018">
        <w:rPr>
          <w:b/>
          <w:color w:val="000000" w:themeColor="text1"/>
        </w:rPr>
        <w:t xml:space="preserve"> в ст. Бжедуховской.</w:t>
      </w:r>
    </w:p>
    <w:p w:rsidR="00C006E2" w:rsidRPr="001B4018" w:rsidRDefault="00C006E2" w:rsidP="001B4018">
      <w:pPr>
        <w:ind w:firstLine="709"/>
        <w:contextualSpacing/>
        <w:jc w:val="both"/>
        <w:rPr>
          <w:rFonts w:eastAsia="Calibri"/>
          <w:color w:val="000000" w:themeColor="text1"/>
          <w:lang w:eastAsia="en-US"/>
        </w:rPr>
      </w:pPr>
    </w:p>
    <w:p w:rsidR="00C006E2" w:rsidRPr="001B4018" w:rsidRDefault="00C006E2" w:rsidP="001B4018">
      <w:pPr>
        <w:pStyle w:val="af9"/>
        <w:ind w:firstLine="708"/>
        <w:jc w:val="both"/>
        <w:rPr>
          <w:rFonts w:ascii="Times New Roman" w:hAnsi="Times New Roman"/>
          <w:color w:val="000000" w:themeColor="text1"/>
          <w:sz w:val="28"/>
          <w:szCs w:val="28"/>
        </w:rPr>
      </w:pPr>
      <w:r w:rsidRPr="001B4018">
        <w:rPr>
          <w:rFonts w:ascii="Times New Roman" w:hAnsi="Times New Roman"/>
          <w:color w:val="000000" w:themeColor="text1"/>
          <w:sz w:val="28"/>
          <w:szCs w:val="28"/>
        </w:rPr>
        <w:t>В рамках реализации муниципальной программы «Формирование современной городской среды Бжедуховского сельского поселения Белореченского района на 2018-2024 годы» были предусмотрены работы по благоустройству парка в ст. Бжедуховской по ул. Красной,</w:t>
      </w:r>
      <w:r w:rsidRPr="001B4018">
        <w:rPr>
          <w:color w:val="000000" w:themeColor="text1"/>
          <w:sz w:val="24"/>
          <w:szCs w:val="24"/>
        </w:rPr>
        <w:t xml:space="preserve"> </w:t>
      </w:r>
      <w:r w:rsidRPr="001B4018">
        <w:rPr>
          <w:rFonts w:ascii="Times New Roman" w:hAnsi="Times New Roman"/>
          <w:color w:val="000000" w:themeColor="text1"/>
          <w:sz w:val="28"/>
          <w:szCs w:val="28"/>
        </w:rPr>
        <w:t>89, 93, 93А. который расположен  на  1 га.</w:t>
      </w:r>
    </w:p>
    <w:p w:rsidR="00C006E2" w:rsidRPr="001B4018" w:rsidRDefault="00C006E2" w:rsidP="001B4018">
      <w:pPr>
        <w:pStyle w:val="af9"/>
        <w:ind w:firstLine="708"/>
        <w:jc w:val="both"/>
        <w:rPr>
          <w:rFonts w:ascii="Times New Roman" w:hAnsi="Times New Roman"/>
          <w:color w:val="000000" w:themeColor="text1"/>
          <w:sz w:val="28"/>
          <w:szCs w:val="28"/>
        </w:rPr>
      </w:pPr>
      <w:r w:rsidRPr="001B4018">
        <w:rPr>
          <w:rFonts w:ascii="Times New Roman" w:hAnsi="Times New Roman"/>
          <w:color w:val="000000" w:themeColor="text1"/>
          <w:sz w:val="28"/>
          <w:szCs w:val="28"/>
        </w:rPr>
        <w:t>В 2022 году проведено благоустройство данной общественной территории.  Работы включают в себя:</w:t>
      </w:r>
    </w:p>
    <w:p w:rsidR="00C006E2" w:rsidRPr="001B4018" w:rsidRDefault="00C006E2" w:rsidP="001B4018">
      <w:pPr>
        <w:pStyle w:val="af9"/>
        <w:ind w:firstLine="708"/>
        <w:jc w:val="both"/>
        <w:rPr>
          <w:rFonts w:ascii="Times New Roman" w:hAnsi="Times New Roman"/>
          <w:color w:val="000000" w:themeColor="text1"/>
          <w:sz w:val="28"/>
          <w:szCs w:val="28"/>
        </w:rPr>
      </w:pPr>
      <w:r w:rsidRPr="001B4018">
        <w:rPr>
          <w:rFonts w:ascii="Times New Roman" w:hAnsi="Times New Roman"/>
          <w:color w:val="000000" w:themeColor="text1"/>
          <w:sz w:val="28"/>
          <w:szCs w:val="28"/>
        </w:rPr>
        <w:t>- устройство автомобильной дороги, проездов и пешеходных дорожек;</w:t>
      </w:r>
    </w:p>
    <w:p w:rsidR="00C006E2" w:rsidRPr="001B4018" w:rsidRDefault="00C006E2" w:rsidP="001B4018">
      <w:pPr>
        <w:pStyle w:val="af9"/>
        <w:ind w:firstLine="708"/>
        <w:jc w:val="both"/>
        <w:rPr>
          <w:rFonts w:ascii="Times New Roman" w:hAnsi="Times New Roman"/>
          <w:color w:val="000000" w:themeColor="text1"/>
          <w:sz w:val="28"/>
          <w:szCs w:val="28"/>
        </w:rPr>
      </w:pPr>
      <w:r w:rsidRPr="001B4018">
        <w:rPr>
          <w:rFonts w:ascii="Times New Roman" w:hAnsi="Times New Roman"/>
          <w:color w:val="000000" w:themeColor="text1"/>
          <w:sz w:val="28"/>
          <w:szCs w:val="28"/>
        </w:rPr>
        <w:t>- устройство покрытий из тротуарной плитки и асфальта;</w:t>
      </w:r>
    </w:p>
    <w:p w:rsidR="00C006E2" w:rsidRPr="001B4018" w:rsidRDefault="00C006E2" w:rsidP="001B4018">
      <w:pPr>
        <w:pStyle w:val="af9"/>
        <w:ind w:firstLine="708"/>
        <w:jc w:val="both"/>
        <w:rPr>
          <w:rFonts w:ascii="Times New Roman" w:hAnsi="Times New Roman"/>
          <w:color w:val="000000" w:themeColor="text1"/>
          <w:sz w:val="28"/>
          <w:szCs w:val="28"/>
        </w:rPr>
      </w:pPr>
      <w:r w:rsidRPr="001B4018">
        <w:rPr>
          <w:rFonts w:ascii="Times New Roman" w:hAnsi="Times New Roman"/>
          <w:color w:val="000000" w:themeColor="text1"/>
          <w:sz w:val="28"/>
          <w:szCs w:val="28"/>
        </w:rPr>
        <w:t>- установка малых архитектурных форм;</w:t>
      </w:r>
    </w:p>
    <w:p w:rsidR="001B4018" w:rsidRDefault="001B4018" w:rsidP="001B4018">
      <w:pPr>
        <w:pStyle w:val="af9"/>
        <w:ind w:firstLine="708"/>
        <w:jc w:val="both"/>
        <w:rPr>
          <w:rFonts w:ascii="Times New Roman" w:hAnsi="Times New Roman"/>
          <w:color w:val="000000" w:themeColor="text1"/>
          <w:sz w:val="28"/>
          <w:szCs w:val="28"/>
        </w:rPr>
      </w:pPr>
    </w:p>
    <w:p w:rsidR="00C006E2" w:rsidRPr="001B4018" w:rsidRDefault="00C006E2" w:rsidP="001B4018">
      <w:pPr>
        <w:pStyle w:val="af9"/>
        <w:ind w:firstLine="708"/>
        <w:jc w:val="both"/>
        <w:rPr>
          <w:rFonts w:ascii="Times New Roman" w:hAnsi="Times New Roman"/>
          <w:color w:val="000000" w:themeColor="text1"/>
          <w:sz w:val="28"/>
          <w:szCs w:val="28"/>
        </w:rPr>
      </w:pPr>
      <w:r w:rsidRPr="001B4018">
        <w:rPr>
          <w:rFonts w:ascii="Times New Roman" w:hAnsi="Times New Roman"/>
          <w:color w:val="000000" w:themeColor="text1"/>
          <w:sz w:val="28"/>
          <w:szCs w:val="28"/>
        </w:rPr>
        <w:t>- устройство детских игровых и спортивных площадок;</w:t>
      </w:r>
    </w:p>
    <w:p w:rsidR="00C006E2" w:rsidRPr="001B4018" w:rsidRDefault="00C006E2" w:rsidP="001B4018">
      <w:pPr>
        <w:pStyle w:val="af9"/>
        <w:ind w:firstLine="708"/>
        <w:jc w:val="both"/>
        <w:rPr>
          <w:rFonts w:ascii="Times New Roman" w:hAnsi="Times New Roman"/>
          <w:color w:val="000000" w:themeColor="text1"/>
          <w:sz w:val="28"/>
          <w:szCs w:val="28"/>
        </w:rPr>
      </w:pPr>
      <w:r w:rsidRPr="001B4018">
        <w:rPr>
          <w:rFonts w:ascii="Times New Roman" w:hAnsi="Times New Roman"/>
          <w:color w:val="000000" w:themeColor="text1"/>
          <w:sz w:val="28"/>
          <w:szCs w:val="28"/>
        </w:rPr>
        <w:t>- установка лавочек и урн;</w:t>
      </w:r>
    </w:p>
    <w:p w:rsidR="00C006E2" w:rsidRPr="001B4018" w:rsidRDefault="00C006E2" w:rsidP="001B4018">
      <w:pPr>
        <w:pStyle w:val="af9"/>
        <w:ind w:firstLine="708"/>
        <w:jc w:val="both"/>
        <w:rPr>
          <w:rFonts w:ascii="Times New Roman" w:hAnsi="Times New Roman"/>
          <w:color w:val="000000" w:themeColor="text1"/>
          <w:sz w:val="28"/>
          <w:szCs w:val="28"/>
        </w:rPr>
      </w:pPr>
      <w:r w:rsidRPr="001B4018">
        <w:rPr>
          <w:rFonts w:ascii="Times New Roman" w:hAnsi="Times New Roman"/>
          <w:color w:val="000000" w:themeColor="text1"/>
          <w:sz w:val="28"/>
          <w:szCs w:val="28"/>
        </w:rPr>
        <w:t>- установка светильников</w:t>
      </w:r>
    </w:p>
    <w:p w:rsidR="00C006E2" w:rsidRPr="001B4018" w:rsidRDefault="00C006E2" w:rsidP="001B4018">
      <w:pPr>
        <w:pStyle w:val="af9"/>
        <w:ind w:firstLine="708"/>
        <w:jc w:val="both"/>
        <w:rPr>
          <w:rFonts w:ascii="Times New Roman" w:hAnsi="Times New Roman"/>
          <w:color w:val="000000" w:themeColor="text1"/>
          <w:sz w:val="28"/>
          <w:szCs w:val="28"/>
        </w:rPr>
      </w:pPr>
      <w:r w:rsidRPr="001B4018">
        <w:rPr>
          <w:rFonts w:ascii="Times New Roman" w:hAnsi="Times New Roman"/>
          <w:color w:val="000000" w:themeColor="text1"/>
          <w:sz w:val="28"/>
          <w:szCs w:val="28"/>
        </w:rPr>
        <w:t>Итого на реализацию проекта выделено 8377750,0 руб., из них краевой бюджет 7456197,5 руб., местный бюджет 921552,5 руб.,</w:t>
      </w:r>
    </w:p>
    <w:p w:rsidR="00C006E2" w:rsidRPr="001B4018" w:rsidRDefault="00C006E2" w:rsidP="001B4018">
      <w:pPr>
        <w:pStyle w:val="af9"/>
        <w:jc w:val="both"/>
        <w:rPr>
          <w:rFonts w:ascii="Times New Roman" w:eastAsiaTheme="minorHAnsi" w:hAnsi="Times New Roman"/>
          <w:color w:val="000000" w:themeColor="text1"/>
          <w:sz w:val="28"/>
          <w:szCs w:val="28"/>
        </w:rPr>
      </w:pPr>
      <w:r w:rsidRPr="001B4018">
        <w:rPr>
          <w:rFonts w:ascii="Times New Roman" w:hAnsi="Times New Roman"/>
          <w:color w:val="000000" w:themeColor="text1"/>
          <w:sz w:val="28"/>
          <w:szCs w:val="28"/>
        </w:rPr>
        <w:t xml:space="preserve">Для полного благоустройства данной общественной территории в 2022 году были заключен муниципальный контракт </w:t>
      </w:r>
      <w:proofErr w:type="gramStart"/>
      <w:r w:rsidRPr="001B4018">
        <w:rPr>
          <w:rFonts w:ascii="Times New Roman" w:hAnsi="Times New Roman"/>
          <w:color w:val="000000" w:themeColor="text1"/>
          <w:sz w:val="28"/>
          <w:szCs w:val="28"/>
        </w:rPr>
        <w:t>на</w:t>
      </w:r>
      <w:proofErr w:type="gramEnd"/>
      <w:r w:rsidRPr="001B4018">
        <w:rPr>
          <w:rFonts w:ascii="Times New Roman" w:hAnsi="Times New Roman"/>
          <w:color w:val="000000" w:themeColor="text1"/>
          <w:sz w:val="28"/>
          <w:szCs w:val="28"/>
        </w:rPr>
        <w:t>:</w:t>
      </w:r>
    </w:p>
    <w:p w:rsidR="00C006E2" w:rsidRPr="001B4018" w:rsidRDefault="00C006E2" w:rsidP="001B4018">
      <w:pPr>
        <w:pStyle w:val="af9"/>
        <w:jc w:val="both"/>
        <w:rPr>
          <w:rFonts w:ascii="Times New Roman" w:hAnsi="Times New Roman"/>
          <w:color w:val="000000" w:themeColor="text1"/>
          <w:sz w:val="28"/>
          <w:szCs w:val="28"/>
        </w:rPr>
      </w:pPr>
      <w:r w:rsidRPr="001B4018">
        <w:rPr>
          <w:rFonts w:ascii="Times New Roman" w:hAnsi="Times New Roman"/>
          <w:color w:val="000000" w:themeColor="text1"/>
          <w:sz w:val="28"/>
          <w:szCs w:val="28"/>
        </w:rPr>
        <w:t xml:space="preserve">- «Выполнение работ по монтажу системы видеонаблюдения в парке станицы </w:t>
      </w:r>
      <w:proofErr w:type="spellStart"/>
      <w:r w:rsidRPr="001B4018">
        <w:rPr>
          <w:rFonts w:ascii="Times New Roman" w:hAnsi="Times New Roman"/>
          <w:color w:val="000000" w:themeColor="text1"/>
          <w:sz w:val="28"/>
          <w:szCs w:val="28"/>
        </w:rPr>
        <w:t>Бжедуховская</w:t>
      </w:r>
      <w:proofErr w:type="spellEnd"/>
      <w:r w:rsidRPr="001B4018">
        <w:rPr>
          <w:rFonts w:ascii="Times New Roman" w:hAnsi="Times New Roman"/>
          <w:color w:val="000000" w:themeColor="text1"/>
          <w:sz w:val="28"/>
          <w:szCs w:val="28"/>
        </w:rPr>
        <w:t xml:space="preserve">, по ул. Красная 89, 93, 93А», </w:t>
      </w:r>
      <w:r w:rsidRPr="001B4018">
        <w:rPr>
          <w:rFonts w:ascii="Times New Roman" w:hAnsi="Times New Roman"/>
          <w:color w:val="000000" w:themeColor="text1"/>
          <w:sz w:val="28"/>
          <w:szCs w:val="28"/>
          <w:lang w:eastAsia="ar-SA"/>
        </w:rPr>
        <w:t>цена контракта составляет: 257309</w:t>
      </w:r>
      <w:r w:rsidRPr="001B4018">
        <w:rPr>
          <w:rFonts w:ascii="Times New Roman" w:hAnsi="Times New Roman"/>
          <w:color w:val="000000" w:themeColor="text1"/>
          <w:sz w:val="28"/>
          <w:szCs w:val="28"/>
        </w:rPr>
        <w:t xml:space="preserve"> руб.</w:t>
      </w:r>
      <w:r w:rsidRPr="001B4018">
        <w:rPr>
          <w:rFonts w:ascii="Times New Roman" w:hAnsi="Times New Roman"/>
          <w:color w:val="000000" w:themeColor="text1"/>
          <w:sz w:val="28"/>
          <w:szCs w:val="28"/>
          <w:lang w:eastAsia="ar-SA"/>
        </w:rPr>
        <w:t xml:space="preserve">, </w:t>
      </w:r>
      <w:r w:rsidRPr="001B4018">
        <w:rPr>
          <w:rFonts w:ascii="Times New Roman" w:hAnsi="Times New Roman"/>
          <w:color w:val="000000" w:themeColor="text1"/>
          <w:sz w:val="28"/>
          <w:szCs w:val="28"/>
        </w:rPr>
        <w:t>Данные мероприятия проводились за счет средств местного бюджета.</w:t>
      </w:r>
    </w:p>
    <w:p w:rsidR="00C006E2" w:rsidRPr="001B4018" w:rsidRDefault="00C006E2" w:rsidP="001B4018">
      <w:pPr>
        <w:pStyle w:val="af9"/>
        <w:jc w:val="both"/>
        <w:rPr>
          <w:rFonts w:ascii="Times New Roman" w:hAnsi="Times New Roman"/>
          <w:color w:val="000000" w:themeColor="text1"/>
          <w:sz w:val="28"/>
          <w:szCs w:val="28"/>
        </w:rPr>
      </w:pPr>
      <w:r w:rsidRPr="001B4018">
        <w:rPr>
          <w:rFonts w:ascii="Times New Roman" w:hAnsi="Times New Roman"/>
          <w:color w:val="000000" w:themeColor="text1"/>
          <w:sz w:val="28"/>
          <w:szCs w:val="28"/>
        </w:rPr>
        <w:t xml:space="preserve">В рамках реализации мероприятий государственной программы Краснодарского края «Развитие сельского хозяйства и регулирование рынков сельскохозяйственной продукции, сырья и продовольствия» по развитию социальной и инженерной инфраструктуры на сельских территориях проведено «Устройство парковки </w:t>
      </w:r>
      <w:proofErr w:type="gramStart"/>
      <w:r w:rsidRPr="001B4018">
        <w:rPr>
          <w:rFonts w:ascii="Times New Roman" w:hAnsi="Times New Roman"/>
          <w:color w:val="000000" w:themeColor="text1"/>
          <w:sz w:val="28"/>
          <w:szCs w:val="28"/>
        </w:rPr>
        <w:t>по</w:t>
      </w:r>
      <w:proofErr w:type="gramEnd"/>
      <w:r w:rsidRPr="001B4018">
        <w:rPr>
          <w:rFonts w:ascii="Times New Roman" w:hAnsi="Times New Roman"/>
          <w:color w:val="000000" w:themeColor="text1"/>
          <w:sz w:val="28"/>
          <w:szCs w:val="28"/>
        </w:rPr>
        <w:t xml:space="preserve"> в ст. Бжедуховской ул. Красной»</w:t>
      </w:r>
    </w:p>
    <w:p w:rsidR="00C006E2" w:rsidRPr="001B4018" w:rsidRDefault="00C006E2" w:rsidP="001B4018">
      <w:pPr>
        <w:pStyle w:val="af9"/>
        <w:ind w:firstLine="708"/>
        <w:jc w:val="both"/>
        <w:rPr>
          <w:rFonts w:ascii="Times New Roman" w:hAnsi="Times New Roman"/>
          <w:color w:val="000000" w:themeColor="text1"/>
          <w:sz w:val="28"/>
          <w:szCs w:val="28"/>
        </w:rPr>
      </w:pPr>
      <w:r w:rsidRPr="001B4018">
        <w:rPr>
          <w:rFonts w:ascii="Times New Roman" w:hAnsi="Times New Roman"/>
          <w:color w:val="000000" w:themeColor="text1"/>
          <w:sz w:val="28"/>
          <w:szCs w:val="28"/>
        </w:rPr>
        <w:t xml:space="preserve">Итого на реализацию проекта выделено 1155400,0 руб., реализовано 1121797,88 рублей, в рамках которого было выполнено: демонтаж существующей парковки, подсыпка, асфальтирование, </w:t>
      </w:r>
      <w:proofErr w:type="spellStart"/>
      <w:r w:rsidRPr="001B4018">
        <w:rPr>
          <w:rFonts w:ascii="Times New Roman" w:hAnsi="Times New Roman"/>
          <w:color w:val="000000" w:themeColor="text1"/>
          <w:sz w:val="28"/>
          <w:szCs w:val="28"/>
        </w:rPr>
        <w:t>обордюривание</w:t>
      </w:r>
      <w:proofErr w:type="spellEnd"/>
      <w:r w:rsidRPr="001B4018">
        <w:rPr>
          <w:rFonts w:ascii="Times New Roman" w:hAnsi="Times New Roman"/>
          <w:color w:val="000000" w:themeColor="text1"/>
          <w:sz w:val="28"/>
          <w:szCs w:val="28"/>
        </w:rPr>
        <w:t>, размета и установка дорожных знаков.</w:t>
      </w:r>
    </w:p>
    <w:p w:rsidR="00C006E2" w:rsidRPr="001B4018" w:rsidRDefault="00C006E2" w:rsidP="001B4018">
      <w:pPr>
        <w:pStyle w:val="af9"/>
        <w:ind w:firstLine="708"/>
        <w:jc w:val="both"/>
        <w:rPr>
          <w:rFonts w:ascii="Times New Roman" w:hAnsi="Times New Roman"/>
          <w:color w:val="000000" w:themeColor="text1"/>
          <w:sz w:val="28"/>
          <w:szCs w:val="28"/>
        </w:rPr>
      </w:pPr>
      <w:r w:rsidRPr="001B4018">
        <w:rPr>
          <w:rFonts w:ascii="Times New Roman" w:hAnsi="Times New Roman"/>
          <w:color w:val="000000" w:themeColor="text1"/>
          <w:sz w:val="28"/>
          <w:szCs w:val="28"/>
        </w:rPr>
        <w:t>из них краевой бюджет 785263,56 руб., местный бюджет 278969,03 руб., внебюджетные источники 33292,80 рублей.</w:t>
      </w:r>
    </w:p>
    <w:p w:rsidR="00C006E2" w:rsidRPr="001B4018" w:rsidRDefault="00C006E2" w:rsidP="001B4018">
      <w:pPr>
        <w:ind w:firstLine="567"/>
        <w:jc w:val="both"/>
        <w:rPr>
          <w:b/>
          <w:color w:val="000000" w:themeColor="text1"/>
        </w:rPr>
      </w:pPr>
    </w:p>
    <w:p w:rsidR="00F7444F" w:rsidRPr="001B4018" w:rsidRDefault="00331F49" w:rsidP="001B4018">
      <w:pPr>
        <w:ind w:firstLine="567"/>
        <w:jc w:val="both"/>
        <w:rPr>
          <w:color w:val="000000" w:themeColor="text1"/>
        </w:rPr>
      </w:pPr>
      <w:r w:rsidRPr="001B4018">
        <w:rPr>
          <w:color w:val="000000" w:themeColor="text1"/>
        </w:rPr>
        <w:t>Проведена  работа по сбору и вывозу мусора с территории поселения на централизованную свалку.</w:t>
      </w:r>
      <w:r w:rsidR="00304F9D" w:rsidRPr="001B4018">
        <w:rPr>
          <w:color w:val="000000" w:themeColor="text1"/>
        </w:rPr>
        <w:t xml:space="preserve"> </w:t>
      </w:r>
      <w:r w:rsidRPr="001B4018">
        <w:rPr>
          <w:color w:val="000000" w:themeColor="text1"/>
        </w:rPr>
        <w:t>Вывоз твёрдых бытовых отходов, а также сбор мусора вдоль дорог и полей на территории Бжедуховского сельского поселения  произ</w:t>
      </w:r>
      <w:r w:rsidR="004C733B" w:rsidRPr="001B4018">
        <w:rPr>
          <w:color w:val="000000" w:themeColor="text1"/>
        </w:rPr>
        <w:t>водился</w:t>
      </w:r>
      <w:r w:rsidRPr="001B4018">
        <w:rPr>
          <w:color w:val="000000" w:themeColor="text1"/>
        </w:rPr>
        <w:t xml:space="preserve"> еженедельно  по договору с </w:t>
      </w:r>
      <w:r w:rsidR="004640A6" w:rsidRPr="001B4018">
        <w:rPr>
          <w:color w:val="000000" w:themeColor="text1"/>
        </w:rPr>
        <w:t>АО «</w:t>
      </w:r>
      <w:proofErr w:type="spellStart"/>
      <w:r w:rsidR="004640A6" w:rsidRPr="001B4018">
        <w:rPr>
          <w:color w:val="000000" w:themeColor="text1"/>
        </w:rPr>
        <w:t>Крайжилресурс</w:t>
      </w:r>
      <w:proofErr w:type="spellEnd"/>
      <w:r w:rsidR="004640A6" w:rsidRPr="001B4018">
        <w:rPr>
          <w:color w:val="000000" w:themeColor="text1"/>
        </w:rPr>
        <w:t>»</w:t>
      </w:r>
      <w:r w:rsidR="00F7444F" w:rsidRPr="001B4018">
        <w:rPr>
          <w:color w:val="000000" w:themeColor="text1"/>
        </w:rPr>
        <w:t>.</w:t>
      </w:r>
    </w:p>
    <w:p w:rsidR="00452980" w:rsidRPr="001B4018" w:rsidRDefault="00F80F56" w:rsidP="001B4018">
      <w:pPr>
        <w:ind w:firstLine="567"/>
        <w:jc w:val="both"/>
        <w:rPr>
          <w:b/>
          <w:color w:val="000000" w:themeColor="text1"/>
        </w:rPr>
      </w:pPr>
      <w:r w:rsidRPr="001B4018">
        <w:rPr>
          <w:b/>
          <w:color w:val="000000" w:themeColor="text1"/>
        </w:rPr>
        <w:t xml:space="preserve">На территории поселения </w:t>
      </w:r>
      <w:r w:rsidR="00452980" w:rsidRPr="001B4018">
        <w:rPr>
          <w:b/>
          <w:color w:val="000000" w:themeColor="text1"/>
        </w:rPr>
        <w:t xml:space="preserve"> всего построено 47 </w:t>
      </w:r>
      <w:r w:rsidR="009753E8" w:rsidRPr="001B4018">
        <w:rPr>
          <w:b/>
          <w:color w:val="000000" w:themeColor="text1"/>
        </w:rPr>
        <w:t xml:space="preserve"> площадок ТКО</w:t>
      </w:r>
      <w:r w:rsidR="00452980" w:rsidRPr="001B4018">
        <w:rPr>
          <w:b/>
          <w:color w:val="000000" w:themeColor="text1"/>
        </w:rPr>
        <w:t>.</w:t>
      </w:r>
    </w:p>
    <w:p w:rsidR="00CE6566" w:rsidRPr="001B4018" w:rsidRDefault="00452980" w:rsidP="001B4018">
      <w:pPr>
        <w:ind w:firstLine="567"/>
        <w:jc w:val="both"/>
        <w:rPr>
          <w:color w:val="000000" w:themeColor="text1"/>
        </w:rPr>
      </w:pPr>
      <w:r w:rsidRPr="001B4018">
        <w:rPr>
          <w:color w:val="000000" w:themeColor="text1"/>
        </w:rPr>
        <w:t xml:space="preserve">В 2022 году  построено 12 площадок  пятиместных, а </w:t>
      </w:r>
      <w:r w:rsidR="009753E8" w:rsidRPr="001B4018">
        <w:rPr>
          <w:color w:val="000000" w:themeColor="text1"/>
        </w:rPr>
        <w:t xml:space="preserve"> 18 </w:t>
      </w:r>
      <w:r w:rsidR="00EC4BAA" w:rsidRPr="001B4018">
        <w:rPr>
          <w:color w:val="000000" w:themeColor="text1"/>
        </w:rPr>
        <w:t xml:space="preserve"> площадок </w:t>
      </w:r>
      <w:proofErr w:type="gramStart"/>
      <w:r w:rsidRPr="001B4018">
        <w:rPr>
          <w:color w:val="000000" w:themeColor="text1"/>
        </w:rPr>
        <w:t>дооборудованы</w:t>
      </w:r>
      <w:proofErr w:type="gramEnd"/>
      <w:r w:rsidR="006452C6" w:rsidRPr="001B4018">
        <w:rPr>
          <w:color w:val="000000" w:themeColor="text1"/>
        </w:rPr>
        <w:t xml:space="preserve"> </w:t>
      </w:r>
      <w:r w:rsidR="00EC4BAA" w:rsidRPr="001B4018">
        <w:rPr>
          <w:color w:val="000000" w:themeColor="text1"/>
        </w:rPr>
        <w:t xml:space="preserve">забором и </w:t>
      </w:r>
      <w:r w:rsidR="00CE6566" w:rsidRPr="001B4018">
        <w:rPr>
          <w:color w:val="000000" w:themeColor="text1"/>
        </w:rPr>
        <w:t>навесами</w:t>
      </w:r>
      <w:r w:rsidR="009753E8" w:rsidRPr="001B4018">
        <w:rPr>
          <w:color w:val="000000" w:themeColor="text1"/>
        </w:rPr>
        <w:t>.</w:t>
      </w:r>
      <w:r w:rsidR="006452C6" w:rsidRPr="001B4018">
        <w:rPr>
          <w:color w:val="000000" w:themeColor="text1"/>
        </w:rPr>
        <w:t xml:space="preserve"> </w:t>
      </w:r>
      <w:r w:rsidR="00EC4BAA" w:rsidRPr="001B4018">
        <w:rPr>
          <w:color w:val="000000" w:themeColor="text1"/>
        </w:rPr>
        <w:t>В рамках федерального проекта «Комплексная система обращения с твердыми коммунальными отходами», входящих в состав национального проекта «Экология» администрацией муниципального образования Белореченский район закуплены и переданы нашему поселению контейнеры для раздельного сбора твердых бытовых отходов (отходов пластика) в количестве 42 шт.</w:t>
      </w:r>
    </w:p>
    <w:p w:rsidR="00F80F56" w:rsidRPr="001B4018" w:rsidRDefault="00F80F56" w:rsidP="001B4018">
      <w:pPr>
        <w:ind w:firstLine="567"/>
        <w:jc w:val="center"/>
        <w:rPr>
          <w:color w:val="000000" w:themeColor="text1"/>
        </w:rPr>
      </w:pPr>
    </w:p>
    <w:p w:rsidR="005418A9" w:rsidRPr="001B4018" w:rsidRDefault="005418A9" w:rsidP="001B4018">
      <w:pPr>
        <w:jc w:val="center"/>
        <w:outlineLvl w:val="0"/>
        <w:rPr>
          <w:b/>
          <w:color w:val="000000" w:themeColor="text1"/>
          <w:sz w:val="26"/>
          <w:szCs w:val="26"/>
          <w:u w:val="single"/>
        </w:rPr>
      </w:pPr>
      <w:r w:rsidRPr="001B4018">
        <w:rPr>
          <w:b/>
          <w:color w:val="000000" w:themeColor="text1"/>
          <w:sz w:val="26"/>
          <w:szCs w:val="26"/>
          <w:u w:val="single"/>
        </w:rPr>
        <w:t xml:space="preserve">О Б </w:t>
      </w:r>
      <w:proofErr w:type="gramStart"/>
      <w:r w:rsidRPr="001B4018">
        <w:rPr>
          <w:b/>
          <w:color w:val="000000" w:themeColor="text1"/>
          <w:sz w:val="26"/>
          <w:szCs w:val="26"/>
          <w:u w:val="single"/>
        </w:rPr>
        <w:t>Р</w:t>
      </w:r>
      <w:proofErr w:type="gramEnd"/>
      <w:r w:rsidRPr="001B4018">
        <w:rPr>
          <w:b/>
          <w:color w:val="000000" w:themeColor="text1"/>
          <w:sz w:val="26"/>
          <w:szCs w:val="26"/>
          <w:u w:val="single"/>
        </w:rPr>
        <w:t xml:space="preserve"> А З О В А Н И Е</w:t>
      </w:r>
    </w:p>
    <w:p w:rsidR="006F6BEB" w:rsidRPr="001B4018" w:rsidRDefault="006F6BEB" w:rsidP="001B4018">
      <w:pPr>
        <w:jc w:val="both"/>
        <w:outlineLvl w:val="0"/>
        <w:rPr>
          <w:b/>
          <w:color w:val="000000" w:themeColor="text1"/>
          <w:sz w:val="26"/>
          <w:szCs w:val="26"/>
          <w:u w:val="single"/>
        </w:rPr>
      </w:pPr>
    </w:p>
    <w:p w:rsidR="00331F49" w:rsidRPr="001B4018" w:rsidRDefault="00331F49" w:rsidP="001B4018">
      <w:pPr>
        <w:ind w:firstLine="567"/>
        <w:jc w:val="both"/>
        <w:rPr>
          <w:b/>
          <w:color w:val="000000" w:themeColor="text1"/>
        </w:rPr>
      </w:pPr>
      <w:r w:rsidRPr="001B4018">
        <w:rPr>
          <w:b/>
          <w:color w:val="000000" w:themeColor="text1"/>
        </w:rPr>
        <w:t xml:space="preserve">Систему образования в </w:t>
      </w:r>
      <w:proofErr w:type="spellStart"/>
      <w:r w:rsidRPr="001B4018">
        <w:rPr>
          <w:b/>
          <w:color w:val="000000" w:themeColor="text1"/>
        </w:rPr>
        <w:t>Бжедуховском</w:t>
      </w:r>
      <w:proofErr w:type="spellEnd"/>
      <w:r w:rsidR="00AD4905" w:rsidRPr="001B4018">
        <w:rPr>
          <w:b/>
          <w:color w:val="000000" w:themeColor="text1"/>
        </w:rPr>
        <w:t xml:space="preserve"> </w:t>
      </w:r>
      <w:r w:rsidRPr="001B4018">
        <w:rPr>
          <w:b/>
          <w:color w:val="000000" w:themeColor="text1"/>
        </w:rPr>
        <w:t>сельском</w:t>
      </w:r>
      <w:r w:rsidR="006057DB" w:rsidRPr="001B4018">
        <w:rPr>
          <w:b/>
          <w:color w:val="000000" w:themeColor="text1"/>
        </w:rPr>
        <w:t xml:space="preserve">  поселении  представляют пять</w:t>
      </w:r>
      <w:r w:rsidRPr="001B4018">
        <w:rPr>
          <w:b/>
          <w:color w:val="000000" w:themeColor="text1"/>
        </w:rPr>
        <w:t xml:space="preserve"> образовательных учреждени</w:t>
      </w:r>
      <w:r w:rsidR="006057DB" w:rsidRPr="001B4018">
        <w:rPr>
          <w:b/>
          <w:color w:val="000000" w:themeColor="text1"/>
        </w:rPr>
        <w:t>й</w:t>
      </w:r>
      <w:r w:rsidRPr="001B4018">
        <w:rPr>
          <w:b/>
          <w:color w:val="000000" w:themeColor="text1"/>
        </w:rPr>
        <w:t>, из них одна общеобразовательн</w:t>
      </w:r>
      <w:r w:rsidR="004C733B" w:rsidRPr="001B4018">
        <w:rPr>
          <w:b/>
          <w:color w:val="000000" w:themeColor="text1"/>
        </w:rPr>
        <w:t>ая школа, две основных, и  два детских</w:t>
      </w:r>
      <w:r w:rsidRPr="001B4018">
        <w:rPr>
          <w:b/>
          <w:color w:val="000000" w:themeColor="text1"/>
        </w:rPr>
        <w:t xml:space="preserve"> сад</w:t>
      </w:r>
      <w:r w:rsidR="004C733B" w:rsidRPr="001B4018">
        <w:rPr>
          <w:b/>
          <w:color w:val="000000" w:themeColor="text1"/>
        </w:rPr>
        <w:t>а</w:t>
      </w:r>
      <w:r w:rsidRPr="001B4018">
        <w:rPr>
          <w:b/>
          <w:color w:val="000000" w:themeColor="text1"/>
        </w:rPr>
        <w:t>.</w:t>
      </w:r>
    </w:p>
    <w:p w:rsidR="001B4018" w:rsidRDefault="00C208BC" w:rsidP="001B4018">
      <w:pPr>
        <w:ind w:firstLine="567"/>
        <w:jc w:val="both"/>
        <w:rPr>
          <w:b/>
          <w:color w:val="000000" w:themeColor="text1"/>
        </w:rPr>
      </w:pPr>
      <w:r w:rsidRPr="001B4018">
        <w:rPr>
          <w:b/>
          <w:color w:val="000000" w:themeColor="text1"/>
        </w:rPr>
        <w:t>В трех школах обучаются 309</w:t>
      </w:r>
      <w:r w:rsidR="00E62F8F" w:rsidRPr="001B4018">
        <w:rPr>
          <w:b/>
          <w:color w:val="000000" w:themeColor="text1"/>
        </w:rPr>
        <w:t xml:space="preserve"> учащихся</w:t>
      </w:r>
      <w:r w:rsidR="00331F49" w:rsidRPr="001B4018">
        <w:rPr>
          <w:b/>
          <w:color w:val="000000" w:themeColor="text1"/>
        </w:rPr>
        <w:t>, в процессе обучения задействовано 3</w:t>
      </w:r>
      <w:r w:rsidR="00BE19CB" w:rsidRPr="001B4018">
        <w:rPr>
          <w:b/>
          <w:color w:val="000000" w:themeColor="text1"/>
        </w:rPr>
        <w:t>3 преподавателя</w:t>
      </w:r>
      <w:r w:rsidR="00E62F8F" w:rsidRPr="001B4018">
        <w:rPr>
          <w:b/>
          <w:color w:val="000000" w:themeColor="text1"/>
        </w:rPr>
        <w:t>,18 обслуживающий персонал</w:t>
      </w:r>
      <w:r w:rsidR="00331F49" w:rsidRPr="001B4018">
        <w:rPr>
          <w:b/>
          <w:color w:val="000000" w:themeColor="text1"/>
        </w:rPr>
        <w:t>.</w:t>
      </w:r>
    </w:p>
    <w:p w:rsidR="001B4018" w:rsidRDefault="001B4018" w:rsidP="001B4018">
      <w:pPr>
        <w:ind w:firstLine="567"/>
        <w:jc w:val="both"/>
        <w:rPr>
          <w:b/>
          <w:color w:val="000000" w:themeColor="text1"/>
        </w:rPr>
      </w:pPr>
    </w:p>
    <w:p w:rsidR="00DF368F" w:rsidRPr="001B4018" w:rsidRDefault="00710CB2" w:rsidP="001B4018">
      <w:pPr>
        <w:ind w:firstLine="567"/>
        <w:jc w:val="both"/>
        <w:rPr>
          <w:b/>
          <w:color w:val="000000" w:themeColor="text1"/>
        </w:rPr>
      </w:pPr>
      <w:r w:rsidRPr="001B4018">
        <w:rPr>
          <w:b/>
          <w:color w:val="000000" w:themeColor="text1"/>
        </w:rPr>
        <w:t xml:space="preserve">В </w:t>
      </w:r>
      <w:r w:rsidR="004C733B" w:rsidRPr="001B4018">
        <w:rPr>
          <w:b/>
          <w:color w:val="000000" w:themeColor="text1"/>
        </w:rPr>
        <w:t>ООШ № 24 х. Новогурийский</w:t>
      </w:r>
      <w:r w:rsidR="00553026" w:rsidRPr="001B4018">
        <w:rPr>
          <w:color w:val="000000" w:themeColor="text1"/>
        </w:rPr>
        <w:t xml:space="preserve"> проведен косметический ремонт.</w:t>
      </w:r>
    </w:p>
    <w:p w:rsidR="00244383" w:rsidRDefault="00244383" w:rsidP="001B4018">
      <w:pPr>
        <w:jc w:val="both"/>
        <w:rPr>
          <w:b/>
          <w:color w:val="000000" w:themeColor="text1"/>
        </w:rPr>
      </w:pPr>
    </w:p>
    <w:p w:rsidR="00190C97" w:rsidRPr="001B4018" w:rsidRDefault="00E34FD6" w:rsidP="001B4018">
      <w:pPr>
        <w:jc w:val="both"/>
        <w:rPr>
          <w:color w:val="000000" w:themeColor="text1"/>
        </w:rPr>
      </w:pPr>
      <w:r w:rsidRPr="001B4018">
        <w:rPr>
          <w:b/>
          <w:color w:val="000000" w:themeColor="text1"/>
        </w:rPr>
        <w:t>В ООШ № 22</w:t>
      </w:r>
      <w:r w:rsidR="00190C97" w:rsidRPr="001B4018">
        <w:rPr>
          <w:b/>
          <w:color w:val="000000" w:themeColor="text1"/>
        </w:rPr>
        <w:t xml:space="preserve"> ст. </w:t>
      </w:r>
      <w:proofErr w:type="gramStart"/>
      <w:r w:rsidR="00190C97" w:rsidRPr="001B4018">
        <w:rPr>
          <w:b/>
          <w:color w:val="000000" w:themeColor="text1"/>
        </w:rPr>
        <w:t>Октябрьская</w:t>
      </w:r>
      <w:proofErr w:type="gramEnd"/>
      <w:r w:rsidR="00C208BC" w:rsidRPr="001B4018">
        <w:rPr>
          <w:color w:val="000000" w:themeColor="text1"/>
        </w:rPr>
        <w:t xml:space="preserve"> организовано горячее питание и проведен косметический ремонт</w:t>
      </w:r>
      <w:r w:rsidR="008D57E2" w:rsidRPr="001B4018">
        <w:rPr>
          <w:color w:val="000000" w:themeColor="text1"/>
        </w:rPr>
        <w:t>.</w:t>
      </w:r>
      <w:r w:rsidR="00065AD3" w:rsidRPr="001B4018">
        <w:rPr>
          <w:color w:val="000000" w:themeColor="text1"/>
        </w:rPr>
        <w:t xml:space="preserve"> На </w:t>
      </w:r>
      <w:r w:rsidR="00D23F3B" w:rsidRPr="001B4018">
        <w:rPr>
          <w:color w:val="000000" w:themeColor="text1"/>
        </w:rPr>
        <w:t xml:space="preserve">выделенные депутатским корпусом МО Белореченский районденежные средства  </w:t>
      </w:r>
      <w:r w:rsidR="00065AD3" w:rsidRPr="001B4018">
        <w:rPr>
          <w:color w:val="000000" w:themeColor="text1"/>
        </w:rPr>
        <w:t>в сумме 150 тыс. рублей заменено 5 окон, 6 дверей в здании школы. Построена площадка для ТКО и приобретен контейнер для сбора отход.</w:t>
      </w:r>
    </w:p>
    <w:p w:rsidR="00E34FD6" w:rsidRPr="001B4018" w:rsidRDefault="00C208BC" w:rsidP="001B4018">
      <w:pPr>
        <w:jc w:val="both"/>
        <w:rPr>
          <w:color w:val="000000" w:themeColor="text1"/>
        </w:rPr>
      </w:pPr>
      <w:r w:rsidRPr="001B4018">
        <w:rPr>
          <w:b/>
          <w:color w:val="000000" w:themeColor="text1"/>
        </w:rPr>
        <w:t>В</w:t>
      </w:r>
      <w:r w:rsidR="00E34FD6" w:rsidRPr="001B4018">
        <w:rPr>
          <w:b/>
          <w:color w:val="000000" w:themeColor="text1"/>
        </w:rPr>
        <w:t xml:space="preserve"> СОШ № 21</w:t>
      </w:r>
      <w:r w:rsidR="00E34FD6" w:rsidRPr="001B4018">
        <w:rPr>
          <w:color w:val="000000" w:themeColor="text1"/>
        </w:rPr>
        <w:t xml:space="preserve"> организовано горячее питание</w:t>
      </w:r>
      <w:r w:rsidRPr="001B4018">
        <w:rPr>
          <w:color w:val="000000" w:themeColor="text1"/>
        </w:rPr>
        <w:t xml:space="preserve"> и проведен</w:t>
      </w:r>
      <w:r w:rsidR="00C410FC" w:rsidRPr="001B4018">
        <w:rPr>
          <w:color w:val="000000" w:themeColor="text1"/>
        </w:rPr>
        <w:t xml:space="preserve"> косметический</w:t>
      </w:r>
      <w:r w:rsidR="00065AD3" w:rsidRPr="001B4018">
        <w:rPr>
          <w:color w:val="000000" w:themeColor="text1"/>
        </w:rPr>
        <w:t xml:space="preserve"> ремонт помещений. Во все классы проведено горячее водоснабжение на сумму 500 тыс. рублей.</w:t>
      </w:r>
    </w:p>
    <w:p w:rsidR="00D23F3B" w:rsidRPr="001B4018" w:rsidRDefault="006057DB" w:rsidP="001B4018">
      <w:pPr>
        <w:jc w:val="both"/>
        <w:rPr>
          <w:color w:val="000000" w:themeColor="text1"/>
        </w:rPr>
      </w:pPr>
      <w:r w:rsidRPr="001B4018">
        <w:rPr>
          <w:b/>
          <w:color w:val="000000" w:themeColor="text1"/>
        </w:rPr>
        <w:t xml:space="preserve">В </w:t>
      </w:r>
      <w:proofErr w:type="spellStart"/>
      <w:r w:rsidRPr="001B4018">
        <w:rPr>
          <w:b/>
          <w:color w:val="000000" w:themeColor="text1"/>
        </w:rPr>
        <w:t>Нижневеденеевском</w:t>
      </w:r>
      <w:proofErr w:type="spellEnd"/>
      <w:r w:rsidRPr="001B4018">
        <w:rPr>
          <w:b/>
          <w:color w:val="000000" w:themeColor="text1"/>
        </w:rPr>
        <w:t xml:space="preserve"> детском саду</w:t>
      </w:r>
      <w:r w:rsidR="00331F49" w:rsidRPr="001B4018">
        <w:rPr>
          <w:b/>
          <w:color w:val="000000" w:themeColor="text1"/>
        </w:rPr>
        <w:t xml:space="preserve"> №</w:t>
      </w:r>
      <w:r w:rsidRPr="001B4018">
        <w:rPr>
          <w:b/>
          <w:color w:val="000000" w:themeColor="text1"/>
        </w:rPr>
        <w:t xml:space="preserve"> 39 </w:t>
      </w:r>
      <w:r w:rsidRPr="001B4018">
        <w:rPr>
          <w:color w:val="000000" w:themeColor="text1"/>
        </w:rPr>
        <w:t>де</w:t>
      </w:r>
      <w:r w:rsidR="00C208BC" w:rsidRPr="001B4018">
        <w:rPr>
          <w:color w:val="000000" w:themeColor="text1"/>
        </w:rPr>
        <w:t>йствуют 1смешанная  группа на 2</w:t>
      </w:r>
      <w:r w:rsidR="00063980" w:rsidRPr="001B4018">
        <w:rPr>
          <w:color w:val="000000" w:themeColor="text1"/>
        </w:rPr>
        <w:t>3</w:t>
      </w:r>
      <w:r w:rsidR="00331F49" w:rsidRPr="001B4018">
        <w:rPr>
          <w:color w:val="000000" w:themeColor="text1"/>
        </w:rPr>
        <w:t xml:space="preserve"> человек</w:t>
      </w:r>
      <w:r w:rsidR="00D23F3B" w:rsidRPr="001B4018">
        <w:rPr>
          <w:color w:val="000000" w:themeColor="text1"/>
        </w:rPr>
        <w:t>а</w:t>
      </w:r>
      <w:r w:rsidR="00331F49" w:rsidRPr="001B4018">
        <w:rPr>
          <w:color w:val="000000" w:themeColor="text1"/>
        </w:rPr>
        <w:t>. Число</w:t>
      </w:r>
      <w:r w:rsidR="00C208BC" w:rsidRPr="001B4018">
        <w:rPr>
          <w:color w:val="000000" w:themeColor="text1"/>
        </w:rPr>
        <w:t xml:space="preserve"> работников детсада составляет 7</w:t>
      </w:r>
      <w:r w:rsidR="00331F49" w:rsidRPr="001B4018">
        <w:rPr>
          <w:color w:val="000000" w:themeColor="text1"/>
        </w:rPr>
        <w:t xml:space="preserve"> чело</w:t>
      </w:r>
      <w:r w:rsidRPr="001B4018">
        <w:rPr>
          <w:color w:val="000000" w:themeColor="text1"/>
        </w:rPr>
        <w:t>век, из них – 2  воспитателя</w:t>
      </w:r>
      <w:r w:rsidR="00331F49" w:rsidRPr="001B4018">
        <w:rPr>
          <w:color w:val="000000" w:themeColor="text1"/>
        </w:rPr>
        <w:t>.</w:t>
      </w:r>
    </w:p>
    <w:p w:rsidR="00190C97" w:rsidRPr="001B4018" w:rsidRDefault="00190C97" w:rsidP="001B4018">
      <w:pPr>
        <w:tabs>
          <w:tab w:val="left" w:pos="0"/>
        </w:tabs>
        <w:suppressAutoHyphens/>
        <w:jc w:val="both"/>
        <w:rPr>
          <w:color w:val="000000" w:themeColor="text1"/>
        </w:rPr>
      </w:pPr>
      <w:r w:rsidRPr="001B4018">
        <w:rPr>
          <w:color w:val="000000" w:themeColor="text1"/>
        </w:rPr>
        <w:t>На средства выделенные  Советом депутатов Белореченского района  в сумме 200 тыс. рублей  приобретен и установлен теневой навес.</w:t>
      </w:r>
    </w:p>
    <w:p w:rsidR="00190C97" w:rsidRPr="001B4018" w:rsidRDefault="008C0828" w:rsidP="001B4018">
      <w:pPr>
        <w:tabs>
          <w:tab w:val="left" w:pos="0"/>
        </w:tabs>
        <w:suppressAutoHyphens/>
        <w:jc w:val="both"/>
        <w:rPr>
          <w:color w:val="000000" w:themeColor="text1"/>
        </w:rPr>
      </w:pPr>
      <w:r w:rsidRPr="001B4018">
        <w:rPr>
          <w:b/>
          <w:color w:val="000000" w:themeColor="text1"/>
        </w:rPr>
        <w:t>В д</w:t>
      </w:r>
      <w:r w:rsidR="00500BC5" w:rsidRPr="001B4018">
        <w:rPr>
          <w:b/>
          <w:color w:val="000000" w:themeColor="text1"/>
        </w:rPr>
        <w:t>етском</w:t>
      </w:r>
      <w:r w:rsidR="002A74EB" w:rsidRPr="001B4018">
        <w:rPr>
          <w:b/>
          <w:color w:val="000000" w:themeColor="text1"/>
        </w:rPr>
        <w:t xml:space="preserve"> сад</w:t>
      </w:r>
      <w:r w:rsidR="00500BC5" w:rsidRPr="001B4018">
        <w:rPr>
          <w:b/>
          <w:color w:val="000000" w:themeColor="text1"/>
        </w:rPr>
        <w:t>у</w:t>
      </w:r>
      <w:r w:rsidR="00F332F8" w:rsidRPr="001B4018">
        <w:rPr>
          <w:b/>
          <w:color w:val="000000" w:themeColor="text1"/>
        </w:rPr>
        <w:t xml:space="preserve"> № 21 </w:t>
      </w:r>
      <w:r w:rsidR="00500BC5" w:rsidRPr="001B4018">
        <w:rPr>
          <w:b/>
          <w:color w:val="000000" w:themeColor="text1"/>
        </w:rPr>
        <w:t xml:space="preserve"> «</w:t>
      </w:r>
      <w:proofErr w:type="spellStart"/>
      <w:r w:rsidR="00500BC5" w:rsidRPr="001B4018">
        <w:rPr>
          <w:b/>
          <w:color w:val="000000" w:themeColor="text1"/>
        </w:rPr>
        <w:t>Семицветик</w:t>
      </w:r>
      <w:proofErr w:type="spellEnd"/>
      <w:r w:rsidR="00500BC5" w:rsidRPr="001B4018">
        <w:rPr>
          <w:b/>
          <w:color w:val="000000" w:themeColor="text1"/>
        </w:rPr>
        <w:t xml:space="preserve">» </w:t>
      </w:r>
      <w:r w:rsidR="00F11CC5" w:rsidRPr="001B4018">
        <w:rPr>
          <w:color w:val="000000" w:themeColor="text1"/>
        </w:rPr>
        <w:t>д</w:t>
      </w:r>
      <w:r w:rsidR="00AF4FF1" w:rsidRPr="001B4018">
        <w:rPr>
          <w:color w:val="000000" w:themeColor="text1"/>
        </w:rPr>
        <w:t>ействует 5</w:t>
      </w:r>
      <w:r w:rsidR="00087DDC" w:rsidRPr="001B4018">
        <w:rPr>
          <w:color w:val="000000" w:themeColor="text1"/>
        </w:rPr>
        <w:t xml:space="preserve"> разновозрастных групп,</w:t>
      </w:r>
      <w:r w:rsidR="00AF4FF1" w:rsidRPr="001B4018">
        <w:rPr>
          <w:color w:val="000000" w:themeColor="text1"/>
        </w:rPr>
        <w:t xml:space="preserve"> всего 99 </w:t>
      </w:r>
      <w:r w:rsidR="008B3D13" w:rsidRPr="001B4018">
        <w:rPr>
          <w:color w:val="000000" w:themeColor="text1"/>
        </w:rPr>
        <w:t>человек</w:t>
      </w:r>
      <w:r w:rsidR="002A74EB" w:rsidRPr="001B4018">
        <w:rPr>
          <w:color w:val="000000" w:themeColor="text1"/>
        </w:rPr>
        <w:t>.</w:t>
      </w:r>
      <w:r w:rsidR="006F21F8" w:rsidRPr="001B4018">
        <w:rPr>
          <w:color w:val="000000" w:themeColor="text1"/>
        </w:rPr>
        <w:t xml:space="preserve"> </w:t>
      </w:r>
      <w:r w:rsidR="00F11CC5" w:rsidRPr="001B4018">
        <w:rPr>
          <w:color w:val="000000" w:themeColor="text1"/>
        </w:rPr>
        <w:t>Число</w:t>
      </w:r>
      <w:r w:rsidR="00C006E2" w:rsidRPr="001B4018">
        <w:rPr>
          <w:color w:val="000000" w:themeColor="text1"/>
        </w:rPr>
        <w:t xml:space="preserve"> </w:t>
      </w:r>
      <w:r w:rsidR="008B3D13" w:rsidRPr="001B4018">
        <w:rPr>
          <w:color w:val="000000" w:themeColor="text1"/>
        </w:rPr>
        <w:t>работников детсада составляет 2</w:t>
      </w:r>
      <w:r w:rsidR="00AF4FF1" w:rsidRPr="001B4018">
        <w:rPr>
          <w:color w:val="000000" w:themeColor="text1"/>
        </w:rPr>
        <w:t>2</w:t>
      </w:r>
      <w:r w:rsidR="004B509E" w:rsidRPr="001B4018">
        <w:rPr>
          <w:color w:val="000000" w:themeColor="text1"/>
        </w:rPr>
        <w:t xml:space="preserve"> человек</w:t>
      </w:r>
      <w:r w:rsidR="00A9206E" w:rsidRPr="001B4018">
        <w:rPr>
          <w:color w:val="000000" w:themeColor="text1"/>
        </w:rPr>
        <w:t>а</w:t>
      </w:r>
      <w:r w:rsidR="004B509E" w:rsidRPr="001B4018">
        <w:rPr>
          <w:color w:val="000000" w:themeColor="text1"/>
        </w:rPr>
        <w:t>, из них – 7  воспитателей.</w:t>
      </w:r>
    </w:p>
    <w:p w:rsidR="00190C97" w:rsidRPr="001B4018" w:rsidRDefault="00190C97" w:rsidP="001B4018">
      <w:pPr>
        <w:tabs>
          <w:tab w:val="left" w:pos="0"/>
        </w:tabs>
        <w:suppressAutoHyphens/>
        <w:jc w:val="both"/>
        <w:rPr>
          <w:color w:val="000000" w:themeColor="text1"/>
        </w:rPr>
      </w:pPr>
      <w:r w:rsidRPr="001B4018">
        <w:rPr>
          <w:color w:val="000000" w:themeColor="text1"/>
        </w:rPr>
        <w:t xml:space="preserve">Организовано горячее питание и проведен косметический ремонт помещений. </w:t>
      </w:r>
      <w:proofErr w:type="gramStart"/>
      <w:r w:rsidRPr="001B4018">
        <w:rPr>
          <w:color w:val="000000" w:themeColor="text1"/>
        </w:rPr>
        <w:t>По предписанию пожарной инспекции  проведена замена напольного покрытия  на линолеум на сумму  460 тыс. рублей, заменено освещение на светодиодное на  сумму 140 тыс. рублей.</w:t>
      </w:r>
      <w:proofErr w:type="gramEnd"/>
    </w:p>
    <w:p w:rsidR="00AF4FF1" w:rsidRPr="001B4018" w:rsidRDefault="00AF4FF1" w:rsidP="001B4018">
      <w:pPr>
        <w:tabs>
          <w:tab w:val="left" w:pos="0"/>
        </w:tabs>
        <w:suppressAutoHyphens/>
        <w:jc w:val="both"/>
        <w:rPr>
          <w:color w:val="000000" w:themeColor="text1"/>
        </w:rPr>
      </w:pPr>
    </w:p>
    <w:p w:rsidR="00331F49" w:rsidRPr="001B4018" w:rsidRDefault="00331F49" w:rsidP="00244383">
      <w:pPr>
        <w:tabs>
          <w:tab w:val="left" w:pos="0"/>
        </w:tabs>
        <w:suppressAutoHyphens/>
        <w:jc w:val="center"/>
        <w:outlineLvl w:val="0"/>
        <w:rPr>
          <w:b/>
          <w:color w:val="000000" w:themeColor="text1"/>
          <w:u w:val="single"/>
        </w:rPr>
      </w:pPr>
      <w:r w:rsidRPr="001B4018">
        <w:rPr>
          <w:b/>
          <w:color w:val="000000" w:themeColor="text1"/>
          <w:u w:val="single"/>
        </w:rPr>
        <w:t xml:space="preserve">З Д Р А В О </w:t>
      </w:r>
      <w:proofErr w:type="spellStart"/>
      <w:proofErr w:type="gramStart"/>
      <w:r w:rsidRPr="001B4018">
        <w:rPr>
          <w:b/>
          <w:color w:val="000000" w:themeColor="text1"/>
          <w:u w:val="single"/>
        </w:rPr>
        <w:t>О</w:t>
      </w:r>
      <w:proofErr w:type="spellEnd"/>
      <w:proofErr w:type="gramEnd"/>
      <w:r w:rsidRPr="001B4018">
        <w:rPr>
          <w:b/>
          <w:color w:val="000000" w:themeColor="text1"/>
          <w:u w:val="single"/>
        </w:rPr>
        <w:t xml:space="preserve"> Х Р А Н Е Н И Е</w:t>
      </w:r>
    </w:p>
    <w:p w:rsidR="00731CA9" w:rsidRPr="001B4018" w:rsidRDefault="00731CA9" w:rsidP="001B4018">
      <w:pPr>
        <w:tabs>
          <w:tab w:val="left" w:pos="0"/>
        </w:tabs>
        <w:suppressAutoHyphens/>
        <w:jc w:val="both"/>
        <w:rPr>
          <w:b/>
          <w:color w:val="000000" w:themeColor="text1"/>
          <w:u w:val="single"/>
        </w:rPr>
      </w:pPr>
    </w:p>
    <w:p w:rsidR="00731CA9" w:rsidRPr="001B4018" w:rsidRDefault="00331F49" w:rsidP="001B4018">
      <w:pPr>
        <w:tabs>
          <w:tab w:val="left" w:pos="0"/>
        </w:tabs>
        <w:suppressAutoHyphens/>
        <w:ind w:firstLine="567"/>
        <w:jc w:val="both"/>
        <w:rPr>
          <w:color w:val="000000" w:themeColor="text1"/>
        </w:rPr>
      </w:pPr>
      <w:r w:rsidRPr="001B4018">
        <w:rPr>
          <w:color w:val="000000" w:themeColor="text1"/>
        </w:rPr>
        <w:t xml:space="preserve">На территории Бжедуховского сельского поселения расположена Бжедуховская участковая больница и три </w:t>
      </w:r>
      <w:proofErr w:type="spellStart"/>
      <w:r w:rsidRPr="001B4018">
        <w:rPr>
          <w:color w:val="000000" w:themeColor="text1"/>
        </w:rPr>
        <w:t>ФАПа</w:t>
      </w:r>
      <w:proofErr w:type="spellEnd"/>
      <w:r w:rsidRPr="001B4018">
        <w:rPr>
          <w:color w:val="000000" w:themeColor="text1"/>
        </w:rPr>
        <w:t xml:space="preserve"> – в станице Октябрьской,  хуторе</w:t>
      </w:r>
      <w:r w:rsidR="006F21F8" w:rsidRPr="001B4018">
        <w:rPr>
          <w:color w:val="000000" w:themeColor="text1"/>
        </w:rPr>
        <w:t xml:space="preserve"> </w:t>
      </w:r>
      <w:proofErr w:type="spellStart"/>
      <w:r w:rsidRPr="001B4018">
        <w:rPr>
          <w:color w:val="000000" w:themeColor="text1"/>
        </w:rPr>
        <w:t>Новогурийском</w:t>
      </w:r>
      <w:proofErr w:type="spellEnd"/>
      <w:r w:rsidRPr="001B4018">
        <w:rPr>
          <w:color w:val="000000" w:themeColor="text1"/>
        </w:rPr>
        <w:t xml:space="preserve">, поселке </w:t>
      </w:r>
      <w:proofErr w:type="spellStart"/>
      <w:r w:rsidRPr="001B4018">
        <w:rPr>
          <w:color w:val="000000" w:themeColor="text1"/>
        </w:rPr>
        <w:t>Нижневеденеевскийом</w:t>
      </w:r>
      <w:proofErr w:type="spellEnd"/>
      <w:r w:rsidRPr="001B4018">
        <w:rPr>
          <w:color w:val="000000" w:themeColor="text1"/>
        </w:rPr>
        <w:t xml:space="preserve">. В Бжедуховской участковой больнице имеется отделение </w:t>
      </w:r>
      <w:r w:rsidR="00282909" w:rsidRPr="001B4018">
        <w:rPr>
          <w:color w:val="000000" w:themeColor="text1"/>
        </w:rPr>
        <w:t xml:space="preserve">сестринского ухода </w:t>
      </w:r>
      <w:r w:rsidRPr="001B4018">
        <w:rPr>
          <w:color w:val="000000" w:themeColor="text1"/>
        </w:rPr>
        <w:t>на  25 койко-мест и поликлиника.</w:t>
      </w:r>
    </w:p>
    <w:p w:rsidR="00731CA9" w:rsidRPr="001B4018" w:rsidRDefault="00331F49" w:rsidP="001B4018">
      <w:pPr>
        <w:tabs>
          <w:tab w:val="left" w:pos="0"/>
        </w:tabs>
        <w:suppressAutoHyphens/>
        <w:ind w:firstLine="567"/>
        <w:jc w:val="both"/>
        <w:rPr>
          <w:color w:val="000000" w:themeColor="text1"/>
        </w:rPr>
      </w:pPr>
      <w:r w:rsidRPr="001B4018">
        <w:rPr>
          <w:color w:val="000000" w:themeColor="text1"/>
        </w:rPr>
        <w:t>Количество  медицинского  персонала – 3</w:t>
      </w:r>
      <w:r w:rsidR="00E735F0" w:rsidRPr="001B4018">
        <w:rPr>
          <w:color w:val="000000" w:themeColor="text1"/>
        </w:rPr>
        <w:t>0</w:t>
      </w:r>
      <w:r w:rsidR="001D1F0C" w:rsidRPr="001B4018">
        <w:rPr>
          <w:color w:val="000000" w:themeColor="text1"/>
        </w:rPr>
        <w:t xml:space="preserve"> че</w:t>
      </w:r>
      <w:r w:rsidR="00F37CA9" w:rsidRPr="001B4018">
        <w:rPr>
          <w:color w:val="000000" w:themeColor="text1"/>
        </w:rPr>
        <w:t>ловек, из них – два</w:t>
      </w:r>
      <w:r w:rsidRPr="001B4018">
        <w:rPr>
          <w:color w:val="000000" w:themeColor="text1"/>
        </w:rPr>
        <w:t xml:space="preserve"> врач</w:t>
      </w:r>
      <w:r w:rsidR="00F37CA9" w:rsidRPr="001B4018">
        <w:rPr>
          <w:color w:val="000000" w:themeColor="text1"/>
        </w:rPr>
        <w:t>а</w:t>
      </w:r>
      <w:r w:rsidRPr="001B4018">
        <w:rPr>
          <w:color w:val="000000" w:themeColor="text1"/>
        </w:rPr>
        <w:t>, 1</w:t>
      </w:r>
      <w:r w:rsidR="00E735F0" w:rsidRPr="001B4018">
        <w:rPr>
          <w:color w:val="000000" w:themeColor="text1"/>
        </w:rPr>
        <w:t>0</w:t>
      </w:r>
      <w:r w:rsidRPr="001B4018">
        <w:rPr>
          <w:color w:val="000000" w:themeColor="text1"/>
        </w:rPr>
        <w:t xml:space="preserve"> человек –</w:t>
      </w:r>
      <w:r w:rsidR="00753BBF" w:rsidRPr="001B4018">
        <w:rPr>
          <w:color w:val="000000" w:themeColor="text1"/>
        </w:rPr>
        <w:t xml:space="preserve"> средний медицинский персонал, 9</w:t>
      </w:r>
      <w:r w:rsidRPr="001B4018">
        <w:rPr>
          <w:color w:val="000000" w:themeColor="text1"/>
        </w:rPr>
        <w:t xml:space="preserve"> – младший медперсонал и </w:t>
      </w:r>
      <w:r w:rsidR="00E735F0" w:rsidRPr="001B4018">
        <w:rPr>
          <w:color w:val="000000" w:themeColor="text1"/>
        </w:rPr>
        <w:t>9</w:t>
      </w:r>
      <w:r w:rsidRPr="001B4018">
        <w:rPr>
          <w:color w:val="000000" w:themeColor="text1"/>
        </w:rPr>
        <w:t xml:space="preserve"> – прочие</w:t>
      </w:r>
      <w:r w:rsidR="00771920" w:rsidRPr="001B4018">
        <w:rPr>
          <w:color w:val="000000" w:themeColor="text1"/>
        </w:rPr>
        <w:t>.</w:t>
      </w:r>
    </w:p>
    <w:p w:rsidR="00731CA9" w:rsidRPr="001B4018" w:rsidRDefault="00331F49" w:rsidP="001B4018">
      <w:pPr>
        <w:tabs>
          <w:tab w:val="left" w:pos="0"/>
        </w:tabs>
        <w:suppressAutoHyphens/>
        <w:ind w:firstLine="567"/>
        <w:jc w:val="both"/>
        <w:rPr>
          <w:color w:val="000000" w:themeColor="text1"/>
        </w:rPr>
      </w:pPr>
      <w:r w:rsidRPr="001B4018">
        <w:rPr>
          <w:color w:val="000000" w:themeColor="text1"/>
        </w:rPr>
        <w:t>Амбулаторное обслуживание насе</w:t>
      </w:r>
      <w:r w:rsidR="00CA6383" w:rsidRPr="001B4018">
        <w:rPr>
          <w:color w:val="000000" w:themeColor="text1"/>
        </w:rPr>
        <w:t>л</w:t>
      </w:r>
      <w:r w:rsidR="00E735F0" w:rsidRPr="001B4018">
        <w:rPr>
          <w:color w:val="000000" w:themeColor="text1"/>
        </w:rPr>
        <w:t>ения в 202</w:t>
      </w:r>
      <w:r w:rsidR="0015535E" w:rsidRPr="001B4018">
        <w:rPr>
          <w:color w:val="000000" w:themeColor="text1"/>
        </w:rPr>
        <w:t>2</w:t>
      </w:r>
      <w:r w:rsidR="00E735F0" w:rsidRPr="001B4018">
        <w:rPr>
          <w:color w:val="000000" w:themeColor="text1"/>
        </w:rPr>
        <w:t xml:space="preserve"> году составило 7246</w:t>
      </w:r>
      <w:r w:rsidRPr="001B4018">
        <w:rPr>
          <w:color w:val="000000" w:themeColor="text1"/>
        </w:rPr>
        <w:t xml:space="preserve"> ч</w:t>
      </w:r>
      <w:r w:rsidR="00B32BE3" w:rsidRPr="001B4018">
        <w:rPr>
          <w:color w:val="000000" w:themeColor="text1"/>
        </w:rPr>
        <w:t>еловека</w:t>
      </w:r>
      <w:r w:rsidR="00753BBF" w:rsidRPr="001B4018">
        <w:rPr>
          <w:color w:val="000000" w:themeColor="text1"/>
        </w:rPr>
        <w:t>, обслуживание на дому</w:t>
      </w:r>
      <w:r w:rsidR="00E735F0" w:rsidRPr="001B4018">
        <w:rPr>
          <w:color w:val="000000" w:themeColor="text1"/>
        </w:rPr>
        <w:t xml:space="preserve"> 271</w:t>
      </w:r>
      <w:r w:rsidR="00753BBF" w:rsidRPr="001B4018">
        <w:rPr>
          <w:color w:val="000000" w:themeColor="text1"/>
        </w:rPr>
        <w:t xml:space="preserve"> ч</w:t>
      </w:r>
      <w:r w:rsidR="00E735F0" w:rsidRPr="001B4018">
        <w:rPr>
          <w:color w:val="000000" w:themeColor="text1"/>
        </w:rPr>
        <w:t>еловек, в том числе детей – 68</w:t>
      </w:r>
      <w:r w:rsidRPr="001B4018">
        <w:rPr>
          <w:color w:val="000000" w:themeColor="text1"/>
        </w:rPr>
        <w:t>человек.</w:t>
      </w:r>
    </w:p>
    <w:p w:rsidR="0015535E" w:rsidRPr="001B4018" w:rsidRDefault="0015535E" w:rsidP="001B4018">
      <w:pPr>
        <w:tabs>
          <w:tab w:val="left" w:pos="0"/>
        </w:tabs>
        <w:suppressAutoHyphens/>
        <w:ind w:firstLine="567"/>
        <w:jc w:val="both"/>
        <w:rPr>
          <w:color w:val="000000" w:themeColor="text1"/>
        </w:rPr>
      </w:pPr>
      <w:r w:rsidRPr="001B4018">
        <w:rPr>
          <w:color w:val="000000" w:themeColor="text1"/>
        </w:rPr>
        <w:t xml:space="preserve">В больнице проведена замена дверей на </w:t>
      </w:r>
      <w:proofErr w:type="gramStart"/>
      <w:r w:rsidR="00CD120C" w:rsidRPr="001B4018">
        <w:rPr>
          <w:rStyle w:val="af6"/>
          <w:bCs/>
          <w:i w:val="0"/>
          <w:iCs w:val="0"/>
          <w:color w:val="000000" w:themeColor="text1"/>
          <w:shd w:val="clear" w:color="auto" w:fill="FFFFFF"/>
        </w:rPr>
        <w:t>п</w:t>
      </w:r>
      <w:r w:rsidRPr="001B4018">
        <w:rPr>
          <w:rStyle w:val="af6"/>
          <w:bCs/>
          <w:i w:val="0"/>
          <w:iCs w:val="0"/>
          <w:color w:val="000000" w:themeColor="text1"/>
          <w:shd w:val="clear" w:color="auto" w:fill="FFFFFF"/>
        </w:rPr>
        <w:t>ротивопожарные</w:t>
      </w:r>
      <w:proofErr w:type="gramEnd"/>
      <w:r w:rsidRPr="001B4018">
        <w:rPr>
          <w:color w:val="000000" w:themeColor="text1"/>
          <w:shd w:val="clear" w:color="auto" w:fill="FFFFFF"/>
        </w:rPr>
        <w:t> металлические </w:t>
      </w:r>
      <w:r w:rsidR="00CD120C" w:rsidRPr="001B4018">
        <w:rPr>
          <w:rStyle w:val="af6"/>
          <w:bCs/>
          <w:i w:val="0"/>
          <w:iCs w:val="0"/>
          <w:color w:val="000000" w:themeColor="text1"/>
          <w:shd w:val="clear" w:color="auto" w:fill="FFFFFF"/>
        </w:rPr>
        <w:t>в количестве 6 шт. Проведен косметический ремонт.</w:t>
      </w:r>
    </w:p>
    <w:p w:rsidR="00731CA9" w:rsidRPr="001B4018" w:rsidRDefault="00ED1F2E" w:rsidP="001B4018">
      <w:pPr>
        <w:tabs>
          <w:tab w:val="left" w:pos="0"/>
        </w:tabs>
        <w:suppressAutoHyphens/>
        <w:ind w:firstLine="567"/>
        <w:jc w:val="both"/>
        <w:rPr>
          <w:color w:val="000000" w:themeColor="text1"/>
        </w:rPr>
      </w:pPr>
      <w:r w:rsidRPr="001B4018">
        <w:rPr>
          <w:color w:val="000000" w:themeColor="text1"/>
        </w:rPr>
        <w:t xml:space="preserve">Функционирует аптека в ст. Бжедуховской по ул. </w:t>
      </w:r>
      <w:proofErr w:type="gramStart"/>
      <w:r w:rsidRPr="001B4018">
        <w:rPr>
          <w:color w:val="000000" w:themeColor="text1"/>
        </w:rPr>
        <w:t>Красной</w:t>
      </w:r>
      <w:proofErr w:type="gramEnd"/>
      <w:r w:rsidRPr="001B4018">
        <w:rPr>
          <w:color w:val="000000" w:themeColor="text1"/>
        </w:rPr>
        <w:t>,97.</w:t>
      </w:r>
    </w:p>
    <w:p w:rsidR="00ED1F2E" w:rsidRPr="001B4018" w:rsidRDefault="00ED1F2E" w:rsidP="001B4018">
      <w:pPr>
        <w:tabs>
          <w:tab w:val="left" w:pos="0"/>
        </w:tabs>
        <w:suppressAutoHyphens/>
        <w:ind w:firstLine="567"/>
        <w:jc w:val="both"/>
        <w:rPr>
          <w:color w:val="000000" w:themeColor="text1"/>
        </w:rPr>
      </w:pPr>
      <w:r w:rsidRPr="001B4018">
        <w:rPr>
          <w:color w:val="000000" w:themeColor="text1"/>
        </w:rPr>
        <w:t>Но остаются наболевшие проблемы</w:t>
      </w:r>
      <w:proofErr w:type="gramStart"/>
      <w:r w:rsidR="00AA1689" w:rsidRPr="001B4018">
        <w:rPr>
          <w:color w:val="000000" w:themeColor="text1"/>
        </w:rPr>
        <w:t>:</w:t>
      </w:r>
      <w:r w:rsidR="00F317EA" w:rsidRPr="001B4018">
        <w:rPr>
          <w:color w:val="000000" w:themeColor="text1"/>
        </w:rPr>
        <w:t>н</w:t>
      </w:r>
      <w:proofErr w:type="gramEnd"/>
      <w:r w:rsidR="00F317EA" w:rsidRPr="001B4018">
        <w:rPr>
          <w:color w:val="000000" w:themeColor="text1"/>
        </w:rPr>
        <w:t>едостаток в   ме</w:t>
      </w:r>
      <w:r w:rsidR="004F5BB1" w:rsidRPr="001B4018">
        <w:rPr>
          <w:color w:val="000000" w:themeColor="text1"/>
        </w:rPr>
        <w:t>дицинских кадрах. Нет заведующего</w:t>
      </w:r>
      <w:r w:rsidR="00F317EA" w:rsidRPr="001B4018">
        <w:rPr>
          <w:color w:val="000000" w:themeColor="text1"/>
        </w:rPr>
        <w:t xml:space="preserve">  на фельдшерско</w:t>
      </w:r>
      <w:r w:rsidR="00AA1689" w:rsidRPr="001B4018">
        <w:rPr>
          <w:color w:val="000000" w:themeColor="text1"/>
        </w:rPr>
        <w:t>-</w:t>
      </w:r>
      <w:r w:rsidR="004F5BB1" w:rsidRPr="001B4018">
        <w:rPr>
          <w:color w:val="000000" w:themeColor="text1"/>
        </w:rPr>
        <w:t>акушерском</w:t>
      </w:r>
      <w:r w:rsidR="00F317EA" w:rsidRPr="001B4018">
        <w:rPr>
          <w:color w:val="000000" w:themeColor="text1"/>
        </w:rPr>
        <w:t xml:space="preserve"> пункт</w:t>
      </w:r>
      <w:r w:rsidR="004F5BB1" w:rsidRPr="001B4018">
        <w:rPr>
          <w:color w:val="000000" w:themeColor="text1"/>
        </w:rPr>
        <w:t>е</w:t>
      </w:r>
      <w:r w:rsidR="00AA1689" w:rsidRPr="001B4018">
        <w:rPr>
          <w:color w:val="000000" w:themeColor="text1"/>
        </w:rPr>
        <w:t xml:space="preserve"> в  х. Новогурийский</w:t>
      </w:r>
      <w:r w:rsidR="00F317EA" w:rsidRPr="001B4018">
        <w:rPr>
          <w:color w:val="000000" w:themeColor="text1"/>
        </w:rPr>
        <w:t>. Населе</w:t>
      </w:r>
      <w:r w:rsidR="00AA1689" w:rsidRPr="001B4018">
        <w:rPr>
          <w:color w:val="000000" w:themeColor="text1"/>
        </w:rPr>
        <w:t>н</w:t>
      </w:r>
      <w:r w:rsidR="00F317EA" w:rsidRPr="001B4018">
        <w:rPr>
          <w:color w:val="000000" w:themeColor="text1"/>
        </w:rPr>
        <w:t xml:space="preserve">ие на </w:t>
      </w:r>
      <w:proofErr w:type="gramStart"/>
      <w:r w:rsidR="00F317EA" w:rsidRPr="001B4018">
        <w:rPr>
          <w:color w:val="000000" w:themeColor="text1"/>
        </w:rPr>
        <w:t>указанн</w:t>
      </w:r>
      <w:r w:rsidR="004F5BB1" w:rsidRPr="001B4018">
        <w:rPr>
          <w:color w:val="000000" w:themeColor="text1"/>
        </w:rPr>
        <w:t>ом</w:t>
      </w:r>
      <w:proofErr w:type="gramEnd"/>
      <w:r w:rsidR="00AD4905" w:rsidRPr="001B4018">
        <w:rPr>
          <w:color w:val="000000" w:themeColor="text1"/>
        </w:rPr>
        <w:t xml:space="preserve"> </w:t>
      </w:r>
      <w:proofErr w:type="spellStart"/>
      <w:r w:rsidR="00AA1689" w:rsidRPr="001B4018">
        <w:rPr>
          <w:color w:val="000000" w:themeColor="text1"/>
        </w:rPr>
        <w:t>ФАП</w:t>
      </w:r>
      <w:r w:rsidR="004F5BB1" w:rsidRPr="001B4018">
        <w:rPr>
          <w:color w:val="000000" w:themeColor="text1"/>
        </w:rPr>
        <w:t>е</w:t>
      </w:r>
      <w:proofErr w:type="spellEnd"/>
      <w:r w:rsidR="00AD4905" w:rsidRPr="001B4018">
        <w:rPr>
          <w:color w:val="000000" w:themeColor="text1"/>
        </w:rPr>
        <w:t xml:space="preserve"> </w:t>
      </w:r>
      <w:r w:rsidR="004F5BB1" w:rsidRPr="001B4018">
        <w:rPr>
          <w:color w:val="000000" w:themeColor="text1"/>
        </w:rPr>
        <w:t>обслуживае</w:t>
      </w:r>
      <w:r w:rsidR="00AA1689" w:rsidRPr="001B4018">
        <w:rPr>
          <w:color w:val="000000" w:themeColor="text1"/>
        </w:rPr>
        <w:t>тся</w:t>
      </w:r>
      <w:r w:rsidR="00AD4905" w:rsidRPr="001B4018">
        <w:rPr>
          <w:color w:val="000000" w:themeColor="text1"/>
        </w:rPr>
        <w:t xml:space="preserve"> </w:t>
      </w:r>
      <w:r w:rsidR="00AA1689" w:rsidRPr="001B4018">
        <w:rPr>
          <w:color w:val="000000" w:themeColor="text1"/>
        </w:rPr>
        <w:t>фельдшером</w:t>
      </w:r>
      <w:r w:rsidR="00AD4905" w:rsidRPr="001B4018">
        <w:rPr>
          <w:color w:val="000000" w:themeColor="text1"/>
        </w:rPr>
        <w:t xml:space="preserve"> </w:t>
      </w:r>
      <w:r w:rsidR="00AA1689" w:rsidRPr="001B4018">
        <w:rPr>
          <w:color w:val="000000" w:themeColor="text1"/>
        </w:rPr>
        <w:t>Бжедуховской участковой больницы по выездному графику.</w:t>
      </w:r>
    </w:p>
    <w:p w:rsidR="009138FA" w:rsidRPr="001B4018" w:rsidRDefault="009138FA" w:rsidP="001B4018">
      <w:pPr>
        <w:jc w:val="both"/>
        <w:outlineLvl w:val="0"/>
        <w:rPr>
          <w:b/>
          <w:color w:val="000000" w:themeColor="text1"/>
          <w:sz w:val="26"/>
          <w:szCs w:val="26"/>
          <w:u w:val="single"/>
        </w:rPr>
      </w:pPr>
    </w:p>
    <w:p w:rsidR="00AA1689" w:rsidRPr="001B4018" w:rsidRDefault="00AA1689" w:rsidP="00244383">
      <w:pPr>
        <w:jc w:val="center"/>
        <w:outlineLvl w:val="0"/>
        <w:rPr>
          <w:b/>
          <w:color w:val="000000" w:themeColor="text1"/>
          <w:sz w:val="26"/>
          <w:szCs w:val="26"/>
          <w:u w:val="single"/>
        </w:rPr>
      </w:pPr>
      <w:r w:rsidRPr="001B4018">
        <w:rPr>
          <w:b/>
          <w:color w:val="000000" w:themeColor="text1"/>
          <w:sz w:val="26"/>
          <w:szCs w:val="26"/>
          <w:u w:val="single"/>
        </w:rPr>
        <w:t xml:space="preserve">К У Л Ь Т У </w:t>
      </w:r>
      <w:proofErr w:type="gramStart"/>
      <w:r w:rsidRPr="001B4018">
        <w:rPr>
          <w:b/>
          <w:color w:val="000000" w:themeColor="text1"/>
          <w:sz w:val="26"/>
          <w:szCs w:val="26"/>
          <w:u w:val="single"/>
        </w:rPr>
        <w:t>Р</w:t>
      </w:r>
      <w:proofErr w:type="gramEnd"/>
      <w:r w:rsidRPr="001B4018">
        <w:rPr>
          <w:b/>
          <w:color w:val="000000" w:themeColor="text1"/>
          <w:sz w:val="26"/>
          <w:szCs w:val="26"/>
          <w:u w:val="single"/>
        </w:rPr>
        <w:t xml:space="preserve"> А</w:t>
      </w:r>
      <w:r w:rsidR="00BB1F69" w:rsidRPr="001B4018">
        <w:rPr>
          <w:b/>
          <w:color w:val="000000" w:themeColor="text1"/>
          <w:sz w:val="26"/>
          <w:szCs w:val="26"/>
          <w:u w:val="single"/>
        </w:rPr>
        <w:t xml:space="preserve">    И    Б И Б Л И О Т Е К А</w:t>
      </w:r>
    </w:p>
    <w:p w:rsidR="00680E6E" w:rsidRPr="001B4018" w:rsidRDefault="00680E6E" w:rsidP="001B4018">
      <w:pPr>
        <w:jc w:val="both"/>
        <w:outlineLvl w:val="0"/>
        <w:rPr>
          <w:b/>
          <w:color w:val="000000" w:themeColor="text1"/>
          <w:sz w:val="26"/>
          <w:szCs w:val="26"/>
          <w:u w:val="single"/>
        </w:rPr>
      </w:pPr>
    </w:p>
    <w:p w:rsidR="00244383" w:rsidRDefault="00244383" w:rsidP="001B4018">
      <w:pPr>
        <w:ind w:firstLine="708"/>
        <w:jc w:val="both"/>
        <w:rPr>
          <w:rFonts w:eastAsia="Calibri"/>
          <w:color w:val="000000" w:themeColor="text1"/>
        </w:rPr>
      </w:pPr>
    </w:p>
    <w:p w:rsidR="00244383" w:rsidRDefault="00244383" w:rsidP="001B4018">
      <w:pPr>
        <w:ind w:firstLine="708"/>
        <w:jc w:val="both"/>
        <w:rPr>
          <w:rFonts w:eastAsia="Calibri"/>
          <w:color w:val="000000" w:themeColor="text1"/>
        </w:rPr>
      </w:pPr>
    </w:p>
    <w:p w:rsidR="00103939" w:rsidRPr="001B4018" w:rsidRDefault="00103939" w:rsidP="001B4018">
      <w:pPr>
        <w:ind w:firstLine="708"/>
        <w:jc w:val="both"/>
        <w:rPr>
          <w:rFonts w:eastAsia="Calibri"/>
          <w:color w:val="000000" w:themeColor="text1"/>
        </w:rPr>
      </w:pPr>
      <w:r w:rsidRPr="001B4018">
        <w:rPr>
          <w:rFonts w:eastAsia="Calibri"/>
          <w:color w:val="000000" w:themeColor="text1"/>
        </w:rPr>
        <w:t xml:space="preserve">В  </w:t>
      </w:r>
      <w:proofErr w:type="spellStart"/>
      <w:r w:rsidRPr="001B4018">
        <w:rPr>
          <w:rFonts w:eastAsia="Calibri"/>
          <w:color w:val="000000" w:themeColor="text1"/>
        </w:rPr>
        <w:t>Бжедуховском</w:t>
      </w:r>
      <w:proofErr w:type="spellEnd"/>
      <w:r w:rsidRPr="001B4018">
        <w:rPr>
          <w:rFonts w:eastAsia="Calibri"/>
          <w:color w:val="000000" w:themeColor="text1"/>
        </w:rPr>
        <w:t xml:space="preserve"> сельском  поселении ведут свою работу 4 учреждения культуры досугового типа: Сельский клуб п. </w:t>
      </w:r>
      <w:proofErr w:type="spellStart"/>
      <w:r w:rsidRPr="001B4018">
        <w:rPr>
          <w:rFonts w:eastAsia="Calibri"/>
          <w:color w:val="000000" w:themeColor="text1"/>
        </w:rPr>
        <w:t>Нижневеденеевского</w:t>
      </w:r>
      <w:proofErr w:type="spellEnd"/>
      <w:r w:rsidRPr="001B4018">
        <w:rPr>
          <w:rFonts w:eastAsia="Calibri"/>
          <w:color w:val="000000" w:themeColor="text1"/>
        </w:rPr>
        <w:t xml:space="preserve">, Сельский Дом культуры ст. Бжедуховской, Сельский клуб ст. Октябрьской и Сельский клуб х. </w:t>
      </w:r>
      <w:proofErr w:type="spellStart"/>
      <w:r w:rsidRPr="001B4018">
        <w:rPr>
          <w:rFonts w:eastAsia="Calibri"/>
          <w:color w:val="000000" w:themeColor="text1"/>
        </w:rPr>
        <w:t>Новогурийского</w:t>
      </w:r>
      <w:proofErr w:type="spellEnd"/>
      <w:r w:rsidRPr="001B4018">
        <w:rPr>
          <w:rFonts w:eastAsia="Calibri"/>
          <w:color w:val="000000" w:themeColor="text1"/>
        </w:rPr>
        <w:t>.</w:t>
      </w:r>
    </w:p>
    <w:p w:rsidR="00103939" w:rsidRPr="001B4018" w:rsidRDefault="00103939" w:rsidP="001B4018">
      <w:pPr>
        <w:ind w:firstLine="708"/>
        <w:jc w:val="both"/>
        <w:rPr>
          <w:rFonts w:eastAsia="Calibri"/>
          <w:color w:val="000000" w:themeColor="text1"/>
        </w:rPr>
      </w:pPr>
      <w:r w:rsidRPr="001B4018">
        <w:rPr>
          <w:rFonts w:eastAsia="Calibri"/>
          <w:color w:val="000000" w:themeColor="text1"/>
        </w:rPr>
        <w:t xml:space="preserve">Подводя итоги работы учреждений культурно– </w:t>
      </w:r>
      <w:proofErr w:type="gramStart"/>
      <w:r w:rsidRPr="001B4018">
        <w:rPr>
          <w:rFonts w:eastAsia="Calibri"/>
          <w:color w:val="000000" w:themeColor="text1"/>
        </w:rPr>
        <w:t>до</w:t>
      </w:r>
      <w:proofErr w:type="gramEnd"/>
      <w:r w:rsidRPr="001B4018">
        <w:rPr>
          <w:rFonts w:eastAsia="Calibri"/>
          <w:color w:val="000000" w:themeColor="text1"/>
        </w:rPr>
        <w:t>сугового типа Бжедуховского сельского поселения за минувший год, учитывая сравнительные показатели по количеству клубных формирований, численности участников в них, следует отметить, что  в 2022 году количество кружков увеличилось на 2кружка в сравнении с 2021 годом, количество клубных любительских объединений увеличило рост  на 1 клубное формирование.</w:t>
      </w:r>
    </w:p>
    <w:p w:rsidR="00103939" w:rsidRPr="001B4018" w:rsidRDefault="00103939" w:rsidP="001B4018">
      <w:pPr>
        <w:ind w:firstLine="708"/>
        <w:jc w:val="both"/>
        <w:rPr>
          <w:rStyle w:val="af7"/>
          <w:b w:val="0"/>
          <w:color w:val="000000" w:themeColor="text1"/>
        </w:rPr>
      </w:pPr>
      <w:r w:rsidRPr="001B4018">
        <w:rPr>
          <w:rStyle w:val="af7"/>
          <w:color w:val="000000" w:themeColor="text1"/>
        </w:rPr>
        <w:t>Творческую деятельность в учреждениях культурно – досугового типа ведут  28 творческих коллективов, студий декоративно – прикладного творчества, спортивных кружков, 4 клубных любительских объединений</w:t>
      </w:r>
      <w:r w:rsidRPr="001B4018">
        <w:rPr>
          <w:rFonts w:eastAsia="Calibri"/>
          <w:color w:val="000000" w:themeColor="text1"/>
        </w:rPr>
        <w:t>.</w:t>
      </w:r>
      <w:r w:rsidR="00300FF2" w:rsidRPr="001B4018">
        <w:rPr>
          <w:rFonts w:eastAsia="Calibri"/>
          <w:color w:val="000000" w:themeColor="text1"/>
        </w:rPr>
        <w:t xml:space="preserve"> </w:t>
      </w:r>
      <w:r w:rsidRPr="001B4018">
        <w:rPr>
          <w:rStyle w:val="af7"/>
          <w:color w:val="000000" w:themeColor="text1"/>
        </w:rPr>
        <w:t>Успешно развиваются такие</w:t>
      </w:r>
      <w:r w:rsidR="00300FF2" w:rsidRPr="001B4018">
        <w:rPr>
          <w:rStyle w:val="af7"/>
          <w:color w:val="000000" w:themeColor="text1"/>
        </w:rPr>
        <w:t xml:space="preserve"> </w:t>
      </w:r>
      <w:r w:rsidRPr="001B4018">
        <w:rPr>
          <w:rStyle w:val="af7"/>
          <w:color w:val="000000" w:themeColor="text1"/>
        </w:rPr>
        <w:t>жанры как: хореография, вокальный, театральный декоративно – прикладной жанры.</w:t>
      </w:r>
    </w:p>
    <w:p w:rsidR="00103939" w:rsidRPr="001B4018" w:rsidRDefault="00103939" w:rsidP="001B4018">
      <w:pPr>
        <w:jc w:val="both"/>
        <w:rPr>
          <w:color w:val="000000" w:themeColor="text1"/>
        </w:rPr>
      </w:pPr>
      <w:r w:rsidRPr="001B4018">
        <w:rPr>
          <w:color w:val="000000" w:themeColor="text1"/>
        </w:rPr>
        <w:t xml:space="preserve">За 2022 год в учреждениях культуры прошло 1465 запланированных мероприятия и 122 – незапланированных, данные мероприятия посетило </w:t>
      </w:r>
      <w:proofErr w:type="spellStart"/>
      <w:r w:rsidRPr="001B4018">
        <w:rPr>
          <w:color w:val="000000" w:themeColor="text1"/>
        </w:rPr>
        <w:t>очно</w:t>
      </w:r>
      <w:proofErr w:type="spellEnd"/>
      <w:r w:rsidRPr="001B4018">
        <w:rPr>
          <w:color w:val="000000" w:themeColor="text1"/>
        </w:rPr>
        <w:t xml:space="preserve"> - 51538 человека.</w:t>
      </w:r>
    </w:p>
    <w:p w:rsidR="00103939" w:rsidRPr="001B4018" w:rsidRDefault="00103939" w:rsidP="001B4018">
      <w:pPr>
        <w:ind w:firstLine="709"/>
        <w:jc w:val="both"/>
        <w:rPr>
          <w:color w:val="000000" w:themeColor="text1"/>
        </w:rPr>
      </w:pPr>
      <w:r w:rsidRPr="001B4018">
        <w:rPr>
          <w:color w:val="000000" w:themeColor="text1"/>
        </w:rPr>
        <w:t xml:space="preserve">В рамках реализации муниципальных, краевых и федеральных программ в учреждениях культуры досугового типа  проводились циклы мероприятий: антинаркотической направленности, мероприятия для людей с ограниченными возможностями, по работе с несовершеннолетними, </w:t>
      </w:r>
      <w:r w:rsidRPr="001B4018">
        <w:rPr>
          <w:rFonts w:eastAsia="Calibri"/>
          <w:color w:val="000000" w:themeColor="text1"/>
          <w:lang w:eastAsia="en-US"/>
        </w:rPr>
        <w:t xml:space="preserve">работа по профилактике здорового образа жизни для молодёжной аудитории, </w:t>
      </w:r>
      <w:r w:rsidRPr="001B4018">
        <w:rPr>
          <w:color w:val="000000" w:themeColor="text1"/>
        </w:rPr>
        <w:t>спортивные</w:t>
      </w:r>
      <w:proofErr w:type="gramStart"/>
      <w:r w:rsidRPr="001B4018">
        <w:rPr>
          <w:color w:val="000000" w:themeColor="text1"/>
        </w:rPr>
        <w:t>,д</w:t>
      </w:r>
      <w:proofErr w:type="gramEnd"/>
      <w:r w:rsidRPr="001B4018">
        <w:rPr>
          <w:color w:val="000000" w:themeColor="text1"/>
        </w:rPr>
        <w:t>уховно-нравственные, и др. мероприятия.</w:t>
      </w:r>
    </w:p>
    <w:p w:rsidR="00103939" w:rsidRPr="001B4018" w:rsidRDefault="00103939" w:rsidP="001B4018">
      <w:pPr>
        <w:ind w:firstLine="708"/>
        <w:jc w:val="both"/>
        <w:rPr>
          <w:color w:val="000000" w:themeColor="text1"/>
        </w:rPr>
      </w:pPr>
      <w:r w:rsidRPr="001B4018">
        <w:rPr>
          <w:color w:val="000000" w:themeColor="text1"/>
        </w:rPr>
        <w:t>С целью организации досуга детей и подростков в клубных учреждениях  созданы и работают клубные формирования, любительские объединения, которые привлекают детей и подростков к полезному, поучительному времяпрепровождению. При планировании мероприятий   учитываются интересы всех возрастных групп детей</w:t>
      </w:r>
      <w:proofErr w:type="gramStart"/>
      <w:r w:rsidRPr="001B4018">
        <w:rPr>
          <w:color w:val="000000" w:themeColor="text1"/>
        </w:rPr>
        <w:t>.Б</w:t>
      </w:r>
      <w:proofErr w:type="gramEnd"/>
      <w:r w:rsidRPr="001B4018">
        <w:rPr>
          <w:color w:val="000000" w:themeColor="text1"/>
        </w:rPr>
        <w:t xml:space="preserve">олее 40 мероприятий проведены на новогодние праздники: детские утренники, игровые и концертные программы.24  декабря на базе сельского клуба п. </w:t>
      </w:r>
      <w:proofErr w:type="spellStart"/>
      <w:r w:rsidRPr="001B4018">
        <w:rPr>
          <w:color w:val="000000" w:themeColor="text1"/>
        </w:rPr>
        <w:t>Нижневеденеевского</w:t>
      </w:r>
      <w:proofErr w:type="spellEnd"/>
      <w:r w:rsidRPr="001B4018">
        <w:rPr>
          <w:color w:val="000000" w:themeColor="text1"/>
        </w:rPr>
        <w:t xml:space="preserve"> состоялось одно из  самых ярких новогодних мероприятий: детское представление «Проделки </w:t>
      </w:r>
      <w:proofErr w:type="spellStart"/>
      <w:r w:rsidRPr="001B4018">
        <w:rPr>
          <w:color w:val="000000" w:themeColor="text1"/>
        </w:rPr>
        <w:t>Быбы</w:t>
      </w:r>
      <w:proofErr w:type="spellEnd"/>
      <w:r w:rsidRPr="001B4018">
        <w:rPr>
          <w:color w:val="000000" w:themeColor="text1"/>
        </w:rPr>
        <w:t xml:space="preserve"> Яги» с раздачей новогодних подарков и сюрпризов для ребят.</w:t>
      </w:r>
    </w:p>
    <w:p w:rsidR="00103939" w:rsidRPr="001B4018" w:rsidRDefault="00103939" w:rsidP="001B4018">
      <w:pPr>
        <w:jc w:val="both"/>
        <w:rPr>
          <w:color w:val="000000" w:themeColor="text1"/>
        </w:rPr>
      </w:pPr>
      <w:r w:rsidRPr="001B4018">
        <w:rPr>
          <w:color w:val="000000" w:themeColor="text1"/>
        </w:rPr>
        <w:t>В 2022 году прошли циклы мероприятий,  посвященные государственным праздникам</w:t>
      </w:r>
      <w:proofErr w:type="gramStart"/>
      <w:r w:rsidRPr="001B4018">
        <w:rPr>
          <w:color w:val="000000" w:themeColor="text1"/>
        </w:rPr>
        <w:t>,к</w:t>
      </w:r>
      <w:proofErr w:type="gramEnd"/>
      <w:r w:rsidRPr="001B4018">
        <w:rPr>
          <w:color w:val="000000" w:themeColor="text1"/>
        </w:rPr>
        <w:t xml:space="preserve">алендарным датам, которые проводились как очно, так и в  </w:t>
      </w:r>
      <w:proofErr w:type="spellStart"/>
      <w:r w:rsidRPr="001B4018">
        <w:rPr>
          <w:color w:val="000000" w:themeColor="text1"/>
        </w:rPr>
        <w:t>онлайн</w:t>
      </w:r>
      <w:proofErr w:type="spellEnd"/>
      <w:r w:rsidRPr="001B4018">
        <w:rPr>
          <w:color w:val="000000" w:themeColor="text1"/>
        </w:rPr>
        <w:t xml:space="preserve"> формате.</w:t>
      </w:r>
    </w:p>
    <w:p w:rsidR="00244383" w:rsidRDefault="00103939" w:rsidP="001B4018">
      <w:pPr>
        <w:ind w:firstLine="708"/>
        <w:jc w:val="both"/>
        <w:rPr>
          <w:color w:val="000000" w:themeColor="text1"/>
        </w:rPr>
      </w:pPr>
      <w:r w:rsidRPr="001B4018">
        <w:rPr>
          <w:rFonts w:eastAsia="Calibri"/>
          <w:color w:val="000000" w:themeColor="text1"/>
          <w:lang w:eastAsia="en-US"/>
        </w:rPr>
        <w:t xml:space="preserve">Особое внимание уделяется культурному обслуживанию и организации досуга пожилых людей. Центром внимания и особой заботы являются ветераны Великой Отечественной войны, вдовы ветеранов, труженики тыла и дети войны. В рамках празднования </w:t>
      </w:r>
      <w:r w:rsidRPr="001B4018">
        <w:rPr>
          <w:color w:val="000000" w:themeColor="text1"/>
        </w:rPr>
        <w:t xml:space="preserve">Международного Дня пожилого человека при поддержке главы поселения была проведена акция для данной категории населения с поздравлением на дому и  раздачей подарочных наборов. Хочется </w:t>
      </w:r>
    </w:p>
    <w:p w:rsidR="00244383" w:rsidRDefault="00244383" w:rsidP="001B4018">
      <w:pPr>
        <w:ind w:firstLine="708"/>
        <w:jc w:val="both"/>
        <w:rPr>
          <w:color w:val="000000" w:themeColor="text1"/>
        </w:rPr>
      </w:pPr>
    </w:p>
    <w:p w:rsidR="00244383" w:rsidRDefault="00244383" w:rsidP="001B4018">
      <w:pPr>
        <w:ind w:firstLine="708"/>
        <w:jc w:val="both"/>
        <w:rPr>
          <w:color w:val="000000" w:themeColor="text1"/>
        </w:rPr>
      </w:pPr>
    </w:p>
    <w:p w:rsidR="00103939" w:rsidRPr="001B4018" w:rsidRDefault="00103939" w:rsidP="001B4018">
      <w:pPr>
        <w:ind w:firstLine="708"/>
        <w:jc w:val="both"/>
        <w:rPr>
          <w:color w:val="000000" w:themeColor="text1"/>
        </w:rPr>
      </w:pPr>
      <w:r w:rsidRPr="001B4018">
        <w:rPr>
          <w:color w:val="000000" w:themeColor="text1"/>
        </w:rPr>
        <w:t>выразить отдельную благодарность главе поселения за активное личное участие в подобных акциях.</w:t>
      </w:r>
    </w:p>
    <w:p w:rsidR="00103939" w:rsidRPr="001B4018" w:rsidRDefault="00103939" w:rsidP="001B4018">
      <w:pPr>
        <w:jc w:val="both"/>
        <w:rPr>
          <w:color w:val="000000" w:themeColor="text1"/>
        </w:rPr>
      </w:pPr>
      <w:r w:rsidRPr="001B4018">
        <w:rPr>
          <w:color w:val="000000" w:themeColor="text1"/>
        </w:rPr>
        <w:t>В течени</w:t>
      </w:r>
      <w:proofErr w:type="gramStart"/>
      <w:r w:rsidRPr="001B4018">
        <w:rPr>
          <w:color w:val="000000" w:themeColor="text1"/>
        </w:rPr>
        <w:t>и</w:t>
      </w:r>
      <w:proofErr w:type="gramEnd"/>
      <w:r w:rsidRPr="001B4018">
        <w:rPr>
          <w:color w:val="000000" w:themeColor="text1"/>
        </w:rPr>
        <w:t xml:space="preserve"> 2022 года  творческие коллективы принимали участие в краевых, Всероссийских (региональных), международных фестивалях и конкурсах.</w:t>
      </w:r>
    </w:p>
    <w:p w:rsidR="00103939" w:rsidRPr="001B4018" w:rsidRDefault="00103939" w:rsidP="001B4018">
      <w:pPr>
        <w:ind w:firstLine="567"/>
        <w:jc w:val="both"/>
        <w:rPr>
          <w:color w:val="000000" w:themeColor="text1"/>
        </w:rPr>
      </w:pPr>
      <w:r w:rsidRPr="001B4018">
        <w:rPr>
          <w:color w:val="000000" w:themeColor="text1"/>
        </w:rPr>
        <w:t xml:space="preserve">В феврале 2022 года </w:t>
      </w:r>
      <w:r w:rsidRPr="001B4018">
        <w:rPr>
          <w:b/>
          <w:color w:val="000000" w:themeColor="text1"/>
        </w:rPr>
        <w:t>детский вокальный ансамбль «</w:t>
      </w:r>
      <w:proofErr w:type="spellStart"/>
      <w:r w:rsidRPr="001B4018">
        <w:rPr>
          <w:b/>
          <w:color w:val="000000" w:themeColor="text1"/>
        </w:rPr>
        <w:t>Труняша</w:t>
      </w:r>
      <w:proofErr w:type="spellEnd"/>
      <w:r w:rsidRPr="001B4018">
        <w:rPr>
          <w:b/>
          <w:color w:val="000000" w:themeColor="text1"/>
        </w:rPr>
        <w:t>»</w:t>
      </w:r>
      <w:r w:rsidRPr="001B4018">
        <w:rPr>
          <w:color w:val="000000" w:themeColor="text1"/>
        </w:rPr>
        <w:t xml:space="preserve">- руководитель </w:t>
      </w:r>
      <w:proofErr w:type="spellStart"/>
      <w:r w:rsidRPr="001B4018">
        <w:rPr>
          <w:color w:val="000000" w:themeColor="text1"/>
        </w:rPr>
        <w:t>Трунина</w:t>
      </w:r>
      <w:proofErr w:type="spellEnd"/>
      <w:r w:rsidRPr="001B4018">
        <w:rPr>
          <w:color w:val="000000" w:themeColor="text1"/>
        </w:rPr>
        <w:t xml:space="preserve"> Н.А., сельского клуба </w:t>
      </w:r>
      <w:proofErr w:type="spellStart"/>
      <w:r w:rsidRPr="001B4018">
        <w:rPr>
          <w:color w:val="000000" w:themeColor="text1"/>
        </w:rPr>
        <w:t>Нижневеденеевского</w:t>
      </w:r>
      <w:proofErr w:type="spellEnd"/>
      <w:r w:rsidRPr="001B4018">
        <w:rPr>
          <w:color w:val="000000" w:themeColor="text1"/>
        </w:rPr>
        <w:t xml:space="preserve">,  награжден  Гран приза участие в  Международном конкурсе «Калейдоскоп талантов,  в </w:t>
      </w:r>
      <w:proofErr w:type="spellStart"/>
      <w:r w:rsidRPr="001B4018">
        <w:rPr>
          <w:color w:val="000000" w:themeColor="text1"/>
        </w:rPr>
        <w:t>ноябреколлектив</w:t>
      </w:r>
      <w:proofErr w:type="spellEnd"/>
      <w:r w:rsidRPr="001B4018">
        <w:rPr>
          <w:color w:val="000000" w:themeColor="text1"/>
        </w:rPr>
        <w:t xml:space="preserve"> принял участие во  Всероссийском онлайн марафоне «Родное народное», заняв</w:t>
      </w:r>
      <w:proofErr w:type="gramStart"/>
      <w:r w:rsidRPr="001B4018">
        <w:rPr>
          <w:color w:val="000000" w:themeColor="text1"/>
        </w:rPr>
        <w:t>1</w:t>
      </w:r>
      <w:proofErr w:type="gramEnd"/>
      <w:r w:rsidRPr="001B4018">
        <w:rPr>
          <w:color w:val="000000" w:themeColor="text1"/>
        </w:rPr>
        <w:t xml:space="preserve"> место, также в июле 1 место за  участие  во Всероссийском телевизионном фестивале «Песенка года 2022». Коллектив принимал  участие в Международном телевизионном фестивале «Русская тройка 2022» и др. Международных и Всероссийских фестивалях и конкурсах как в офлайн </w:t>
      </w:r>
      <w:proofErr w:type="gramStart"/>
      <w:r w:rsidRPr="001B4018">
        <w:rPr>
          <w:color w:val="000000" w:themeColor="text1"/>
        </w:rPr>
        <w:t>режиме</w:t>
      </w:r>
      <w:proofErr w:type="gramEnd"/>
      <w:r w:rsidRPr="001B4018">
        <w:rPr>
          <w:color w:val="000000" w:themeColor="text1"/>
        </w:rPr>
        <w:t xml:space="preserve"> так и в </w:t>
      </w:r>
      <w:proofErr w:type="spellStart"/>
      <w:r w:rsidRPr="001B4018">
        <w:rPr>
          <w:color w:val="000000" w:themeColor="text1"/>
        </w:rPr>
        <w:t>онлан</w:t>
      </w:r>
      <w:proofErr w:type="spellEnd"/>
      <w:r w:rsidRPr="001B4018">
        <w:rPr>
          <w:color w:val="000000" w:themeColor="text1"/>
        </w:rPr>
        <w:t>.</w:t>
      </w:r>
    </w:p>
    <w:p w:rsidR="00103939" w:rsidRPr="001B4018" w:rsidRDefault="00103939" w:rsidP="001B4018">
      <w:pPr>
        <w:ind w:firstLine="709"/>
        <w:jc w:val="both"/>
        <w:rPr>
          <w:color w:val="000000" w:themeColor="text1"/>
        </w:rPr>
      </w:pPr>
      <w:r w:rsidRPr="001B4018">
        <w:rPr>
          <w:b/>
          <w:color w:val="000000" w:themeColor="text1"/>
        </w:rPr>
        <w:t>Фольклорный ансамбль «Сударушка» и  Детский фольклорный коллектив «Ясочка»</w:t>
      </w:r>
      <w:r w:rsidRPr="001B4018">
        <w:rPr>
          <w:color w:val="000000" w:themeColor="text1"/>
        </w:rPr>
        <w:t xml:space="preserve">, руководитель Романченко Ю.Е. ведет свою работу на базе Сельского Дома культуры ст. Бжедуховской в 2022 году ансамбль «Сударушка»награжден дипломом лауреата за участие  в  Краевом заочном смотре фольклорных коллективов (Фольклорная филармония).Коллективы также принимали участие и в других мероприятиях краевого и районного </w:t>
      </w:r>
      <w:proofErr w:type="spellStart"/>
      <w:r w:rsidRPr="001B4018">
        <w:rPr>
          <w:color w:val="000000" w:themeColor="text1"/>
        </w:rPr>
        <w:t>масштаба</w:t>
      </w:r>
      <w:proofErr w:type="gramStart"/>
      <w:r w:rsidRPr="001B4018">
        <w:rPr>
          <w:color w:val="000000" w:themeColor="text1"/>
        </w:rPr>
        <w:t>.Н</w:t>
      </w:r>
      <w:proofErr w:type="gramEnd"/>
      <w:r w:rsidRPr="001B4018">
        <w:rPr>
          <w:color w:val="000000" w:themeColor="text1"/>
        </w:rPr>
        <w:t>аграждены</w:t>
      </w:r>
      <w:proofErr w:type="spellEnd"/>
      <w:r w:rsidRPr="001B4018">
        <w:rPr>
          <w:color w:val="000000" w:themeColor="text1"/>
        </w:rPr>
        <w:t xml:space="preserve"> дипломами 1 и 2 степени. Солисты занимали 1 места в районных и краевых конкурсах.</w:t>
      </w:r>
    </w:p>
    <w:p w:rsidR="00103939" w:rsidRPr="001B4018" w:rsidRDefault="00103939" w:rsidP="001B4018">
      <w:pPr>
        <w:ind w:firstLine="709"/>
        <w:jc w:val="both"/>
        <w:rPr>
          <w:color w:val="000000" w:themeColor="text1"/>
        </w:rPr>
      </w:pPr>
      <w:r w:rsidRPr="001B4018">
        <w:rPr>
          <w:color w:val="000000" w:themeColor="text1"/>
        </w:rPr>
        <w:t>На протяжении года творческие коллективы принимали участие в краевых и районных фестивалях  и конкурсах.</w:t>
      </w:r>
    </w:p>
    <w:p w:rsidR="00103939" w:rsidRPr="001B4018" w:rsidRDefault="00103939" w:rsidP="001B4018">
      <w:pPr>
        <w:ind w:firstLine="709"/>
        <w:jc w:val="both"/>
        <w:rPr>
          <w:color w:val="000000" w:themeColor="text1"/>
        </w:rPr>
      </w:pPr>
      <w:r w:rsidRPr="001B4018">
        <w:rPr>
          <w:b/>
          <w:color w:val="000000" w:themeColor="text1"/>
        </w:rPr>
        <w:t>Детская танцевальная студия «Егоза»</w:t>
      </w:r>
      <w:r w:rsidRPr="001B4018">
        <w:rPr>
          <w:color w:val="000000" w:themeColor="text1"/>
        </w:rPr>
        <w:t xml:space="preserve">  руководитель </w:t>
      </w:r>
      <w:proofErr w:type="spellStart"/>
      <w:r w:rsidRPr="001B4018">
        <w:rPr>
          <w:color w:val="000000" w:themeColor="text1"/>
        </w:rPr>
        <w:t>Жаровская</w:t>
      </w:r>
      <w:proofErr w:type="spellEnd"/>
      <w:r w:rsidRPr="001B4018">
        <w:rPr>
          <w:color w:val="000000" w:themeColor="text1"/>
        </w:rPr>
        <w:t xml:space="preserve"> Н.С. уже давно стала популярной среди жителей поселения, дети принимают участие во многих  мероприятиях как </w:t>
      </w:r>
      <w:proofErr w:type="gramStart"/>
      <w:r w:rsidRPr="001B4018">
        <w:rPr>
          <w:color w:val="000000" w:themeColor="text1"/>
        </w:rPr>
        <w:t>сельского</w:t>
      </w:r>
      <w:proofErr w:type="gramEnd"/>
      <w:r w:rsidRPr="001B4018">
        <w:rPr>
          <w:color w:val="000000" w:themeColor="text1"/>
        </w:rPr>
        <w:t xml:space="preserve"> так и районного значения. Лауреаты 2 степени Международный Союз Хореографов «Гжельские Узоры»</w:t>
      </w:r>
      <w:r w:rsidRPr="001B4018">
        <w:rPr>
          <w:color w:val="000000" w:themeColor="text1"/>
        </w:rPr>
        <w:br/>
        <w:t>«Маленькая страна»» «Танцевальный Олимп»</w:t>
      </w:r>
    </w:p>
    <w:p w:rsidR="00103939" w:rsidRPr="001B4018" w:rsidRDefault="00103939" w:rsidP="001B4018">
      <w:pPr>
        <w:jc w:val="both"/>
        <w:rPr>
          <w:color w:val="000000" w:themeColor="text1"/>
        </w:rPr>
      </w:pPr>
      <w:r w:rsidRPr="001B4018">
        <w:rPr>
          <w:b/>
          <w:color w:val="000000" w:themeColor="text1"/>
        </w:rPr>
        <w:t>Театральная студия «Саквояж» -</w:t>
      </w:r>
      <w:r w:rsidR="00300FF2" w:rsidRPr="001B4018">
        <w:rPr>
          <w:b/>
          <w:color w:val="000000" w:themeColor="text1"/>
        </w:rPr>
        <w:t xml:space="preserve"> </w:t>
      </w:r>
      <w:r w:rsidRPr="001B4018">
        <w:rPr>
          <w:color w:val="000000" w:themeColor="text1"/>
        </w:rPr>
        <w:t xml:space="preserve">руководитель </w:t>
      </w:r>
      <w:proofErr w:type="spellStart"/>
      <w:r w:rsidRPr="001B4018">
        <w:rPr>
          <w:color w:val="000000" w:themeColor="text1"/>
        </w:rPr>
        <w:t>Козаченко</w:t>
      </w:r>
      <w:proofErr w:type="spellEnd"/>
      <w:r w:rsidRPr="001B4018">
        <w:rPr>
          <w:color w:val="000000" w:themeColor="text1"/>
        </w:rPr>
        <w:t xml:space="preserve"> И.</w:t>
      </w:r>
      <w:proofErr w:type="gramStart"/>
      <w:r w:rsidRPr="001B4018">
        <w:rPr>
          <w:color w:val="000000" w:themeColor="text1"/>
        </w:rPr>
        <w:t>П</w:t>
      </w:r>
      <w:proofErr w:type="gramEnd"/>
      <w:r w:rsidRPr="001B4018">
        <w:rPr>
          <w:color w:val="000000" w:themeColor="text1"/>
        </w:rPr>
        <w:t xml:space="preserve">, изготавливает куклы ручной работы. Куклы театральной студии «Саквояж» приняли участие во  многих мероприятиях проводимых   и в поселении и в районе.   С участием студии «Саквояж» прошел ряд </w:t>
      </w:r>
      <w:proofErr w:type="spellStart"/>
      <w:r w:rsidRPr="001B4018">
        <w:rPr>
          <w:color w:val="000000" w:themeColor="text1"/>
        </w:rPr>
        <w:t>онлайн-передач</w:t>
      </w:r>
      <w:proofErr w:type="spellEnd"/>
      <w:proofErr w:type="gramStart"/>
      <w:r w:rsidRPr="001B4018">
        <w:rPr>
          <w:color w:val="000000" w:themeColor="text1"/>
        </w:rPr>
        <w:t>«С</w:t>
      </w:r>
      <w:proofErr w:type="gramEnd"/>
      <w:r w:rsidRPr="001B4018">
        <w:rPr>
          <w:color w:val="000000" w:themeColor="text1"/>
        </w:rPr>
        <w:t>казки на ночь» транслировавшийся  в социальных сетях, осуществлялись выездные мероприятия с показом детям кукольного спектакля «Муха - Цокотуха».</w:t>
      </w:r>
    </w:p>
    <w:p w:rsidR="00103939" w:rsidRPr="001B4018" w:rsidRDefault="00103939" w:rsidP="001B4018">
      <w:pPr>
        <w:ind w:firstLine="709"/>
        <w:jc w:val="both"/>
        <w:rPr>
          <w:color w:val="000000" w:themeColor="text1"/>
        </w:rPr>
      </w:pPr>
      <w:r w:rsidRPr="001B4018">
        <w:rPr>
          <w:color w:val="000000" w:themeColor="text1"/>
        </w:rPr>
        <w:t xml:space="preserve">В 2022 году прошло большое количество мероприятий, в которых приняли участие дети и подростки, посещающие </w:t>
      </w:r>
      <w:r w:rsidRPr="001B4018">
        <w:rPr>
          <w:b/>
          <w:color w:val="000000" w:themeColor="text1"/>
        </w:rPr>
        <w:t xml:space="preserve">кружки спортивной направленности </w:t>
      </w:r>
      <w:r w:rsidRPr="001B4018">
        <w:rPr>
          <w:color w:val="000000" w:themeColor="text1"/>
        </w:rPr>
        <w:t>руководитель Худоев Т.С. Ребята участвовали в выездных соревнованиях по футболу, теннису и занимали призовые места, выходили в полуфинал.</w:t>
      </w:r>
    </w:p>
    <w:p w:rsidR="00103939" w:rsidRPr="001B4018" w:rsidRDefault="00103939" w:rsidP="001B4018">
      <w:pPr>
        <w:ind w:firstLine="851"/>
        <w:jc w:val="both"/>
        <w:rPr>
          <w:color w:val="000000" w:themeColor="text1"/>
        </w:rPr>
      </w:pPr>
      <w:r w:rsidRPr="001B4018">
        <w:rPr>
          <w:color w:val="000000" w:themeColor="text1"/>
        </w:rPr>
        <w:t>В июне творческие коллективы Бжедуховского поселения  приняли участие в краевом фестивале «Азовское море» «Выставочный комплекс «Атамань». В ноябре  участие в  зональном этап</w:t>
      </w:r>
      <w:bookmarkStart w:id="0" w:name="_Hlk118883624"/>
      <w:r w:rsidRPr="001B4018">
        <w:rPr>
          <w:color w:val="000000" w:themeColor="text1"/>
        </w:rPr>
        <w:t>е</w:t>
      </w:r>
      <w:bookmarkEnd w:id="0"/>
      <w:r w:rsidRPr="001B4018">
        <w:rPr>
          <w:color w:val="000000" w:themeColor="text1"/>
        </w:rPr>
        <w:t xml:space="preserve"> краевого фестиваля фольклора и национальных культур «Золотое яблоко».</w:t>
      </w:r>
    </w:p>
    <w:p w:rsidR="00244383" w:rsidRDefault="00244383" w:rsidP="001B4018">
      <w:pPr>
        <w:ind w:firstLine="851"/>
        <w:jc w:val="both"/>
        <w:rPr>
          <w:b/>
          <w:color w:val="000000" w:themeColor="text1"/>
        </w:rPr>
      </w:pPr>
    </w:p>
    <w:p w:rsidR="00244383" w:rsidRDefault="00244383" w:rsidP="001B4018">
      <w:pPr>
        <w:ind w:firstLine="851"/>
        <w:jc w:val="both"/>
        <w:rPr>
          <w:b/>
          <w:color w:val="000000" w:themeColor="text1"/>
        </w:rPr>
      </w:pPr>
    </w:p>
    <w:p w:rsidR="00103939" w:rsidRPr="001B4018" w:rsidRDefault="00103939" w:rsidP="001B4018">
      <w:pPr>
        <w:ind w:firstLine="851"/>
        <w:jc w:val="both"/>
        <w:rPr>
          <w:color w:val="000000" w:themeColor="text1"/>
        </w:rPr>
      </w:pPr>
      <w:r w:rsidRPr="001B4018">
        <w:rPr>
          <w:b/>
          <w:color w:val="000000" w:themeColor="text1"/>
        </w:rPr>
        <w:t>В июле в станице Октябрьской</w:t>
      </w:r>
      <w:r w:rsidRPr="001B4018">
        <w:rPr>
          <w:color w:val="000000" w:themeColor="text1"/>
        </w:rPr>
        <w:t xml:space="preserve"> состоялся традиционный ежегодный муниципальный смотр-конкурс детских игровых программ «Солнечные каникулы», где волонтеры культуры Бжедуховского поселения новаторски встречали более 25 творческих  команд района, к каждому подъезжающему автобусу с творческой командой был закреплен волонтер с </w:t>
      </w:r>
      <w:proofErr w:type="gramStart"/>
      <w:r w:rsidRPr="001B4018">
        <w:rPr>
          <w:color w:val="000000" w:themeColor="text1"/>
        </w:rPr>
        <w:t>табличкой</w:t>
      </w:r>
      <w:proofErr w:type="gramEnd"/>
      <w:r w:rsidRPr="001B4018">
        <w:rPr>
          <w:color w:val="000000" w:themeColor="text1"/>
        </w:rPr>
        <w:t xml:space="preserve"> на которой отображалось   название сельского поселения. </w:t>
      </w:r>
      <w:r w:rsidRPr="001B4018">
        <w:rPr>
          <w:rFonts w:eastAsiaTheme="minorEastAsia"/>
          <w:b/>
          <w:color w:val="000000" w:themeColor="text1"/>
        </w:rPr>
        <w:t xml:space="preserve">Волонтёрское движение </w:t>
      </w:r>
      <w:r w:rsidRPr="001B4018">
        <w:rPr>
          <w:color w:val="000000" w:themeColor="text1"/>
        </w:rPr>
        <w:t>остается наиболее популярным среди культработников</w:t>
      </w:r>
      <w:r w:rsidRPr="001B4018">
        <w:rPr>
          <w:rFonts w:eastAsiaTheme="minorEastAsia"/>
          <w:color w:val="000000" w:themeColor="text1"/>
        </w:rPr>
        <w:t xml:space="preserve">, участники которого систематически  проводят благотворительные акции, </w:t>
      </w:r>
      <w:r w:rsidRPr="001B4018">
        <w:rPr>
          <w:color w:val="000000" w:themeColor="text1"/>
        </w:rPr>
        <w:t>развозят лекарства, продуктовые наборы, помогают  малоимущим,  многодетным семьям, семьям мобилизованных граждан. В сентябре волонтеры приняли участие в благотворительной акции «Помоги пойти учится», с раздачей  школьных принадлежностей нуждающимся  детям школьного возраста, принимают участие в новогодней акции «Корзина добра», в слёте волонтеров и других мероприятиях.</w:t>
      </w:r>
    </w:p>
    <w:p w:rsidR="00103939" w:rsidRPr="001B4018" w:rsidRDefault="00103939" w:rsidP="001B4018">
      <w:pPr>
        <w:ind w:firstLine="851"/>
        <w:jc w:val="both"/>
        <w:rPr>
          <w:color w:val="000000" w:themeColor="text1"/>
        </w:rPr>
      </w:pPr>
      <w:r w:rsidRPr="001B4018">
        <w:rPr>
          <w:color w:val="000000" w:themeColor="text1"/>
        </w:rPr>
        <w:t xml:space="preserve">В 2022 году продолжилась работа в </w:t>
      </w:r>
      <w:r w:rsidRPr="001B4018">
        <w:rPr>
          <w:rFonts w:eastAsia="Calibri"/>
          <w:color w:val="000000" w:themeColor="text1"/>
          <w:lang w:eastAsia="en-US"/>
        </w:rPr>
        <w:t xml:space="preserve">информационно-телекоммуникационных сетях интернет «В контакте. </w:t>
      </w:r>
      <w:r w:rsidRPr="001B4018">
        <w:rPr>
          <w:rFonts w:eastAsia="Calibri"/>
          <w:b/>
          <w:color w:val="000000" w:themeColor="text1"/>
          <w:lang w:eastAsia="en-US"/>
        </w:rPr>
        <w:t>Сайт «</w:t>
      </w:r>
      <w:r w:rsidRPr="001B4018">
        <w:rPr>
          <w:b/>
          <w:color w:val="000000" w:themeColor="text1"/>
        </w:rPr>
        <w:t xml:space="preserve">Культура Бжедуховского сельского поселения», </w:t>
      </w:r>
      <w:r w:rsidRPr="001B4018">
        <w:rPr>
          <w:color w:val="000000" w:themeColor="text1"/>
        </w:rPr>
        <w:t xml:space="preserve">отражает работу учреждений культуры поселения, в публикациях на сайте освящается творческая жизнь коллективов, значимые мероприятия, информация о кружках, анонсы и планы  предстоящих мероприятий, публикуются информационно </w:t>
      </w:r>
      <w:proofErr w:type="gramStart"/>
      <w:r w:rsidRPr="001B4018">
        <w:rPr>
          <w:color w:val="000000" w:themeColor="text1"/>
        </w:rPr>
        <w:t>–п</w:t>
      </w:r>
      <w:proofErr w:type="gramEnd"/>
      <w:r w:rsidRPr="001B4018">
        <w:rPr>
          <w:color w:val="000000" w:themeColor="text1"/>
        </w:rPr>
        <w:t xml:space="preserve">рофилактические видеоролики и другая полезная информация.  Сайт пользуется популярностью среди </w:t>
      </w:r>
      <w:proofErr w:type="gramStart"/>
      <w:r w:rsidRPr="001B4018">
        <w:rPr>
          <w:color w:val="000000" w:themeColor="text1"/>
        </w:rPr>
        <w:t>жителей</w:t>
      </w:r>
      <w:proofErr w:type="gramEnd"/>
      <w:r w:rsidRPr="001B4018">
        <w:rPr>
          <w:color w:val="000000" w:themeColor="text1"/>
        </w:rPr>
        <w:t xml:space="preserve">  как поселения так и жителей всего района. В 2022 году за надлежащим ведением сайта был закреплен сотрудник ответственный за своевременное размещение актуальный информации.</w:t>
      </w:r>
    </w:p>
    <w:p w:rsidR="00103939" w:rsidRPr="001B4018" w:rsidRDefault="00103939" w:rsidP="001B4018">
      <w:pPr>
        <w:ind w:firstLine="851"/>
        <w:jc w:val="both"/>
        <w:rPr>
          <w:color w:val="000000" w:themeColor="text1"/>
        </w:rPr>
      </w:pPr>
      <w:r w:rsidRPr="001B4018">
        <w:rPr>
          <w:color w:val="000000" w:themeColor="text1"/>
        </w:rPr>
        <w:t>Так в 2022 году было опубликовано – 287 значимых мероприятий, просмотров – 71750 человек.</w:t>
      </w:r>
    </w:p>
    <w:p w:rsidR="00103939" w:rsidRPr="001B4018" w:rsidRDefault="00103939" w:rsidP="001B4018">
      <w:pPr>
        <w:ind w:firstLine="851"/>
        <w:jc w:val="both"/>
        <w:rPr>
          <w:color w:val="000000" w:themeColor="text1"/>
        </w:rPr>
      </w:pPr>
      <w:r w:rsidRPr="001B4018">
        <w:rPr>
          <w:color w:val="000000" w:themeColor="text1"/>
        </w:rPr>
        <w:t xml:space="preserve">В сравнении с 2021 годом  в 2022 году произошло увеличение штата сотрудников на 2 единицы, что расширяет возможности как в творческой </w:t>
      </w:r>
      <w:proofErr w:type="gramStart"/>
      <w:r w:rsidRPr="001B4018">
        <w:rPr>
          <w:color w:val="000000" w:themeColor="text1"/>
        </w:rPr>
        <w:t>деятельности</w:t>
      </w:r>
      <w:proofErr w:type="gramEnd"/>
      <w:r w:rsidRPr="001B4018">
        <w:rPr>
          <w:color w:val="000000" w:themeColor="text1"/>
        </w:rPr>
        <w:t xml:space="preserve">  так и в регулировании ведении документооборота в клубных учреждениях.</w:t>
      </w:r>
    </w:p>
    <w:p w:rsidR="00103939" w:rsidRPr="001B4018" w:rsidRDefault="00103939" w:rsidP="001B4018">
      <w:pPr>
        <w:ind w:firstLine="851"/>
        <w:jc w:val="both"/>
        <w:rPr>
          <w:color w:val="000000" w:themeColor="text1"/>
        </w:rPr>
      </w:pPr>
      <w:r w:rsidRPr="001B4018">
        <w:rPr>
          <w:color w:val="000000" w:themeColor="text1"/>
        </w:rPr>
        <w:t>В 2022 году была  обновлена костюмная база клубных учреждений культуры.</w:t>
      </w:r>
    </w:p>
    <w:p w:rsidR="00103939" w:rsidRPr="001B4018" w:rsidRDefault="00103939" w:rsidP="001B4018">
      <w:pPr>
        <w:ind w:firstLine="708"/>
        <w:jc w:val="both"/>
        <w:rPr>
          <w:color w:val="000000" w:themeColor="text1"/>
          <w:shd w:val="clear" w:color="auto" w:fill="FFFFFF"/>
        </w:rPr>
      </w:pPr>
      <w:r w:rsidRPr="001B4018">
        <w:rPr>
          <w:color w:val="000000" w:themeColor="text1"/>
        </w:rPr>
        <w:t xml:space="preserve">В нашем поселении насчитывается 4 памятника военной истории.  Уделяется большое внимание восстановлению и популяризации исторического и культурного наследия. </w:t>
      </w:r>
      <w:r w:rsidRPr="001B4018">
        <w:rPr>
          <w:color w:val="000000" w:themeColor="text1"/>
          <w:shd w:val="clear" w:color="auto" w:fill="FFFFFF"/>
        </w:rPr>
        <w:t>Показатели муниципального задания за 2022 год клубными учреждениями Бжедуховского сельского поселения  выполнены в полном объеме.</w:t>
      </w:r>
    </w:p>
    <w:p w:rsidR="00103939" w:rsidRPr="001B4018" w:rsidRDefault="00103939" w:rsidP="001B4018">
      <w:pPr>
        <w:ind w:firstLine="708"/>
        <w:jc w:val="both"/>
        <w:rPr>
          <w:color w:val="000000" w:themeColor="text1"/>
        </w:rPr>
      </w:pPr>
    </w:p>
    <w:p w:rsidR="00982759" w:rsidRPr="001B4018" w:rsidRDefault="00331F49" w:rsidP="001B4018">
      <w:pPr>
        <w:ind w:firstLine="567"/>
        <w:jc w:val="both"/>
        <w:outlineLvl w:val="0"/>
        <w:rPr>
          <w:color w:val="000000" w:themeColor="text1"/>
          <w:sz w:val="26"/>
          <w:szCs w:val="26"/>
        </w:rPr>
      </w:pPr>
      <w:r w:rsidRPr="001B4018">
        <w:rPr>
          <w:color w:val="000000" w:themeColor="text1"/>
        </w:rPr>
        <w:t xml:space="preserve">В поселении действуют три </w:t>
      </w:r>
      <w:r w:rsidR="00DB52E7" w:rsidRPr="001B4018">
        <w:rPr>
          <w:b/>
          <w:color w:val="000000" w:themeColor="text1"/>
        </w:rPr>
        <w:t>БИБЛИОТЕКИ</w:t>
      </w:r>
      <w:r w:rsidRPr="001B4018">
        <w:rPr>
          <w:color w:val="000000" w:themeColor="text1"/>
        </w:rPr>
        <w:t xml:space="preserve"> входящие в состав МБУ «Бжедуховского сельского поселения».</w:t>
      </w:r>
    </w:p>
    <w:p w:rsidR="004C733B" w:rsidRPr="001B4018" w:rsidRDefault="00331F49" w:rsidP="001B4018">
      <w:pPr>
        <w:ind w:firstLine="567"/>
        <w:jc w:val="both"/>
        <w:outlineLvl w:val="0"/>
        <w:rPr>
          <w:color w:val="000000" w:themeColor="text1"/>
        </w:rPr>
      </w:pPr>
      <w:r w:rsidRPr="001B4018">
        <w:rPr>
          <w:color w:val="000000" w:themeColor="text1"/>
        </w:rPr>
        <w:t>Обслужи</w:t>
      </w:r>
      <w:r w:rsidR="001B1F41" w:rsidRPr="001B4018">
        <w:rPr>
          <w:color w:val="000000" w:themeColor="text1"/>
        </w:rPr>
        <w:t>вают читателей  количеством 174</w:t>
      </w:r>
      <w:r w:rsidR="00AF19E1" w:rsidRPr="001B4018">
        <w:rPr>
          <w:color w:val="000000" w:themeColor="text1"/>
        </w:rPr>
        <w:t>0</w:t>
      </w:r>
      <w:r w:rsidRPr="001B4018">
        <w:rPr>
          <w:color w:val="000000" w:themeColor="text1"/>
        </w:rPr>
        <w:t xml:space="preserve"> че</w:t>
      </w:r>
      <w:r w:rsidR="00B33755" w:rsidRPr="001B4018">
        <w:rPr>
          <w:color w:val="000000" w:themeColor="text1"/>
        </w:rPr>
        <w:t>ловек, в</w:t>
      </w:r>
      <w:r w:rsidRPr="001B4018">
        <w:rPr>
          <w:color w:val="000000" w:themeColor="text1"/>
        </w:rPr>
        <w:t>ы</w:t>
      </w:r>
      <w:r w:rsidR="00B922D2" w:rsidRPr="001B4018">
        <w:rPr>
          <w:color w:val="000000" w:themeColor="text1"/>
        </w:rPr>
        <w:t xml:space="preserve">дано книг читателям за год 36,85 </w:t>
      </w:r>
      <w:r w:rsidRPr="001B4018">
        <w:rPr>
          <w:color w:val="000000" w:themeColor="text1"/>
        </w:rPr>
        <w:t>тыс. экземпляров.</w:t>
      </w:r>
    </w:p>
    <w:p w:rsidR="00244383" w:rsidRDefault="00CF5711" w:rsidP="00244383">
      <w:pPr>
        <w:ind w:firstLine="567"/>
        <w:jc w:val="both"/>
        <w:outlineLvl w:val="0"/>
        <w:rPr>
          <w:color w:val="000000" w:themeColor="text1"/>
        </w:rPr>
      </w:pPr>
      <w:r w:rsidRPr="001B4018">
        <w:rPr>
          <w:color w:val="000000" w:themeColor="text1"/>
        </w:rPr>
        <w:t xml:space="preserve">В </w:t>
      </w:r>
      <w:r w:rsidR="00103939" w:rsidRPr="001B4018">
        <w:rPr>
          <w:color w:val="000000" w:themeColor="text1"/>
        </w:rPr>
        <w:t>МБУ «БиблиотекаБжедуховского сельского поселения»</w:t>
      </w:r>
      <w:r w:rsidRPr="001B4018">
        <w:rPr>
          <w:color w:val="000000" w:themeColor="text1"/>
        </w:rPr>
        <w:t xml:space="preserve"> требуется </w:t>
      </w:r>
      <w:r w:rsidR="00103939" w:rsidRPr="001B4018">
        <w:rPr>
          <w:color w:val="000000" w:themeColor="text1"/>
        </w:rPr>
        <w:t xml:space="preserve"> руководитель и </w:t>
      </w:r>
      <w:r w:rsidRPr="001B4018">
        <w:rPr>
          <w:color w:val="000000" w:themeColor="text1"/>
        </w:rPr>
        <w:t>библиотекарь.</w:t>
      </w:r>
    </w:p>
    <w:p w:rsidR="00244383" w:rsidRDefault="00244383" w:rsidP="00244383">
      <w:pPr>
        <w:ind w:firstLine="567"/>
        <w:jc w:val="center"/>
        <w:outlineLvl w:val="0"/>
        <w:rPr>
          <w:b/>
          <w:color w:val="000000" w:themeColor="text1"/>
          <w:sz w:val="26"/>
          <w:szCs w:val="26"/>
          <w:u w:val="single"/>
        </w:rPr>
      </w:pPr>
    </w:p>
    <w:p w:rsidR="004F77B5" w:rsidRPr="00244383" w:rsidRDefault="004F77B5" w:rsidP="00244383">
      <w:pPr>
        <w:ind w:firstLine="567"/>
        <w:jc w:val="center"/>
        <w:outlineLvl w:val="0"/>
        <w:rPr>
          <w:color w:val="000000" w:themeColor="text1"/>
        </w:rPr>
      </w:pPr>
      <w:r w:rsidRPr="001B4018">
        <w:rPr>
          <w:b/>
          <w:color w:val="000000" w:themeColor="text1"/>
          <w:sz w:val="26"/>
          <w:szCs w:val="26"/>
          <w:u w:val="single"/>
        </w:rPr>
        <w:t>СПОР</w:t>
      </w:r>
      <w:r w:rsidR="00244383">
        <w:rPr>
          <w:b/>
          <w:color w:val="000000" w:themeColor="text1"/>
          <w:sz w:val="26"/>
          <w:szCs w:val="26"/>
          <w:u w:val="single"/>
        </w:rPr>
        <w:t>Т</w:t>
      </w:r>
    </w:p>
    <w:p w:rsidR="00982759" w:rsidRPr="001B4018" w:rsidRDefault="00982759" w:rsidP="001B4018">
      <w:pPr>
        <w:suppressAutoHyphens/>
        <w:jc w:val="both"/>
        <w:rPr>
          <w:b/>
          <w:color w:val="000000" w:themeColor="text1"/>
          <w:sz w:val="26"/>
          <w:szCs w:val="26"/>
          <w:u w:val="single"/>
        </w:rPr>
      </w:pPr>
    </w:p>
    <w:p w:rsidR="00982759" w:rsidRPr="001B4018" w:rsidRDefault="00331F49" w:rsidP="001B4018">
      <w:pPr>
        <w:suppressAutoHyphens/>
        <w:ind w:firstLine="567"/>
        <w:jc w:val="both"/>
        <w:rPr>
          <w:color w:val="000000" w:themeColor="text1"/>
        </w:rPr>
      </w:pPr>
      <w:r w:rsidRPr="001B4018">
        <w:rPr>
          <w:color w:val="000000" w:themeColor="text1"/>
        </w:rPr>
        <w:t>Молодежь сельского поселения активно увлекается спортом</w:t>
      </w:r>
      <w:proofErr w:type="gramStart"/>
      <w:r w:rsidRPr="001B4018">
        <w:rPr>
          <w:color w:val="000000" w:themeColor="text1"/>
        </w:rPr>
        <w:t>.О</w:t>
      </w:r>
      <w:proofErr w:type="gramEnd"/>
      <w:r w:rsidRPr="001B4018">
        <w:rPr>
          <w:color w:val="000000" w:themeColor="text1"/>
        </w:rPr>
        <w:t>беспеченность спортивными сооружениями в поселении имеет тенденцию роста за счет устройства новых</w:t>
      </w:r>
      <w:r w:rsidR="006A201D" w:rsidRPr="001B4018">
        <w:rPr>
          <w:color w:val="000000" w:themeColor="text1"/>
        </w:rPr>
        <w:t xml:space="preserve"> спортивных площадок. </w:t>
      </w:r>
      <w:r w:rsidRPr="001B4018">
        <w:rPr>
          <w:color w:val="000000" w:themeColor="text1"/>
        </w:rPr>
        <w:t>График работы  клуба позволяет заниматься спортом  всем  возрастным  категориям  граждан  сельского поселения.</w:t>
      </w:r>
      <w:r w:rsidR="007A0E8D" w:rsidRPr="001B4018">
        <w:rPr>
          <w:color w:val="000000" w:themeColor="text1"/>
        </w:rPr>
        <w:t xml:space="preserve"> Работа</w:t>
      </w:r>
      <w:r w:rsidR="002D4ABF" w:rsidRPr="001B4018">
        <w:rPr>
          <w:color w:val="000000" w:themeColor="text1"/>
        </w:rPr>
        <w:t>ет</w:t>
      </w:r>
      <w:r w:rsidR="00545AF4" w:rsidRPr="001B4018">
        <w:rPr>
          <w:color w:val="000000" w:themeColor="text1"/>
        </w:rPr>
        <w:t>спор</w:t>
      </w:r>
      <w:proofErr w:type="gramStart"/>
      <w:r w:rsidR="00545AF4" w:rsidRPr="001B4018">
        <w:rPr>
          <w:color w:val="000000" w:themeColor="text1"/>
        </w:rPr>
        <w:t>т</w:t>
      </w:r>
      <w:r w:rsidR="008D57E2" w:rsidRPr="001B4018">
        <w:rPr>
          <w:color w:val="000000" w:themeColor="text1"/>
        </w:rPr>
        <w:t>-</w:t>
      </w:r>
      <w:proofErr w:type="gramEnd"/>
      <w:r w:rsidR="00545AF4" w:rsidRPr="001B4018">
        <w:rPr>
          <w:color w:val="000000" w:themeColor="text1"/>
        </w:rPr>
        <w:t xml:space="preserve"> инструк</w:t>
      </w:r>
      <w:r w:rsidR="008910D6" w:rsidRPr="001B4018">
        <w:rPr>
          <w:color w:val="000000" w:themeColor="text1"/>
        </w:rPr>
        <w:t>тор, приобретен спорт инвентарь</w:t>
      </w:r>
      <w:r w:rsidR="00F34675" w:rsidRPr="001B4018">
        <w:rPr>
          <w:color w:val="000000" w:themeColor="text1"/>
        </w:rPr>
        <w:t xml:space="preserve">для спортивных </w:t>
      </w:r>
      <w:r w:rsidR="008D57E2" w:rsidRPr="001B4018">
        <w:rPr>
          <w:color w:val="000000" w:themeColor="text1"/>
        </w:rPr>
        <w:t>кружков</w:t>
      </w:r>
      <w:r w:rsidR="00F34675" w:rsidRPr="001B4018">
        <w:rPr>
          <w:color w:val="000000" w:themeColor="text1"/>
        </w:rPr>
        <w:t>.</w:t>
      </w:r>
    </w:p>
    <w:p w:rsidR="00982759" w:rsidRPr="001B4018" w:rsidRDefault="004A403C" w:rsidP="001B4018">
      <w:pPr>
        <w:suppressAutoHyphens/>
        <w:ind w:firstLine="567"/>
        <w:jc w:val="both"/>
        <w:rPr>
          <w:color w:val="000000" w:themeColor="text1"/>
        </w:rPr>
      </w:pPr>
      <w:r w:rsidRPr="001B4018">
        <w:rPr>
          <w:color w:val="000000" w:themeColor="text1"/>
        </w:rPr>
        <w:t>Работает</w:t>
      </w:r>
      <w:r w:rsidR="00F8145F" w:rsidRPr="001B4018">
        <w:rPr>
          <w:color w:val="000000" w:themeColor="text1"/>
        </w:rPr>
        <w:t xml:space="preserve"> клуб ПАН</w:t>
      </w:r>
      <w:r w:rsidRPr="001B4018">
        <w:rPr>
          <w:color w:val="000000" w:themeColor="text1"/>
        </w:rPr>
        <w:t xml:space="preserve">КРАТИОН </w:t>
      </w:r>
      <w:proofErr w:type="gramStart"/>
      <w:r w:rsidRPr="001B4018">
        <w:rPr>
          <w:color w:val="000000" w:themeColor="text1"/>
        </w:rPr>
        <w:t>-с</w:t>
      </w:r>
      <w:proofErr w:type="gramEnd"/>
      <w:r w:rsidRPr="001B4018">
        <w:rPr>
          <w:color w:val="000000" w:themeColor="text1"/>
        </w:rPr>
        <w:t>мешанные единоборства.</w:t>
      </w:r>
    </w:p>
    <w:p w:rsidR="003B53B9" w:rsidRPr="001B4018" w:rsidRDefault="003B53B9" w:rsidP="001B4018">
      <w:pPr>
        <w:suppressAutoHyphens/>
        <w:ind w:firstLine="567"/>
        <w:jc w:val="both"/>
        <w:rPr>
          <w:color w:val="000000" w:themeColor="text1"/>
        </w:rPr>
      </w:pPr>
      <w:r w:rsidRPr="001B4018">
        <w:rPr>
          <w:color w:val="000000" w:themeColor="text1"/>
        </w:rPr>
        <w:t>Н</w:t>
      </w:r>
      <w:r w:rsidR="007A0E8D" w:rsidRPr="001B4018">
        <w:rPr>
          <w:color w:val="000000" w:themeColor="text1"/>
        </w:rPr>
        <w:t>а территории СОШ №22</w:t>
      </w:r>
      <w:r w:rsidR="008B6AC2" w:rsidRPr="001B4018">
        <w:rPr>
          <w:color w:val="000000" w:themeColor="text1"/>
        </w:rPr>
        <w:t xml:space="preserve"> в ст. Октябрьскойвыделен земельный</w:t>
      </w:r>
      <w:r w:rsidR="00AF35C2" w:rsidRPr="001B4018">
        <w:rPr>
          <w:color w:val="000000" w:themeColor="text1"/>
        </w:rPr>
        <w:t>участ</w:t>
      </w:r>
      <w:r w:rsidR="008B6AC2" w:rsidRPr="001B4018">
        <w:rPr>
          <w:color w:val="000000" w:themeColor="text1"/>
        </w:rPr>
        <w:t>о</w:t>
      </w:r>
      <w:r w:rsidR="00AF35C2" w:rsidRPr="001B4018">
        <w:rPr>
          <w:color w:val="000000" w:themeColor="text1"/>
        </w:rPr>
        <w:t>к под спортивную площадку с искусственным покрытием</w:t>
      </w:r>
      <w:proofErr w:type="gramStart"/>
      <w:r w:rsidRPr="001B4018">
        <w:rPr>
          <w:color w:val="000000" w:themeColor="text1"/>
        </w:rPr>
        <w:t>,</w:t>
      </w:r>
      <w:r w:rsidRPr="001B4018">
        <w:rPr>
          <w:color w:val="000000" w:themeColor="text1"/>
          <w:szCs w:val="20"/>
        </w:rPr>
        <w:t>р</w:t>
      </w:r>
      <w:proofErr w:type="gramEnd"/>
      <w:r w:rsidRPr="001B4018">
        <w:rPr>
          <w:color w:val="000000" w:themeColor="text1"/>
          <w:szCs w:val="20"/>
        </w:rPr>
        <w:t xml:space="preserve">азработана проектно-сметная документация на строительство </w:t>
      </w:r>
      <w:r w:rsidRPr="001B4018">
        <w:rPr>
          <w:color w:val="000000" w:themeColor="text1"/>
          <w:lang w:eastAsia="ru-RU"/>
        </w:rPr>
        <w:t xml:space="preserve">многофункциональной спортивно-игровой площадки с зоной уличных тренажеров и </w:t>
      </w:r>
      <w:proofErr w:type="spellStart"/>
      <w:r w:rsidRPr="001B4018">
        <w:rPr>
          <w:color w:val="000000" w:themeColor="text1"/>
          <w:lang w:eastAsia="ru-RU"/>
        </w:rPr>
        <w:t>воркаута</w:t>
      </w:r>
      <w:proofErr w:type="spellEnd"/>
      <w:r w:rsidR="00AD4905" w:rsidRPr="001B4018">
        <w:rPr>
          <w:color w:val="000000" w:themeColor="text1"/>
          <w:lang w:eastAsia="ru-RU"/>
        </w:rPr>
        <w:t xml:space="preserve"> </w:t>
      </w:r>
      <w:r w:rsidR="00EF00C9" w:rsidRPr="001B4018">
        <w:rPr>
          <w:color w:val="000000" w:themeColor="text1"/>
          <w:szCs w:val="20"/>
        </w:rPr>
        <w:t>стоимость которой более 7</w:t>
      </w:r>
      <w:r w:rsidRPr="001B4018">
        <w:rPr>
          <w:color w:val="000000" w:themeColor="text1"/>
          <w:szCs w:val="20"/>
        </w:rPr>
        <w:t xml:space="preserve"> млн. руб</w:t>
      </w:r>
      <w:r w:rsidR="000C707F" w:rsidRPr="001B4018">
        <w:rPr>
          <w:color w:val="000000" w:themeColor="text1"/>
          <w:szCs w:val="20"/>
        </w:rPr>
        <w:t>лей, пройдена</w:t>
      </w:r>
      <w:r w:rsidRPr="001B4018">
        <w:rPr>
          <w:color w:val="000000" w:themeColor="text1"/>
          <w:szCs w:val="20"/>
        </w:rPr>
        <w:t xml:space="preserve"> государствен</w:t>
      </w:r>
      <w:r w:rsidR="000C707F" w:rsidRPr="001B4018">
        <w:rPr>
          <w:color w:val="000000" w:themeColor="text1"/>
          <w:szCs w:val="20"/>
        </w:rPr>
        <w:t>ная</w:t>
      </w:r>
      <w:r w:rsidRPr="001B4018">
        <w:rPr>
          <w:color w:val="000000" w:themeColor="text1"/>
          <w:szCs w:val="20"/>
        </w:rPr>
        <w:t xml:space="preserve"> экс</w:t>
      </w:r>
      <w:r w:rsidR="000C707F" w:rsidRPr="001B4018">
        <w:rPr>
          <w:color w:val="000000" w:themeColor="text1"/>
          <w:szCs w:val="20"/>
        </w:rPr>
        <w:t>пертиза</w:t>
      </w:r>
      <w:r w:rsidRPr="001B4018">
        <w:rPr>
          <w:color w:val="000000" w:themeColor="text1"/>
          <w:szCs w:val="20"/>
        </w:rPr>
        <w:t xml:space="preserve"> сметной стоимо</w:t>
      </w:r>
      <w:r w:rsidR="000C707F" w:rsidRPr="001B4018">
        <w:rPr>
          <w:color w:val="000000" w:themeColor="text1"/>
          <w:szCs w:val="20"/>
        </w:rPr>
        <w:t xml:space="preserve">сти, подана заявка в министерство спорта на </w:t>
      </w:r>
      <w:proofErr w:type="spellStart"/>
      <w:r w:rsidR="000C707F" w:rsidRPr="001B4018">
        <w:rPr>
          <w:color w:val="000000" w:themeColor="text1"/>
          <w:szCs w:val="20"/>
        </w:rPr>
        <w:t>софинан</w:t>
      </w:r>
      <w:r w:rsidR="008D57E2" w:rsidRPr="001B4018">
        <w:rPr>
          <w:color w:val="000000" w:themeColor="text1"/>
          <w:szCs w:val="20"/>
        </w:rPr>
        <w:t>с</w:t>
      </w:r>
      <w:r w:rsidR="000C707F" w:rsidRPr="001B4018">
        <w:rPr>
          <w:color w:val="000000" w:themeColor="text1"/>
          <w:szCs w:val="20"/>
        </w:rPr>
        <w:t>ирование</w:t>
      </w:r>
      <w:proofErr w:type="spellEnd"/>
      <w:r w:rsidR="004A403C" w:rsidRPr="001B4018">
        <w:rPr>
          <w:color w:val="000000" w:themeColor="text1"/>
          <w:szCs w:val="20"/>
        </w:rPr>
        <w:t>. С</w:t>
      </w:r>
      <w:r w:rsidR="000C707F" w:rsidRPr="001B4018">
        <w:rPr>
          <w:color w:val="000000" w:themeColor="text1"/>
          <w:szCs w:val="20"/>
        </w:rPr>
        <w:t>троительств</w:t>
      </w:r>
      <w:r w:rsidR="004A403C" w:rsidRPr="001B4018">
        <w:rPr>
          <w:color w:val="000000" w:themeColor="text1"/>
          <w:szCs w:val="20"/>
        </w:rPr>
        <w:t>о ожидается в 202</w:t>
      </w:r>
      <w:r w:rsidR="00EF00C9" w:rsidRPr="001B4018">
        <w:rPr>
          <w:color w:val="000000" w:themeColor="text1"/>
          <w:szCs w:val="20"/>
        </w:rPr>
        <w:t>5</w:t>
      </w:r>
      <w:r w:rsidR="004A403C" w:rsidRPr="001B4018">
        <w:rPr>
          <w:color w:val="000000" w:themeColor="text1"/>
          <w:szCs w:val="20"/>
        </w:rPr>
        <w:t xml:space="preserve"> году</w:t>
      </w:r>
      <w:r w:rsidR="000C707F" w:rsidRPr="001B4018">
        <w:rPr>
          <w:color w:val="000000" w:themeColor="text1"/>
          <w:szCs w:val="20"/>
        </w:rPr>
        <w:t>.</w:t>
      </w:r>
    </w:p>
    <w:p w:rsidR="0006647B" w:rsidRPr="001B4018" w:rsidRDefault="0006647B" w:rsidP="001B4018">
      <w:pPr>
        <w:jc w:val="both"/>
        <w:outlineLvl w:val="0"/>
        <w:rPr>
          <w:b/>
          <w:color w:val="000000" w:themeColor="text1"/>
          <w:sz w:val="26"/>
          <w:szCs w:val="26"/>
          <w:u w:val="single"/>
        </w:rPr>
      </w:pPr>
    </w:p>
    <w:p w:rsidR="00B978BA" w:rsidRPr="001B4018" w:rsidRDefault="000F4147" w:rsidP="00244383">
      <w:pPr>
        <w:pStyle w:val="af"/>
        <w:tabs>
          <w:tab w:val="left" w:pos="0"/>
        </w:tabs>
        <w:jc w:val="center"/>
        <w:outlineLvl w:val="0"/>
        <w:rPr>
          <w:b/>
          <w:color w:val="000000" w:themeColor="text1"/>
          <w:u w:val="single"/>
        </w:rPr>
      </w:pPr>
      <w:r w:rsidRPr="001B4018">
        <w:rPr>
          <w:b/>
          <w:color w:val="000000" w:themeColor="text1"/>
          <w:u w:val="single"/>
        </w:rPr>
        <w:t>МЕРОПРИЯТИЯ ПО СОХРАНЕНИЮ И УКРЕПЛЕНИЮ</w:t>
      </w:r>
    </w:p>
    <w:p w:rsidR="000F4147" w:rsidRPr="001B4018" w:rsidRDefault="000F4147" w:rsidP="00244383">
      <w:pPr>
        <w:pStyle w:val="af"/>
        <w:tabs>
          <w:tab w:val="left" w:pos="0"/>
        </w:tabs>
        <w:jc w:val="center"/>
        <w:rPr>
          <w:b/>
          <w:color w:val="000000" w:themeColor="text1"/>
          <w:u w:val="single"/>
        </w:rPr>
      </w:pPr>
      <w:r w:rsidRPr="001B4018">
        <w:rPr>
          <w:b/>
          <w:color w:val="000000" w:themeColor="text1"/>
          <w:u w:val="single"/>
        </w:rPr>
        <w:t>ДУХОВНОГО И КУЛЬТУРНОГО РАЗВИТИЯ ПОСЕЛЕНИЯ</w:t>
      </w:r>
    </w:p>
    <w:p w:rsidR="000C707F" w:rsidRPr="001B4018" w:rsidRDefault="000C707F" w:rsidP="00244383">
      <w:pPr>
        <w:pStyle w:val="af"/>
        <w:tabs>
          <w:tab w:val="left" w:pos="0"/>
        </w:tabs>
        <w:jc w:val="center"/>
        <w:rPr>
          <w:b/>
          <w:color w:val="000000" w:themeColor="text1"/>
          <w:u w:val="single"/>
        </w:rPr>
      </w:pPr>
    </w:p>
    <w:p w:rsidR="000F4147" w:rsidRPr="001B4018" w:rsidRDefault="00EF2A8D" w:rsidP="001B4018">
      <w:pPr>
        <w:pStyle w:val="af"/>
        <w:tabs>
          <w:tab w:val="clear" w:pos="709"/>
          <w:tab w:val="left" w:pos="0"/>
          <w:tab w:val="left" w:pos="567"/>
        </w:tabs>
        <w:jc w:val="both"/>
        <w:rPr>
          <w:b/>
          <w:color w:val="000000" w:themeColor="text1"/>
        </w:rPr>
      </w:pPr>
      <w:r w:rsidRPr="001B4018">
        <w:rPr>
          <w:color w:val="000000" w:themeColor="text1"/>
        </w:rPr>
        <w:t>В Храме</w:t>
      </w:r>
      <w:r w:rsidR="000F4147" w:rsidRPr="001B4018">
        <w:rPr>
          <w:color w:val="000000" w:themeColor="text1"/>
        </w:rPr>
        <w:t xml:space="preserve"> Покрова Пресвятой Богородицы станицы БжедуховскойБелореченского района Краснодарского края </w:t>
      </w:r>
      <w:proofErr w:type="spellStart"/>
      <w:r w:rsidR="000F4147" w:rsidRPr="001B4018">
        <w:rPr>
          <w:color w:val="000000" w:themeColor="text1"/>
        </w:rPr>
        <w:t>Екатеринодарской</w:t>
      </w:r>
      <w:proofErr w:type="spellEnd"/>
      <w:r w:rsidR="000F4147" w:rsidRPr="001B4018">
        <w:rPr>
          <w:color w:val="000000" w:themeColor="text1"/>
        </w:rPr>
        <w:t xml:space="preserve"> и Кубанской Епархии русской православной церкви (Московский Патриархат)</w:t>
      </w:r>
      <w:r w:rsidRPr="001B4018">
        <w:rPr>
          <w:color w:val="000000" w:themeColor="text1"/>
        </w:rPr>
        <w:t xml:space="preserve"> ведутся ремонтные работы (</w:t>
      </w:r>
      <w:r w:rsidRPr="001B4018">
        <w:rPr>
          <w:b/>
          <w:color w:val="000000" w:themeColor="text1"/>
        </w:rPr>
        <w:t>забетонирован пол, заменена проводка).</w:t>
      </w:r>
    </w:p>
    <w:p w:rsidR="00B978BA" w:rsidRPr="001B4018" w:rsidRDefault="00A10AAC" w:rsidP="001B4018">
      <w:pPr>
        <w:pStyle w:val="af"/>
        <w:tabs>
          <w:tab w:val="clear" w:pos="709"/>
          <w:tab w:val="left" w:pos="0"/>
          <w:tab w:val="left" w:pos="567"/>
        </w:tabs>
        <w:jc w:val="both"/>
        <w:rPr>
          <w:b/>
          <w:color w:val="000000" w:themeColor="text1"/>
        </w:rPr>
      </w:pPr>
      <w:proofErr w:type="spellStart"/>
      <w:r w:rsidRPr="001B4018">
        <w:rPr>
          <w:color w:val="000000" w:themeColor="text1"/>
        </w:rPr>
        <w:t>В</w:t>
      </w:r>
      <w:r w:rsidR="00B978BA" w:rsidRPr="001B4018">
        <w:rPr>
          <w:color w:val="000000" w:themeColor="text1"/>
        </w:rPr>
        <w:t>ст</w:t>
      </w:r>
      <w:proofErr w:type="spellEnd"/>
      <w:r w:rsidR="00B978BA" w:rsidRPr="001B4018">
        <w:rPr>
          <w:color w:val="000000" w:themeColor="text1"/>
        </w:rPr>
        <w:t>. Бжедуховской</w:t>
      </w:r>
      <w:r w:rsidR="00B41F8F" w:rsidRPr="001B4018">
        <w:rPr>
          <w:color w:val="000000" w:themeColor="text1"/>
        </w:rPr>
        <w:t>ведется</w:t>
      </w:r>
      <w:r w:rsidR="003C6E28" w:rsidRPr="001B4018">
        <w:rPr>
          <w:color w:val="000000" w:themeColor="text1"/>
        </w:rPr>
        <w:t xml:space="preserve"> строительство</w:t>
      </w:r>
      <w:r w:rsidR="00B978BA" w:rsidRPr="001B4018">
        <w:rPr>
          <w:color w:val="000000" w:themeColor="text1"/>
        </w:rPr>
        <w:t xml:space="preserve"> Часовн</w:t>
      </w:r>
      <w:r w:rsidR="003C6E28" w:rsidRPr="001B4018">
        <w:rPr>
          <w:color w:val="000000" w:themeColor="text1"/>
        </w:rPr>
        <w:t>и</w:t>
      </w:r>
      <w:r w:rsidR="000C707F" w:rsidRPr="001B4018">
        <w:rPr>
          <w:color w:val="000000" w:themeColor="text1"/>
        </w:rPr>
        <w:t xml:space="preserve"> (установлен купол, двери, окна, проведено </w:t>
      </w:r>
      <w:r w:rsidR="004606E7" w:rsidRPr="001B4018">
        <w:rPr>
          <w:color w:val="000000" w:themeColor="text1"/>
        </w:rPr>
        <w:t>электричество</w:t>
      </w:r>
      <w:r w:rsidR="00CD120C" w:rsidRPr="001B4018">
        <w:rPr>
          <w:color w:val="000000" w:themeColor="text1"/>
        </w:rPr>
        <w:t>, внутренняя отделка</w:t>
      </w:r>
      <w:proofErr w:type="gramStart"/>
      <w:r w:rsidR="000C707F" w:rsidRPr="001B4018">
        <w:rPr>
          <w:color w:val="000000" w:themeColor="text1"/>
        </w:rPr>
        <w:t>)</w:t>
      </w:r>
      <w:r w:rsidR="00EF2A8D" w:rsidRPr="001B4018">
        <w:rPr>
          <w:b/>
          <w:color w:val="000000" w:themeColor="text1"/>
        </w:rPr>
        <w:t>в</w:t>
      </w:r>
      <w:proofErr w:type="gramEnd"/>
      <w:r w:rsidR="00EF2A8D" w:rsidRPr="001B4018">
        <w:rPr>
          <w:b/>
          <w:color w:val="000000" w:themeColor="text1"/>
        </w:rPr>
        <w:t xml:space="preserve"> настоящем году планируется окончить строительство и провести благоустройство прилегающей территории</w:t>
      </w:r>
      <w:r w:rsidR="00B978BA" w:rsidRPr="001B4018">
        <w:rPr>
          <w:b/>
          <w:color w:val="000000" w:themeColor="text1"/>
        </w:rPr>
        <w:t>.</w:t>
      </w:r>
    </w:p>
    <w:p w:rsidR="00E579D2" w:rsidRPr="001B4018" w:rsidRDefault="00E579D2" w:rsidP="001B4018">
      <w:pPr>
        <w:tabs>
          <w:tab w:val="left" w:pos="1160"/>
          <w:tab w:val="center" w:pos="2364"/>
        </w:tabs>
        <w:jc w:val="both"/>
        <w:outlineLvl w:val="0"/>
        <w:rPr>
          <w:b/>
          <w:color w:val="000000" w:themeColor="text1"/>
          <w:u w:val="single"/>
        </w:rPr>
      </w:pPr>
    </w:p>
    <w:p w:rsidR="004F77B5" w:rsidRPr="001B4018" w:rsidRDefault="00515A32" w:rsidP="00244383">
      <w:pPr>
        <w:tabs>
          <w:tab w:val="left" w:pos="1160"/>
          <w:tab w:val="center" w:pos="2364"/>
        </w:tabs>
        <w:jc w:val="center"/>
        <w:outlineLvl w:val="0"/>
        <w:rPr>
          <w:b/>
          <w:color w:val="000000" w:themeColor="text1"/>
          <w:u w:val="single"/>
        </w:rPr>
      </w:pPr>
      <w:r w:rsidRPr="001B4018">
        <w:rPr>
          <w:b/>
          <w:color w:val="000000" w:themeColor="text1"/>
          <w:u w:val="single"/>
        </w:rPr>
        <w:t>ГРАЖДАНСКИЕ КЛАДБИЩА</w:t>
      </w:r>
    </w:p>
    <w:p w:rsidR="000C707F" w:rsidRPr="001B4018" w:rsidRDefault="000C707F" w:rsidP="001B4018">
      <w:pPr>
        <w:tabs>
          <w:tab w:val="left" w:pos="1160"/>
          <w:tab w:val="center" w:pos="2364"/>
        </w:tabs>
        <w:jc w:val="both"/>
        <w:outlineLvl w:val="0"/>
        <w:rPr>
          <w:b/>
          <w:color w:val="000000" w:themeColor="text1"/>
          <w:u w:val="single"/>
        </w:rPr>
      </w:pPr>
    </w:p>
    <w:p w:rsidR="00515A32" w:rsidRPr="001B4018" w:rsidRDefault="00515A32" w:rsidP="001B4018">
      <w:pPr>
        <w:ind w:firstLine="567"/>
        <w:jc w:val="both"/>
        <w:rPr>
          <w:color w:val="000000" w:themeColor="text1"/>
        </w:rPr>
      </w:pPr>
      <w:r w:rsidRPr="001B4018">
        <w:rPr>
          <w:color w:val="000000" w:themeColor="text1"/>
        </w:rPr>
        <w:t>Особое внимание уделяется  содержанию мест захоронения усопших. Совместно с  руководителями  предприятий и учреждений  организовывались субботники по наведению санитарного порядка  на гражданских кладбищах.</w:t>
      </w:r>
    </w:p>
    <w:p w:rsidR="009D7B03" w:rsidRPr="001B4018" w:rsidRDefault="00515A32" w:rsidP="001B4018">
      <w:pPr>
        <w:jc w:val="both"/>
        <w:rPr>
          <w:color w:val="000000" w:themeColor="text1"/>
        </w:rPr>
      </w:pPr>
      <w:r w:rsidRPr="001B4018">
        <w:rPr>
          <w:color w:val="000000" w:themeColor="text1"/>
        </w:rPr>
        <w:t>Для поддержания порядка на гражданских кладбищах работает смотритель.</w:t>
      </w:r>
      <w:r w:rsidR="0057145A" w:rsidRPr="001B4018">
        <w:rPr>
          <w:color w:val="000000" w:themeColor="text1"/>
        </w:rPr>
        <w:t xml:space="preserve"> П</w:t>
      </w:r>
      <w:r w:rsidR="000C707F" w:rsidRPr="001B4018">
        <w:rPr>
          <w:color w:val="000000" w:themeColor="text1"/>
        </w:rPr>
        <w:t>роведена</w:t>
      </w:r>
      <w:r w:rsidR="00377CFF" w:rsidRPr="001B4018">
        <w:rPr>
          <w:color w:val="000000" w:themeColor="text1"/>
        </w:rPr>
        <w:t xml:space="preserve"> инвентаризация захоронений на кладбищах Бжедуховского сельского п</w:t>
      </w:r>
      <w:r w:rsidR="008910D6" w:rsidRPr="001B4018">
        <w:rPr>
          <w:color w:val="000000" w:themeColor="text1"/>
        </w:rPr>
        <w:t>оселения Белореченского района.</w:t>
      </w:r>
      <w:r w:rsidR="006F21F8" w:rsidRPr="001B4018">
        <w:rPr>
          <w:color w:val="000000" w:themeColor="text1"/>
        </w:rPr>
        <w:t xml:space="preserve"> </w:t>
      </w:r>
      <w:r w:rsidR="009D7B03" w:rsidRPr="001B4018">
        <w:rPr>
          <w:color w:val="000000" w:themeColor="text1"/>
        </w:rPr>
        <w:t xml:space="preserve">Проводятся </w:t>
      </w:r>
      <w:proofErr w:type="spellStart"/>
      <w:r w:rsidR="009B6599" w:rsidRPr="001B4018">
        <w:rPr>
          <w:color w:val="000000" w:themeColor="text1"/>
        </w:rPr>
        <w:t>де</w:t>
      </w:r>
      <w:r w:rsidR="009D7B03" w:rsidRPr="001B4018">
        <w:rPr>
          <w:color w:val="000000" w:themeColor="text1"/>
        </w:rPr>
        <w:t>ратизационн</w:t>
      </w:r>
      <w:r w:rsidR="00BE6D35" w:rsidRPr="001B4018">
        <w:rPr>
          <w:color w:val="000000" w:themeColor="text1"/>
        </w:rPr>
        <w:t>ые</w:t>
      </w:r>
      <w:proofErr w:type="spellEnd"/>
      <w:r w:rsidR="00BE6D35" w:rsidRPr="001B4018">
        <w:rPr>
          <w:color w:val="000000" w:themeColor="text1"/>
        </w:rPr>
        <w:t xml:space="preserve"> мероприятия (потрава крыс, </w:t>
      </w:r>
      <w:r w:rsidR="009B6599" w:rsidRPr="001B4018">
        <w:rPr>
          <w:color w:val="000000" w:themeColor="text1"/>
        </w:rPr>
        <w:t>мышей)</w:t>
      </w:r>
    </w:p>
    <w:p w:rsidR="00377CFF" w:rsidRPr="001B4018" w:rsidRDefault="00377CFF" w:rsidP="001B4018">
      <w:pPr>
        <w:ind w:firstLine="567"/>
        <w:jc w:val="both"/>
        <w:rPr>
          <w:color w:val="000000" w:themeColor="text1"/>
        </w:rPr>
      </w:pPr>
    </w:p>
    <w:p w:rsidR="005418A9" w:rsidRPr="001B4018" w:rsidRDefault="005418A9" w:rsidP="00244383">
      <w:pPr>
        <w:tabs>
          <w:tab w:val="left" w:pos="1160"/>
          <w:tab w:val="center" w:pos="2364"/>
        </w:tabs>
        <w:jc w:val="center"/>
        <w:outlineLvl w:val="0"/>
        <w:rPr>
          <w:b/>
          <w:color w:val="000000" w:themeColor="text1"/>
          <w:u w:val="single"/>
        </w:rPr>
      </w:pPr>
      <w:r w:rsidRPr="001B4018">
        <w:rPr>
          <w:b/>
          <w:color w:val="000000" w:themeColor="text1"/>
          <w:u w:val="single"/>
        </w:rPr>
        <w:t xml:space="preserve">Т О </w:t>
      </w:r>
      <w:proofErr w:type="gramStart"/>
      <w:r w:rsidRPr="001B4018">
        <w:rPr>
          <w:b/>
          <w:color w:val="000000" w:themeColor="text1"/>
          <w:u w:val="single"/>
        </w:rPr>
        <w:t>Р</w:t>
      </w:r>
      <w:proofErr w:type="gramEnd"/>
      <w:r w:rsidRPr="001B4018">
        <w:rPr>
          <w:b/>
          <w:color w:val="000000" w:themeColor="text1"/>
          <w:u w:val="single"/>
        </w:rPr>
        <w:t xml:space="preserve"> Г О В Л Я</w:t>
      </w:r>
    </w:p>
    <w:p w:rsidR="009B6599" w:rsidRPr="001B4018" w:rsidRDefault="009B6599" w:rsidP="001B4018">
      <w:pPr>
        <w:tabs>
          <w:tab w:val="left" w:pos="1400"/>
          <w:tab w:val="center" w:pos="2604"/>
        </w:tabs>
        <w:suppressAutoHyphens/>
        <w:ind w:firstLine="589"/>
        <w:jc w:val="both"/>
        <w:rPr>
          <w:color w:val="000000" w:themeColor="text1"/>
        </w:rPr>
      </w:pPr>
    </w:p>
    <w:p w:rsidR="00FA31D6" w:rsidRPr="001B4018" w:rsidRDefault="00FA31D6" w:rsidP="001B4018">
      <w:pPr>
        <w:tabs>
          <w:tab w:val="left" w:pos="1400"/>
          <w:tab w:val="center" w:pos="2604"/>
        </w:tabs>
        <w:suppressAutoHyphens/>
        <w:ind w:firstLine="567"/>
        <w:jc w:val="both"/>
        <w:rPr>
          <w:color w:val="000000" w:themeColor="text1"/>
        </w:rPr>
      </w:pPr>
      <w:r w:rsidRPr="001B4018">
        <w:rPr>
          <w:color w:val="000000" w:themeColor="text1"/>
        </w:rPr>
        <w:t xml:space="preserve">Сфера розничных торговых предприятий на потребительском рынке сельского поселения имеет  </w:t>
      </w:r>
      <w:r w:rsidRPr="001B4018">
        <w:rPr>
          <w:b/>
          <w:color w:val="000000" w:themeColor="text1"/>
        </w:rPr>
        <w:t>8 объектов торговли:</w:t>
      </w:r>
    </w:p>
    <w:p w:rsidR="00FA31D6" w:rsidRPr="001B4018" w:rsidRDefault="00FA31D6" w:rsidP="001B4018">
      <w:pPr>
        <w:tabs>
          <w:tab w:val="left" w:pos="1400"/>
          <w:tab w:val="center" w:pos="2604"/>
        </w:tabs>
        <w:suppressAutoHyphens/>
        <w:ind w:firstLine="567"/>
        <w:jc w:val="both"/>
        <w:rPr>
          <w:color w:val="000000" w:themeColor="text1"/>
        </w:rPr>
      </w:pPr>
      <w:r w:rsidRPr="001B4018">
        <w:rPr>
          <w:color w:val="000000" w:themeColor="text1"/>
        </w:rPr>
        <w:t xml:space="preserve">Магазин продукты </w:t>
      </w:r>
      <w:proofErr w:type="spellStart"/>
      <w:r w:rsidRPr="001B4018">
        <w:rPr>
          <w:color w:val="000000" w:themeColor="text1"/>
        </w:rPr>
        <w:t>ИПДорогова</w:t>
      </w:r>
      <w:proofErr w:type="spellEnd"/>
    </w:p>
    <w:p w:rsidR="00FA31D6" w:rsidRPr="001B4018" w:rsidRDefault="00FA31D6" w:rsidP="001B4018">
      <w:pPr>
        <w:tabs>
          <w:tab w:val="left" w:pos="1400"/>
          <w:tab w:val="center" w:pos="2604"/>
        </w:tabs>
        <w:suppressAutoHyphens/>
        <w:ind w:firstLine="567"/>
        <w:jc w:val="both"/>
        <w:rPr>
          <w:color w:val="000000" w:themeColor="text1"/>
        </w:rPr>
      </w:pPr>
      <w:r w:rsidRPr="001B4018">
        <w:rPr>
          <w:color w:val="000000" w:themeColor="text1"/>
        </w:rPr>
        <w:t xml:space="preserve">Магазин СЕЛЬПО ИП </w:t>
      </w:r>
      <w:proofErr w:type="spellStart"/>
      <w:r w:rsidRPr="001B4018">
        <w:rPr>
          <w:color w:val="000000" w:themeColor="text1"/>
        </w:rPr>
        <w:t>Жирма</w:t>
      </w:r>
      <w:proofErr w:type="spellEnd"/>
    </w:p>
    <w:p w:rsidR="00244383" w:rsidRDefault="00244383" w:rsidP="001B4018">
      <w:pPr>
        <w:tabs>
          <w:tab w:val="left" w:pos="1400"/>
          <w:tab w:val="center" w:pos="2604"/>
        </w:tabs>
        <w:suppressAutoHyphens/>
        <w:ind w:firstLine="567"/>
        <w:jc w:val="both"/>
        <w:rPr>
          <w:color w:val="000000" w:themeColor="text1"/>
        </w:rPr>
      </w:pPr>
    </w:p>
    <w:p w:rsidR="00FA31D6" w:rsidRPr="001B4018" w:rsidRDefault="00FA31D6" w:rsidP="001B4018">
      <w:pPr>
        <w:tabs>
          <w:tab w:val="left" w:pos="1400"/>
          <w:tab w:val="center" w:pos="2604"/>
        </w:tabs>
        <w:suppressAutoHyphens/>
        <w:ind w:firstLine="567"/>
        <w:jc w:val="both"/>
        <w:rPr>
          <w:color w:val="000000" w:themeColor="text1"/>
        </w:rPr>
      </w:pPr>
      <w:r w:rsidRPr="001B4018">
        <w:rPr>
          <w:color w:val="000000" w:themeColor="text1"/>
        </w:rPr>
        <w:t xml:space="preserve">Три магазина «ЛУЧ» ИП </w:t>
      </w:r>
      <w:proofErr w:type="spellStart"/>
      <w:r w:rsidRPr="001B4018">
        <w:rPr>
          <w:color w:val="000000" w:themeColor="text1"/>
        </w:rPr>
        <w:t>Жиленко</w:t>
      </w:r>
      <w:proofErr w:type="spellEnd"/>
    </w:p>
    <w:p w:rsidR="00FA31D6" w:rsidRPr="001B4018" w:rsidRDefault="00FA31D6" w:rsidP="001B4018">
      <w:pPr>
        <w:tabs>
          <w:tab w:val="left" w:pos="1400"/>
          <w:tab w:val="center" w:pos="2604"/>
        </w:tabs>
        <w:suppressAutoHyphens/>
        <w:ind w:firstLine="567"/>
        <w:jc w:val="both"/>
        <w:rPr>
          <w:color w:val="000000" w:themeColor="text1"/>
        </w:rPr>
      </w:pPr>
      <w:r w:rsidRPr="001B4018">
        <w:rPr>
          <w:color w:val="000000" w:themeColor="text1"/>
        </w:rPr>
        <w:t xml:space="preserve">Магазин «Центральный» ИП </w:t>
      </w:r>
      <w:proofErr w:type="spellStart"/>
      <w:r w:rsidRPr="001B4018">
        <w:rPr>
          <w:color w:val="000000" w:themeColor="text1"/>
        </w:rPr>
        <w:t>Жиленко</w:t>
      </w:r>
      <w:proofErr w:type="spellEnd"/>
    </w:p>
    <w:p w:rsidR="00FA31D6" w:rsidRPr="001B4018" w:rsidRDefault="00FA31D6" w:rsidP="001B4018">
      <w:pPr>
        <w:tabs>
          <w:tab w:val="left" w:pos="1400"/>
          <w:tab w:val="center" w:pos="2604"/>
        </w:tabs>
        <w:suppressAutoHyphens/>
        <w:ind w:firstLine="567"/>
        <w:jc w:val="both"/>
        <w:rPr>
          <w:color w:val="000000" w:themeColor="text1"/>
        </w:rPr>
      </w:pPr>
      <w:r w:rsidRPr="001B4018">
        <w:rPr>
          <w:color w:val="000000" w:themeColor="text1"/>
        </w:rPr>
        <w:t xml:space="preserve">Магазин «Перекресток» ИП </w:t>
      </w:r>
      <w:proofErr w:type="spellStart"/>
      <w:r w:rsidRPr="001B4018">
        <w:rPr>
          <w:color w:val="000000" w:themeColor="text1"/>
        </w:rPr>
        <w:t>Мурадов</w:t>
      </w:r>
      <w:proofErr w:type="spellEnd"/>
    </w:p>
    <w:p w:rsidR="00FA31D6" w:rsidRPr="001B4018" w:rsidRDefault="00FA31D6" w:rsidP="001B4018">
      <w:pPr>
        <w:tabs>
          <w:tab w:val="left" w:pos="1400"/>
          <w:tab w:val="center" w:pos="2604"/>
        </w:tabs>
        <w:suppressAutoHyphens/>
        <w:ind w:firstLine="567"/>
        <w:jc w:val="both"/>
        <w:rPr>
          <w:color w:val="000000" w:themeColor="text1"/>
        </w:rPr>
      </w:pPr>
      <w:r w:rsidRPr="001B4018">
        <w:rPr>
          <w:color w:val="000000" w:themeColor="text1"/>
        </w:rPr>
        <w:t>Магазин «По Пути» ИП Белова</w:t>
      </w:r>
    </w:p>
    <w:p w:rsidR="00FA31D6" w:rsidRPr="001B4018" w:rsidRDefault="00FA31D6" w:rsidP="001B4018">
      <w:pPr>
        <w:tabs>
          <w:tab w:val="left" w:pos="567"/>
          <w:tab w:val="center" w:pos="2604"/>
        </w:tabs>
        <w:suppressAutoHyphens/>
        <w:jc w:val="both"/>
        <w:rPr>
          <w:color w:val="000000" w:themeColor="text1"/>
        </w:rPr>
      </w:pPr>
      <w:r w:rsidRPr="001B4018">
        <w:rPr>
          <w:color w:val="000000" w:themeColor="text1"/>
        </w:rPr>
        <w:t xml:space="preserve">Из-за нерентабельности 6 магазинов прекратили свою деятельность 3                          в ст. Бжедуховской, 1 в ст. Октябрьской и 2 в хуторах </w:t>
      </w:r>
      <w:proofErr w:type="spellStart"/>
      <w:r w:rsidRPr="001B4018">
        <w:rPr>
          <w:color w:val="000000" w:themeColor="text1"/>
        </w:rPr>
        <w:t>Каневецкий</w:t>
      </w:r>
      <w:proofErr w:type="spellEnd"/>
      <w:r w:rsidRPr="001B4018">
        <w:rPr>
          <w:color w:val="000000" w:themeColor="text1"/>
        </w:rPr>
        <w:t xml:space="preserve"> и </w:t>
      </w:r>
      <w:proofErr w:type="spellStart"/>
      <w:r w:rsidRPr="001B4018">
        <w:rPr>
          <w:color w:val="000000" w:themeColor="text1"/>
        </w:rPr>
        <w:t>Новогурийский</w:t>
      </w:r>
      <w:proofErr w:type="spellEnd"/>
      <w:r w:rsidRPr="001B4018">
        <w:rPr>
          <w:color w:val="000000" w:themeColor="text1"/>
        </w:rPr>
        <w:t>.</w:t>
      </w:r>
    </w:p>
    <w:p w:rsidR="00FA31D6" w:rsidRPr="001B4018" w:rsidRDefault="00FA31D6" w:rsidP="001B4018">
      <w:pPr>
        <w:tabs>
          <w:tab w:val="left" w:pos="1400"/>
          <w:tab w:val="center" w:pos="2604"/>
        </w:tabs>
        <w:suppressAutoHyphens/>
        <w:ind w:firstLine="567"/>
        <w:jc w:val="both"/>
        <w:rPr>
          <w:color w:val="000000" w:themeColor="text1"/>
        </w:rPr>
      </w:pPr>
      <w:r w:rsidRPr="001B4018">
        <w:rPr>
          <w:color w:val="000000" w:themeColor="text1"/>
        </w:rPr>
        <w:t>Обеспеченность населения продовольственными и промышленными товарами первой необходимости составляет 100%. В магазинах круглый год реализуются овощи, фрукты, мясные изделия, молочные продукты, кондитерские изделия, рыбная продукция, а также промышленные товары.</w:t>
      </w:r>
    </w:p>
    <w:p w:rsidR="0006647B" w:rsidRPr="001B4018" w:rsidRDefault="0006647B" w:rsidP="001B4018">
      <w:pPr>
        <w:tabs>
          <w:tab w:val="left" w:pos="1400"/>
          <w:tab w:val="center" w:pos="2604"/>
        </w:tabs>
        <w:suppressAutoHyphens/>
        <w:ind w:firstLine="589"/>
        <w:jc w:val="both"/>
        <w:outlineLvl w:val="0"/>
        <w:rPr>
          <w:b/>
          <w:color w:val="000000" w:themeColor="text1"/>
          <w:u w:val="single"/>
        </w:rPr>
      </w:pPr>
    </w:p>
    <w:p w:rsidR="004C733B" w:rsidRPr="001B4018" w:rsidRDefault="004C733B" w:rsidP="00244383">
      <w:pPr>
        <w:tabs>
          <w:tab w:val="left" w:pos="1400"/>
          <w:tab w:val="center" w:pos="2604"/>
        </w:tabs>
        <w:suppressAutoHyphens/>
        <w:ind w:firstLine="589"/>
        <w:jc w:val="center"/>
        <w:outlineLvl w:val="0"/>
        <w:rPr>
          <w:b/>
          <w:color w:val="000000" w:themeColor="text1"/>
          <w:u w:val="single"/>
        </w:rPr>
      </w:pPr>
      <w:r w:rsidRPr="001B4018">
        <w:rPr>
          <w:b/>
          <w:color w:val="000000" w:themeColor="text1"/>
          <w:u w:val="single"/>
        </w:rPr>
        <w:t>ПОЧТА</w:t>
      </w:r>
    </w:p>
    <w:p w:rsidR="00257D4C" w:rsidRPr="001B4018" w:rsidRDefault="00257D4C" w:rsidP="001B4018">
      <w:pPr>
        <w:tabs>
          <w:tab w:val="left" w:pos="1400"/>
          <w:tab w:val="center" w:pos="2604"/>
        </w:tabs>
        <w:suppressAutoHyphens/>
        <w:ind w:firstLine="589"/>
        <w:jc w:val="both"/>
        <w:outlineLvl w:val="0"/>
        <w:rPr>
          <w:b/>
          <w:color w:val="000000" w:themeColor="text1"/>
          <w:u w:val="single"/>
        </w:rPr>
      </w:pPr>
    </w:p>
    <w:p w:rsidR="000E7364" w:rsidRPr="001B4018" w:rsidRDefault="00F37CA9" w:rsidP="001B4018">
      <w:pPr>
        <w:ind w:firstLine="567"/>
        <w:jc w:val="both"/>
        <w:rPr>
          <w:color w:val="000000" w:themeColor="text1"/>
        </w:rPr>
      </w:pPr>
      <w:r w:rsidRPr="001B4018">
        <w:rPr>
          <w:color w:val="000000" w:themeColor="text1"/>
        </w:rPr>
        <w:t>Все</w:t>
      </w:r>
      <w:r w:rsidR="004C733B" w:rsidRPr="001B4018">
        <w:rPr>
          <w:color w:val="000000" w:themeColor="text1"/>
        </w:rPr>
        <w:t xml:space="preserve"> 3 почтовы</w:t>
      </w:r>
      <w:r w:rsidRPr="001B4018">
        <w:rPr>
          <w:color w:val="000000" w:themeColor="text1"/>
        </w:rPr>
        <w:t>е</w:t>
      </w:r>
      <w:r w:rsidR="004C733B" w:rsidRPr="001B4018">
        <w:rPr>
          <w:color w:val="000000" w:themeColor="text1"/>
        </w:rPr>
        <w:t xml:space="preserve"> отделения</w:t>
      </w:r>
      <w:r w:rsidRPr="001B4018">
        <w:rPr>
          <w:color w:val="000000" w:themeColor="text1"/>
        </w:rPr>
        <w:t xml:space="preserve"> испытывают трудности</w:t>
      </w:r>
      <w:r w:rsidR="004C733B" w:rsidRPr="001B4018">
        <w:rPr>
          <w:color w:val="000000" w:themeColor="text1"/>
        </w:rPr>
        <w:t>.</w:t>
      </w:r>
      <w:r w:rsidR="008E25B1" w:rsidRPr="001B4018">
        <w:rPr>
          <w:color w:val="000000" w:themeColor="text1"/>
        </w:rPr>
        <w:t xml:space="preserve"> Требуется </w:t>
      </w:r>
      <w:r w:rsidR="00FA31D6" w:rsidRPr="001B4018">
        <w:rPr>
          <w:color w:val="000000" w:themeColor="text1"/>
        </w:rPr>
        <w:t>почтальон надомник на</w:t>
      </w:r>
      <w:r w:rsidR="00345724" w:rsidRPr="001B4018">
        <w:rPr>
          <w:color w:val="000000" w:themeColor="text1"/>
        </w:rPr>
        <w:t xml:space="preserve"> хутора. Почтовое отделение в ст. Бжедуховской</w:t>
      </w:r>
      <w:r w:rsidR="00FA31D6" w:rsidRPr="001B4018">
        <w:rPr>
          <w:color w:val="000000" w:themeColor="text1"/>
        </w:rPr>
        <w:t>переведено в  здание</w:t>
      </w:r>
      <w:r w:rsidR="000C707F" w:rsidRPr="001B4018">
        <w:rPr>
          <w:color w:val="000000" w:themeColor="text1"/>
        </w:rPr>
        <w:t xml:space="preserve"> администрации</w:t>
      </w:r>
      <w:r w:rsidR="00FA31D6" w:rsidRPr="001B4018">
        <w:rPr>
          <w:color w:val="000000" w:themeColor="text1"/>
        </w:rPr>
        <w:t>.</w:t>
      </w:r>
    </w:p>
    <w:p w:rsidR="00345724" w:rsidRPr="001B4018" w:rsidRDefault="00345724" w:rsidP="001B4018">
      <w:pPr>
        <w:suppressAutoHyphens/>
        <w:jc w:val="both"/>
        <w:rPr>
          <w:color w:val="000000" w:themeColor="text1"/>
          <w:szCs w:val="20"/>
        </w:rPr>
      </w:pPr>
    </w:p>
    <w:p w:rsidR="005418A9" w:rsidRPr="001B4018" w:rsidRDefault="005418A9" w:rsidP="00244383">
      <w:pPr>
        <w:jc w:val="center"/>
        <w:outlineLvl w:val="0"/>
        <w:rPr>
          <w:b/>
          <w:color w:val="000000" w:themeColor="text1"/>
          <w:sz w:val="26"/>
          <w:szCs w:val="26"/>
          <w:u w:val="single"/>
        </w:rPr>
      </w:pPr>
      <w:r w:rsidRPr="001B4018">
        <w:rPr>
          <w:b/>
          <w:color w:val="000000" w:themeColor="text1"/>
          <w:sz w:val="26"/>
          <w:szCs w:val="26"/>
          <w:u w:val="single"/>
        </w:rPr>
        <w:t>РАБОТА ТОС</w:t>
      </w:r>
    </w:p>
    <w:p w:rsidR="00E579D2" w:rsidRPr="001B4018" w:rsidRDefault="00E579D2" w:rsidP="001B4018">
      <w:pPr>
        <w:jc w:val="both"/>
        <w:outlineLvl w:val="0"/>
        <w:rPr>
          <w:b/>
          <w:color w:val="000000" w:themeColor="text1"/>
          <w:sz w:val="26"/>
          <w:szCs w:val="26"/>
          <w:u w:val="single"/>
        </w:rPr>
      </w:pPr>
    </w:p>
    <w:p w:rsidR="00771920" w:rsidRPr="001B4018" w:rsidRDefault="00C306BE" w:rsidP="001B4018">
      <w:pPr>
        <w:ind w:firstLine="567"/>
        <w:jc w:val="both"/>
        <w:rPr>
          <w:color w:val="000000" w:themeColor="text1"/>
        </w:rPr>
      </w:pPr>
      <w:r w:rsidRPr="001B4018">
        <w:rPr>
          <w:color w:val="000000" w:themeColor="text1"/>
        </w:rPr>
        <w:t>Администрация поселения активно сотрудничает с председателями комитетов ТОС в решении поставленных перед ними задач и координирует их деятельность. Председатели ТОС принимают активное участие в жизнедеятельности сельского поселения.</w:t>
      </w:r>
    </w:p>
    <w:p w:rsidR="00C306BE" w:rsidRPr="001B4018" w:rsidRDefault="00C306BE" w:rsidP="001B4018">
      <w:pPr>
        <w:ind w:firstLine="567"/>
        <w:jc w:val="both"/>
        <w:rPr>
          <w:color w:val="000000" w:themeColor="text1"/>
        </w:rPr>
      </w:pPr>
      <w:r w:rsidRPr="001B4018">
        <w:rPr>
          <w:color w:val="000000" w:themeColor="text1"/>
        </w:rPr>
        <w:t>На территории поселения работают 5 председ</w:t>
      </w:r>
      <w:r w:rsidR="006A201D" w:rsidRPr="001B4018">
        <w:rPr>
          <w:color w:val="000000" w:themeColor="text1"/>
        </w:rPr>
        <w:t xml:space="preserve">ателей ТОС, из них:   </w:t>
      </w:r>
      <w:r w:rsidRPr="001B4018">
        <w:rPr>
          <w:color w:val="000000" w:themeColor="text1"/>
        </w:rPr>
        <w:t xml:space="preserve"> в станице Бжедуховской – 2, в станице Октябрьской – 1, на хуторах </w:t>
      </w:r>
      <w:proofErr w:type="spellStart"/>
      <w:r w:rsidRPr="001B4018">
        <w:rPr>
          <w:color w:val="000000" w:themeColor="text1"/>
        </w:rPr>
        <w:t>Каневецкий</w:t>
      </w:r>
      <w:proofErr w:type="spellEnd"/>
      <w:r w:rsidRPr="001B4018">
        <w:rPr>
          <w:color w:val="000000" w:themeColor="text1"/>
        </w:rPr>
        <w:t xml:space="preserve">  и </w:t>
      </w:r>
      <w:proofErr w:type="spellStart"/>
      <w:r w:rsidRPr="001B4018">
        <w:rPr>
          <w:color w:val="000000" w:themeColor="text1"/>
        </w:rPr>
        <w:t>Новогурийский</w:t>
      </w:r>
      <w:proofErr w:type="spellEnd"/>
      <w:r w:rsidRPr="001B4018">
        <w:rPr>
          <w:color w:val="000000" w:themeColor="text1"/>
        </w:rPr>
        <w:t xml:space="preserve"> – 1, в поселке </w:t>
      </w:r>
      <w:proofErr w:type="spellStart"/>
      <w:r w:rsidRPr="001B4018">
        <w:rPr>
          <w:color w:val="000000" w:themeColor="text1"/>
        </w:rPr>
        <w:t>Нижневеденеевский</w:t>
      </w:r>
      <w:proofErr w:type="spellEnd"/>
      <w:r w:rsidRPr="001B4018">
        <w:rPr>
          <w:color w:val="000000" w:themeColor="text1"/>
        </w:rPr>
        <w:t xml:space="preserve"> – 1.</w:t>
      </w:r>
    </w:p>
    <w:p w:rsidR="00C306BE" w:rsidRPr="001B4018" w:rsidRDefault="00C306BE" w:rsidP="001B4018">
      <w:pPr>
        <w:ind w:firstLine="567"/>
        <w:jc w:val="both"/>
        <w:rPr>
          <w:color w:val="000000" w:themeColor="text1"/>
        </w:rPr>
      </w:pPr>
      <w:r w:rsidRPr="001B4018">
        <w:rPr>
          <w:color w:val="000000" w:themeColor="text1"/>
        </w:rPr>
        <w:t>Основная работа проводилась по наведению санитарного порядка на территории поселения. Совместно с  руководителями  предприятий и учреждений  организовывались субботники по наведению санитарного порядка на улицах, в парках, на гражданских кладбищах.</w:t>
      </w:r>
    </w:p>
    <w:p w:rsidR="00C306BE" w:rsidRPr="001B4018" w:rsidRDefault="00C306BE" w:rsidP="001B4018">
      <w:pPr>
        <w:ind w:firstLine="567"/>
        <w:jc w:val="both"/>
        <w:rPr>
          <w:color w:val="000000" w:themeColor="text1"/>
        </w:rPr>
      </w:pPr>
      <w:r w:rsidRPr="001B4018">
        <w:rPr>
          <w:color w:val="000000" w:themeColor="text1"/>
        </w:rPr>
        <w:t>Председатели ТОС принимают участие в мероприятиях по ГО и ЧС,  информируют население по противопожарной безопасности, безопасности на  водных объектах и т.д.</w:t>
      </w:r>
    </w:p>
    <w:p w:rsidR="00982759" w:rsidRPr="001B4018" w:rsidRDefault="00BB5E5C" w:rsidP="001B4018">
      <w:pPr>
        <w:ind w:firstLine="567"/>
        <w:jc w:val="both"/>
        <w:rPr>
          <w:color w:val="000000" w:themeColor="text1"/>
        </w:rPr>
      </w:pPr>
      <w:r w:rsidRPr="001B4018">
        <w:rPr>
          <w:b/>
          <w:color w:val="000000" w:themeColor="text1"/>
        </w:rPr>
        <w:t>В соответствии с постановлением Законодательного Собрания Краснодарского края от 28 февраля 2007 года № 2936-П «О краевом конкурсе на звание «Лучший орган территориального общественного самоуправления»</w:t>
      </w:r>
      <w:r w:rsidR="00982759" w:rsidRPr="001B4018">
        <w:rPr>
          <w:b/>
          <w:color w:val="000000" w:themeColor="text1"/>
        </w:rPr>
        <w:t xml:space="preserve"> в</w:t>
      </w:r>
      <w:r w:rsidR="00AB7730" w:rsidRPr="001B4018">
        <w:rPr>
          <w:b/>
          <w:color w:val="000000" w:themeColor="text1"/>
        </w:rPr>
        <w:t xml:space="preserve"> 202</w:t>
      </w:r>
      <w:r w:rsidR="00CD120C" w:rsidRPr="001B4018">
        <w:rPr>
          <w:b/>
          <w:color w:val="000000" w:themeColor="text1"/>
        </w:rPr>
        <w:t>2 году председатель ТОС х. Новогурийский</w:t>
      </w:r>
      <w:r w:rsidR="00AB7730" w:rsidRPr="001B4018">
        <w:rPr>
          <w:b/>
          <w:color w:val="000000" w:themeColor="text1"/>
        </w:rPr>
        <w:t xml:space="preserve"> – </w:t>
      </w:r>
      <w:r w:rsidR="00CD120C" w:rsidRPr="001B4018">
        <w:rPr>
          <w:b/>
          <w:color w:val="000000" w:themeColor="text1"/>
        </w:rPr>
        <w:t>Литвиненко Виктор Иванович</w:t>
      </w:r>
      <w:r w:rsidR="00FA31D6" w:rsidRPr="001B4018">
        <w:rPr>
          <w:b/>
          <w:color w:val="000000" w:themeColor="text1"/>
        </w:rPr>
        <w:t xml:space="preserve"> - занял 3</w:t>
      </w:r>
      <w:r w:rsidR="0057145A" w:rsidRPr="001B4018">
        <w:rPr>
          <w:b/>
          <w:color w:val="000000" w:themeColor="text1"/>
        </w:rPr>
        <w:t xml:space="preserve"> место. </w:t>
      </w:r>
      <w:r w:rsidR="00AB7730" w:rsidRPr="001B4018">
        <w:rPr>
          <w:b/>
          <w:color w:val="000000" w:themeColor="text1"/>
        </w:rPr>
        <w:t xml:space="preserve">На выигранные денежные средства </w:t>
      </w:r>
      <w:r w:rsidR="00CD120C" w:rsidRPr="001B4018">
        <w:rPr>
          <w:b/>
          <w:color w:val="000000" w:themeColor="text1"/>
        </w:rPr>
        <w:t xml:space="preserve"> в сумме 212500 рублей </w:t>
      </w:r>
      <w:r w:rsidR="00AB7730" w:rsidRPr="001B4018">
        <w:rPr>
          <w:b/>
          <w:color w:val="000000" w:themeColor="text1"/>
        </w:rPr>
        <w:t xml:space="preserve">был приобретен </w:t>
      </w:r>
      <w:r w:rsidR="00CD120C" w:rsidRPr="001B4018">
        <w:rPr>
          <w:b/>
          <w:color w:val="000000" w:themeColor="text1"/>
        </w:rPr>
        <w:t xml:space="preserve"> и установлен </w:t>
      </w:r>
      <w:r w:rsidR="00AB7730" w:rsidRPr="001B4018">
        <w:rPr>
          <w:b/>
          <w:color w:val="000000" w:themeColor="text1"/>
        </w:rPr>
        <w:t xml:space="preserve">детский </w:t>
      </w:r>
      <w:r w:rsidR="00CD120C" w:rsidRPr="001B4018">
        <w:rPr>
          <w:b/>
          <w:color w:val="000000" w:themeColor="text1"/>
        </w:rPr>
        <w:t>спортивный</w:t>
      </w:r>
      <w:r w:rsidR="00244383">
        <w:rPr>
          <w:b/>
          <w:color w:val="000000" w:themeColor="text1"/>
        </w:rPr>
        <w:t xml:space="preserve"> </w:t>
      </w:r>
      <w:r w:rsidR="00AB7730" w:rsidRPr="001B4018">
        <w:rPr>
          <w:color w:val="000000" w:themeColor="text1"/>
        </w:rPr>
        <w:t>комплекс</w:t>
      </w:r>
      <w:r w:rsidR="00CD120C" w:rsidRPr="001B4018">
        <w:rPr>
          <w:color w:val="000000" w:themeColor="text1"/>
        </w:rPr>
        <w:t>.</w:t>
      </w:r>
    </w:p>
    <w:p w:rsidR="00D75181" w:rsidRPr="001B4018" w:rsidRDefault="00D75181" w:rsidP="001B4018">
      <w:pPr>
        <w:ind w:firstLine="567"/>
        <w:jc w:val="both"/>
        <w:rPr>
          <w:color w:val="000000" w:themeColor="text1"/>
        </w:rPr>
      </w:pPr>
    </w:p>
    <w:p w:rsidR="005418A9" w:rsidRPr="001B4018" w:rsidRDefault="005418A9" w:rsidP="00244383">
      <w:pPr>
        <w:jc w:val="center"/>
        <w:outlineLvl w:val="0"/>
        <w:rPr>
          <w:b/>
          <w:color w:val="000000" w:themeColor="text1"/>
          <w:sz w:val="26"/>
          <w:szCs w:val="26"/>
          <w:u w:val="single"/>
        </w:rPr>
      </w:pPr>
      <w:r w:rsidRPr="001B4018">
        <w:rPr>
          <w:b/>
          <w:color w:val="000000" w:themeColor="text1"/>
          <w:sz w:val="26"/>
          <w:szCs w:val="26"/>
          <w:u w:val="single"/>
        </w:rPr>
        <w:t>СОЦИАЛЬНАЯ ЗАЩИТА</w:t>
      </w:r>
    </w:p>
    <w:p w:rsidR="00450F6E" w:rsidRPr="001B4018" w:rsidRDefault="00450F6E" w:rsidP="001B4018">
      <w:pPr>
        <w:jc w:val="both"/>
        <w:outlineLvl w:val="0"/>
        <w:rPr>
          <w:b/>
          <w:color w:val="000000" w:themeColor="text1"/>
          <w:sz w:val="26"/>
          <w:szCs w:val="26"/>
          <w:u w:val="single"/>
        </w:rPr>
      </w:pPr>
    </w:p>
    <w:p w:rsidR="00244383" w:rsidRDefault="00244383" w:rsidP="001B4018">
      <w:pPr>
        <w:suppressAutoHyphens/>
        <w:ind w:firstLine="567"/>
        <w:jc w:val="both"/>
        <w:rPr>
          <w:color w:val="000000" w:themeColor="text1"/>
        </w:rPr>
      </w:pPr>
    </w:p>
    <w:p w:rsidR="00244383" w:rsidRDefault="00244383" w:rsidP="001B4018">
      <w:pPr>
        <w:suppressAutoHyphens/>
        <w:ind w:firstLine="567"/>
        <w:jc w:val="both"/>
        <w:rPr>
          <w:color w:val="000000" w:themeColor="text1"/>
        </w:rPr>
      </w:pPr>
    </w:p>
    <w:p w:rsidR="00982759" w:rsidRPr="001B4018" w:rsidRDefault="00C306BE" w:rsidP="001B4018">
      <w:pPr>
        <w:suppressAutoHyphens/>
        <w:ind w:firstLine="567"/>
        <w:jc w:val="both"/>
        <w:rPr>
          <w:color w:val="000000" w:themeColor="text1"/>
        </w:rPr>
      </w:pPr>
      <w:r w:rsidRPr="001B4018">
        <w:rPr>
          <w:color w:val="000000" w:themeColor="text1"/>
        </w:rPr>
        <w:t>Территорию посе</w:t>
      </w:r>
      <w:r w:rsidR="00BE5649" w:rsidRPr="001B4018">
        <w:rPr>
          <w:color w:val="000000" w:themeColor="text1"/>
        </w:rPr>
        <w:t xml:space="preserve">ления обслуживает </w:t>
      </w:r>
      <w:r w:rsidRPr="001B4018">
        <w:rPr>
          <w:color w:val="000000" w:themeColor="text1"/>
        </w:rPr>
        <w:t>«Белореченский</w:t>
      </w:r>
      <w:r w:rsidR="00AD4905" w:rsidRPr="001B4018">
        <w:rPr>
          <w:color w:val="000000" w:themeColor="text1"/>
        </w:rPr>
        <w:t xml:space="preserve"> </w:t>
      </w:r>
      <w:r w:rsidR="00BE5649" w:rsidRPr="001B4018">
        <w:rPr>
          <w:color w:val="000000" w:themeColor="text1"/>
        </w:rPr>
        <w:t>КЦСОН</w:t>
      </w:r>
      <w:r w:rsidRPr="001B4018">
        <w:rPr>
          <w:color w:val="000000" w:themeColor="text1"/>
        </w:rPr>
        <w:t>»</w:t>
      </w:r>
      <w:r w:rsidR="00EB00CD" w:rsidRPr="001B4018">
        <w:rPr>
          <w:color w:val="000000" w:themeColor="text1"/>
        </w:rPr>
        <w:t xml:space="preserve"> ОСО </w:t>
      </w:r>
      <w:r w:rsidR="00AD4905" w:rsidRPr="001B4018">
        <w:rPr>
          <w:color w:val="000000" w:themeColor="text1"/>
        </w:rPr>
        <w:t xml:space="preserve">               </w:t>
      </w:r>
      <w:r w:rsidR="00EB00CD" w:rsidRPr="001B4018">
        <w:rPr>
          <w:color w:val="000000" w:themeColor="text1"/>
        </w:rPr>
        <w:t>№ 5</w:t>
      </w:r>
      <w:r w:rsidRPr="001B4018">
        <w:rPr>
          <w:color w:val="000000" w:themeColor="text1"/>
        </w:rPr>
        <w:t>. В отделении работа</w:t>
      </w:r>
      <w:r w:rsidR="00DB3BD1" w:rsidRPr="001B4018">
        <w:rPr>
          <w:color w:val="000000" w:themeColor="text1"/>
        </w:rPr>
        <w:t>ют 9</w:t>
      </w:r>
      <w:r w:rsidRPr="001B4018">
        <w:rPr>
          <w:color w:val="000000" w:themeColor="text1"/>
        </w:rPr>
        <w:t xml:space="preserve"> социальных работник</w:t>
      </w:r>
      <w:r w:rsidR="004A403C" w:rsidRPr="001B4018">
        <w:rPr>
          <w:color w:val="000000" w:themeColor="text1"/>
        </w:rPr>
        <w:t>ов. На обслуживании находятся 85</w:t>
      </w:r>
      <w:r w:rsidR="00A80A15" w:rsidRPr="001B4018">
        <w:rPr>
          <w:color w:val="000000" w:themeColor="text1"/>
        </w:rPr>
        <w:t xml:space="preserve"> человек.</w:t>
      </w:r>
    </w:p>
    <w:p w:rsidR="00982759" w:rsidRPr="001B4018" w:rsidRDefault="00D26CDD" w:rsidP="001B4018">
      <w:pPr>
        <w:suppressAutoHyphens/>
        <w:ind w:firstLine="567"/>
        <w:jc w:val="both"/>
        <w:rPr>
          <w:color w:val="000000" w:themeColor="text1"/>
        </w:rPr>
      </w:pPr>
      <w:r w:rsidRPr="001B4018">
        <w:rPr>
          <w:color w:val="000000" w:themeColor="text1"/>
        </w:rPr>
        <w:t xml:space="preserve">При отделении работает специалист </w:t>
      </w:r>
      <w:r w:rsidR="00A85F3D" w:rsidRPr="001B4018">
        <w:rPr>
          <w:color w:val="000000" w:themeColor="text1"/>
        </w:rPr>
        <w:t xml:space="preserve">отделения </w:t>
      </w:r>
      <w:r w:rsidRPr="001B4018">
        <w:rPr>
          <w:color w:val="000000" w:themeColor="text1"/>
        </w:rPr>
        <w:t>срочного социального обслуживания. Тесно</w:t>
      </w:r>
      <w:r w:rsidR="00AD4905" w:rsidRPr="001B4018">
        <w:rPr>
          <w:color w:val="000000" w:themeColor="text1"/>
        </w:rPr>
        <w:t xml:space="preserve"> </w:t>
      </w:r>
      <w:r w:rsidRPr="001B4018">
        <w:rPr>
          <w:color w:val="000000" w:themeColor="text1"/>
        </w:rPr>
        <w:t>работает с врачом Бжедуховс</w:t>
      </w:r>
      <w:r w:rsidR="003D79D3" w:rsidRPr="001B4018">
        <w:rPr>
          <w:color w:val="000000" w:themeColor="text1"/>
        </w:rPr>
        <w:t>кой участковой больницы по оформлению группы инвалидности, в дома интернаты, оформляет утерянные документы, получает инсулин для</w:t>
      </w:r>
      <w:r w:rsidR="00AD4905" w:rsidRPr="001B4018">
        <w:rPr>
          <w:color w:val="000000" w:themeColor="text1"/>
        </w:rPr>
        <w:t xml:space="preserve"> </w:t>
      </w:r>
      <w:proofErr w:type="gramStart"/>
      <w:r w:rsidR="003D79D3" w:rsidRPr="001B4018">
        <w:rPr>
          <w:color w:val="000000" w:themeColor="text1"/>
        </w:rPr>
        <w:t>людей</w:t>
      </w:r>
      <w:proofErr w:type="gramEnd"/>
      <w:r w:rsidR="003D79D3" w:rsidRPr="001B4018">
        <w:rPr>
          <w:color w:val="000000" w:themeColor="text1"/>
        </w:rPr>
        <w:t xml:space="preserve"> страдающих сахарным диабетом</w:t>
      </w:r>
      <w:r w:rsidR="00982759" w:rsidRPr="001B4018">
        <w:rPr>
          <w:color w:val="000000" w:themeColor="text1"/>
        </w:rPr>
        <w:t>.</w:t>
      </w:r>
    </w:p>
    <w:p w:rsidR="00982759" w:rsidRPr="001B4018" w:rsidRDefault="00123984" w:rsidP="001B4018">
      <w:pPr>
        <w:suppressAutoHyphens/>
        <w:ind w:firstLine="567"/>
        <w:jc w:val="both"/>
        <w:rPr>
          <w:color w:val="000000" w:themeColor="text1"/>
          <w:kern w:val="36"/>
          <w:lang w:eastAsia="ru-RU"/>
        </w:rPr>
      </w:pPr>
      <w:r w:rsidRPr="001B4018">
        <w:rPr>
          <w:color w:val="000000" w:themeColor="text1"/>
        </w:rPr>
        <w:t xml:space="preserve">На территории Бжедуховского сельского поселения </w:t>
      </w:r>
      <w:r w:rsidR="00405FAB" w:rsidRPr="001B4018">
        <w:rPr>
          <w:color w:val="000000" w:themeColor="text1"/>
        </w:rPr>
        <w:t xml:space="preserve">расположено </w:t>
      </w:r>
      <w:r w:rsidR="00405FAB" w:rsidRPr="001B4018">
        <w:rPr>
          <w:color w:val="000000" w:themeColor="text1"/>
          <w:kern w:val="36"/>
          <w:lang w:eastAsia="ru-RU"/>
        </w:rPr>
        <w:t>Государственное бюджетное учреждение социального обслуживания Краснодарского края "</w:t>
      </w:r>
      <w:proofErr w:type="spellStart"/>
      <w:r w:rsidR="00405FAB" w:rsidRPr="001B4018">
        <w:rPr>
          <w:color w:val="000000" w:themeColor="text1"/>
          <w:kern w:val="36"/>
          <w:lang w:eastAsia="ru-RU"/>
        </w:rPr>
        <w:t>Нижневеденеевский</w:t>
      </w:r>
      <w:proofErr w:type="spellEnd"/>
      <w:r w:rsidR="00405FAB" w:rsidRPr="001B4018">
        <w:rPr>
          <w:color w:val="000000" w:themeColor="text1"/>
          <w:kern w:val="36"/>
          <w:lang w:eastAsia="ru-RU"/>
        </w:rPr>
        <w:t xml:space="preserve"> психоневрологический интернат", где на стационарном обслуживании находится 310 граждан, обслу</w:t>
      </w:r>
      <w:r w:rsidR="00BE18AD" w:rsidRPr="001B4018">
        <w:rPr>
          <w:color w:val="000000" w:themeColor="text1"/>
          <w:kern w:val="36"/>
          <w:lang w:eastAsia="ru-RU"/>
        </w:rPr>
        <w:t>живающий персонал составляет 200</w:t>
      </w:r>
      <w:r w:rsidR="00405FAB" w:rsidRPr="001B4018">
        <w:rPr>
          <w:color w:val="000000" w:themeColor="text1"/>
          <w:kern w:val="36"/>
          <w:lang w:eastAsia="ru-RU"/>
        </w:rPr>
        <w:t xml:space="preserve"> человек.</w:t>
      </w:r>
    </w:p>
    <w:p w:rsidR="00982759" w:rsidRPr="001B4018" w:rsidRDefault="00405FAB" w:rsidP="001B4018">
      <w:pPr>
        <w:suppressAutoHyphens/>
        <w:ind w:firstLine="567"/>
        <w:jc w:val="both"/>
        <w:rPr>
          <w:color w:val="000000" w:themeColor="text1"/>
        </w:rPr>
      </w:pPr>
      <w:r w:rsidRPr="001B4018">
        <w:rPr>
          <w:color w:val="000000" w:themeColor="text1"/>
          <w:kern w:val="36"/>
          <w:lang w:eastAsia="ru-RU"/>
        </w:rPr>
        <w:t>Гражданам</w:t>
      </w:r>
      <w:r w:rsidR="00411569" w:rsidRPr="001B4018">
        <w:rPr>
          <w:color w:val="000000" w:themeColor="text1"/>
          <w:kern w:val="36"/>
          <w:lang w:eastAsia="ru-RU"/>
        </w:rPr>
        <w:t xml:space="preserve"> находящихся на стационарном обслуживании в учреждении оказывалось несколько видов услуг:</w:t>
      </w:r>
    </w:p>
    <w:p w:rsidR="00982759" w:rsidRPr="001B4018" w:rsidRDefault="00411569" w:rsidP="001B4018">
      <w:pPr>
        <w:suppressAutoHyphens/>
        <w:ind w:firstLine="567"/>
        <w:jc w:val="both"/>
        <w:rPr>
          <w:color w:val="000000" w:themeColor="text1"/>
        </w:rPr>
      </w:pPr>
      <w:r w:rsidRPr="001B4018">
        <w:rPr>
          <w:color w:val="000000" w:themeColor="text1"/>
          <w:lang w:eastAsia="ru-RU"/>
        </w:rPr>
        <w:t>- социально правовые,</w:t>
      </w:r>
    </w:p>
    <w:p w:rsidR="00982759" w:rsidRPr="001B4018" w:rsidRDefault="00982759" w:rsidP="001B4018">
      <w:pPr>
        <w:suppressAutoHyphens/>
        <w:ind w:firstLine="567"/>
        <w:jc w:val="both"/>
        <w:rPr>
          <w:color w:val="000000" w:themeColor="text1"/>
          <w:lang w:eastAsia="ru-RU"/>
        </w:rPr>
      </w:pPr>
      <w:r w:rsidRPr="001B4018">
        <w:rPr>
          <w:color w:val="000000" w:themeColor="text1"/>
          <w:lang w:eastAsia="ru-RU"/>
        </w:rPr>
        <w:t>- социально медицинские,</w:t>
      </w:r>
    </w:p>
    <w:p w:rsidR="00982759" w:rsidRPr="001B4018" w:rsidRDefault="00411569" w:rsidP="001B4018">
      <w:pPr>
        <w:suppressAutoHyphens/>
        <w:ind w:firstLine="567"/>
        <w:jc w:val="both"/>
        <w:rPr>
          <w:color w:val="000000" w:themeColor="text1"/>
        </w:rPr>
      </w:pPr>
      <w:r w:rsidRPr="001B4018">
        <w:rPr>
          <w:color w:val="000000" w:themeColor="text1"/>
          <w:lang w:eastAsia="ru-RU"/>
        </w:rPr>
        <w:t>- социально бытовые,</w:t>
      </w:r>
    </w:p>
    <w:p w:rsidR="00982759" w:rsidRPr="001B4018" w:rsidRDefault="00411569" w:rsidP="001B4018">
      <w:pPr>
        <w:suppressAutoHyphens/>
        <w:ind w:firstLine="567"/>
        <w:jc w:val="both"/>
        <w:rPr>
          <w:color w:val="000000" w:themeColor="text1"/>
        </w:rPr>
      </w:pPr>
      <w:r w:rsidRPr="001B4018">
        <w:rPr>
          <w:color w:val="000000" w:themeColor="text1"/>
          <w:lang w:eastAsia="ru-RU"/>
        </w:rPr>
        <w:t>- социально- педагогические,</w:t>
      </w:r>
    </w:p>
    <w:p w:rsidR="009A45DA" w:rsidRPr="001B4018" w:rsidRDefault="00411569" w:rsidP="001B4018">
      <w:pPr>
        <w:suppressAutoHyphens/>
        <w:ind w:firstLine="567"/>
        <w:jc w:val="both"/>
        <w:rPr>
          <w:color w:val="000000" w:themeColor="text1"/>
        </w:rPr>
      </w:pPr>
      <w:r w:rsidRPr="001B4018">
        <w:rPr>
          <w:color w:val="000000" w:themeColor="text1"/>
          <w:lang w:eastAsia="ru-RU"/>
        </w:rPr>
        <w:t>а также проводилось консультирование по вопросам оказания бесплатной юридической помощи и предоставления различных компенсационных выплат.</w:t>
      </w:r>
    </w:p>
    <w:p w:rsidR="00982759" w:rsidRPr="001B4018" w:rsidRDefault="00982759" w:rsidP="001B4018">
      <w:pPr>
        <w:suppressAutoHyphens/>
        <w:jc w:val="both"/>
        <w:outlineLvl w:val="0"/>
        <w:rPr>
          <w:b/>
          <w:color w:val="000000" w:themeColor="text1"/>
          <w:sz w:val="26"/>
          <w:szCs w:val="26"/>
          <w:u w:val="single"/>
        </w:rPr>
      </w:pPr>
    </w:p>
    <w:p w:rsidR="005418A9" w:rsidRPr="001B4018" w:rsidRDefault="005418A9" w:rsidP="00244383">
      <w:pPr>
        <w:suppressAutoHyphens/>
        <w:jc w:val="center"/>
        <w:outlineLvl w:val="0"/>
        <w:rPr>
          <w:b/>
          <w:color w:val="000000" w:themeColor="text1"/>
          <w:sz w:val="24"/>
          <w:szCs w:val="24"/>
          <w:u w:val="single"/>
        </w:rPr>
      </w:pPr>
      <w:r w:rsidRPr="001B4018">
        <w:rPr>
          <w:b/>
          <w:color w:val="000000" w:themeColor="text1"/>
          <w:sz w:val="24"/>
          <w:szCs w:val="24"/>
          <w:u w:val="single"/>
        </w:rPr>
        <w:t>РАБОТА СОВЕТА ВЕ</w:t>
      </w:r>
      <w:r w:rsidR="00A90964" w:rsidRPr="001B4018">
        <w:rPr>
          <w:b/>
          <w:color w:val="000000" w:themeColor="text1"/>
          <w:sz w:val="24"/>
          <w:szCs w:val="24"/>
          <w:u w:val="single"/>
        </w:rPr>
        <w:t>ТЕ</w:t>
      </w:r>
      <w:r w:rsidRPr="001B4018">
        <w:rPr>
          <w:b/>
          <w:color w:val="000000" w:themeColor="text1"/>
          <w:sz w:val="24"/>
          <w:szCs w:val="24"/>
          <w:u w:val="single"/>
        </w:rPr>
        <w:t>РАНОВ</w:t>
      </w:r>
    </w:p>
    <w:p w:rsidR="00257D4C" w:rsidRPr="001B4018" w:rsidRDefault="00257D4C" w:rsidP="001B4018">
      <w:pPr>
        <w:suppressAutoHyphens/>
        <w:jc w:val="both"/>
        <w:outlineLvl w:val="0"/>
        <w:rPr>
          <w:b/>
          <w:color w:val="000000" w:themeColor="text1"/>
          <w:sz w:val="24"/>
          <w:szCs w:val="24"/>
          <w:u w:val="single"/>
        </w:rPr>
      </w:pPr>
    </w:p>
    <w:p w:rsidR="00982759" w:rsidRPr="001B4018" w:rsidRDefault="00C306BE" w:rsidP="001B4018">
      <w:pPr>
        <w:ind w:firstLine="567"/>
        <w:jc w:val="both"/>
        <w:rPr>
          <w:color w:val="000000" w:themeColor="text1"/>
        </w:rPr>
      </w:pPr>
      <w:r w:rsidRPr="001B4018">
        <w:rPr>
          <w:color w:val="000000" w:themeColor="text1"/>
        </w:rPr>
        <w:t>В поселении работают 3 председателя Совета Ветеранов:</w:t>
      </w:r>
      <w:r w:rsidR="00771920" w:rsidRPr="001B4018">
        <w:rPr>
          <w:color w:val="000000" w:themeColor="text1"/>
        </w:rPr>
        <w:t xml:space="preserve"> в</w:t>
      </w:r>
      <w:r w:rsidRPr="001B4018">
        <w:rPr>
          <w:color w:val="000000" w:themeColor="text1"/>
        </w:rPr>
        <w:t xml:space="preserve"> станице Бжедуховской </w:t>
      </w:r>
      <w:r w:rsidR="00AD4905" w:rsidRPr="001B4018">
        <w:rPr>
          <w:color w:val="000000" w:themeColor="text1"/>
        </w:rPr>
        <w:t xml:space="preserve">– 1, в посёлке </w:t>
      </w:r>
      <w:proofErr w:type="spellStart"/>
      <w:r w:rsidR="00AD4905" w:rsidRPr="001B4018">
        <w:rPr>
          <w:color w:val="000000" w:themeColor="text1"/>
        </w:rPr>
        <w:t>Нижневеденеевский</w:t>
      </w:r>
      <w:proofErr w:type="spellEnd"/>
      <w:r w:rsidRPr="001B4018">
        <w:rPr>
          <w:color w:val="000000" w:themeColor="text1"/>
        </w:rPr>
        <w:t xml:space="preserve"> – 1, и 1 – в станице </w:t>
      </w:r>
      <w:r w:rsidR="00AD4905" w:rsidRPr="001B4018">
        <w:rPr>
          <w:color w:val="000000" w:themeColor="text1"/>
        </w:rPr>
        <w:t xml:space="preserve">Октябрьской и хуторах </w:t>
      </w:r>
      <w:proofErr w:type="spellStart"/>
      <w:r w:rsidR="00AD4905" w:rsidRPr="001B4018">
        <w:rPr>
          <w:color w:val="000000" w:themeColor="text1"/>
        </w:rPr>
        <w:t>Каневецкий</w:t>
      </w:r>
      <w:proofErr w:type="spellEnd"/>
      <w:r w:rsidRPr="001B4018">
        <w:rPr>
          <w:color w:val="000000" w:themeColor="text1"/>
        </w:rPr>
        <w:t xml:space="preserve"> и </w:t>
      </w:r>
      <w:proofErr w:type="spellStart"/>
      <w:r w:rsidRPr="001B4018">
        <w:rPr>
          <w:color w:val="000000" w:themeColor="text1"/>
        </w:rPr>
        <w:t>Новогурийск</w:t>
      </w:r>
      <w:r w:rsidR="00AD4905" w:rsidRPr="001B4018">
        <w:rPr>
          <w:color w:val="000000" w:themeColor="text1"/>
        </w:rPr>
        <w:t>ий</w:t>
      </w:r>
      <w:proofErr w:type="spellEnd"/>
      <w:r w:rsidRPr="001B4018">
        <w:rPr>
          <w:color w:val="000000" w:themeColor="text1"/>
        </w:rPr>
        <w:t>.</w:t>
      </w:r>
    </w:p>
    <w:p w:rsidR="00C306BE" w:rsidRPr="001B4018" w:rsidRDefault="00C306BE" w:rsidP="001B4018">
      <w:pPr>
        <w:ind w:firstLine="567"/>
        <w:jc w:val="both"/>
        <w:rPr>
          <w:color w:val="000000" w:themeColor="text1"/>
        </w:rPr>
      </w:pPr>
      <w:r w:rsidRPr="001B4018">
        <w:rPr>
          <w:color w:val="000000" w:themeColor="text1"/>
        </w:rPr>
        <w:t>Основная работа заключалась в оказании помощи  инвалидам, одиноким пенсионерам. Посещение их на дому, поздравление ко Дню рождения, к Юбиле</w:t>
      </w:r>
      <w:r w:rsidR="00216976" w:rsidRPr="001B4018">
        <w:rPr>
          <w:color w:val="000000" w:themeColor="text1"/>
        </w:rPr>
        <w:t>йным датам, ко Дню Победы и т.п.</w:t>
      </w:r>
    </w:p>
    <w:p w:rsidR="00981F9E" w:rsidRPr="001B4018" w:rsidRDefault="00981F9E" w:rsidP="001B4018">
      <w:pPr>
        <w:jc w:val="both"/>
        <w:rPr>
          <w:b/>
          <w:color w:val="000000" w:themeColor="text1"/>
          <w:sz w:val="24"/>
          <w:szCs w:val="24"/>
          <w:u w:val="single"/>
        </w:rPr>
      </w:pPr>
    </w:p>
    <w:p w:rsidR="004F77B5" w:rsidRPr="001B4018" w:rsidRDefault="004F77B5" w:rsidP="00244383">
      <w:pPr>
        <w:jc w:val="center"/>
        <w:rPr>
          <w:b/>
          <w:color w:val="000000" w:themeColor="text1"/>
          <w:sz w:val="24"/>
          <w:szCs w:val="24"/>
          <w:u w:val="single"/>
        </w:rPr>
      </w:pPr>
      <w:r w:rsidRPr="001B4018">
        <w:rPr>
          <w:b/>
          <w:color w:val="000000" w:themeColor="text1"/>
          <w:sz w:val="24"/>
          <w:szCs w:val="24"/>
          <w:u w:val="single"/>
        </w:rPr>
        <w:t>РАБОТА   СОВЕТА ДЕПУТАТОВ</w:t>
      </w:r>
    </w:p>
    <w:p w:rsidR="00BD5899" w:rsidRPr="001B4018" w:rsidRDefault="00BD5899" w:rsidP="001B4018">
      <w:pPr>
        <w:jc w:val="both"/>
        <w:rPr>
          <w:b/>
          <w:color w:val="000000" w:themeColor="text1"/>
          <w:sz w:val="24"/>
          <w:szCs w:val="24"/>
          <w:u w:val="single"/>
        </w:rPr>
      </w:pPr>
    </w:p>
    <w:p w:rsidR="004A30C7" w:rsidRPr="001B4018" w:rsidRDefault="004A30C7" w:rsidP="001B4018">
      <w:pPr>
        <w:ind w:firstLine="567"/>
        <w:jc w:val="both"/>
        <w:rPr>
          <w:color w:val="000000" w:themeColor="text1"/>
        </w:rPr>
      </w:pPr>
      <w:r w:rsidRPr="001B4018">
        <w:rPr>
          <w:color w:val="000000" w:themeColor="text1"/>
        </w:rPr>
        <w:t>В состав Совета депутатов Бжедуховского сельского поселения входят 14 человек. В 202</w:t>
      </w:r>
      <w:r w:rsidR="00BE18AD" w:rsidRPr="001B4018">
        <w:rPr>
          <w:color w:val="000000" w:themeColor="text1"/>
        </w:rPr>
        <w:t>2</w:t>
      </w:r>
      <w:r w:rsidRPr="001B4018">
        <w:rPr>
          <w:color w:val="000000" w:themeColor="text1"/>
        </w:rPr>
        <w:t xml:space="preserve"> году Совет Бжедуховского сельского поселения</w:t>
      </w:r>
      <w:r w:rsidR="00321441" w:rsidRPr="001B4018">
        <w:rPr>
          <w:color w:val="000000" w:themeColor="text1"/>
        </w:rPr>
        <w:t xml:space="preserve"> </w:t>
      </w:r>
      <w:r w:rsidRPr="001B4018">
        <w:rPr>
          <w:color w:val="000000" w:themeColor="text1"/>
        </w:rPr>
        <w:t xml:space="preserve">Белореченского района активно работал, было проведено </w:t>
      </w:r>
      <w:r w:rsidR="00BE18AD" w:rsidRPr="001B4018">
        <w:rPr>
          <w:color w:val="000000" w:themeColor="text1"/>
        </w:rPr>
        <w:t>23</w:t>
      </w:r>
      <w:r w:rsidR="00321441" w:rsidRPr="001B4018">
        <w:rPr>
          <w:color w:val="000000" w:themeColor="text1"/>
        </w:rPr>
        <w:t xml:space="preserve"> </w:t>
      </w:r>
      <w:r w:rsidRPr="001B4018">
        <w:rPr>
          <w:color w:val="000000" w:themeColor="text1"/>
        </w:rPr>
        <w:t>сессий, на которых принято 46 решений.</w:t>
      </w:r>
    </w:p>
    <w:p w:rsidR="004A30C7" w:rsidRPr="001B4018" w:rsidRDefault="004A30C7" w:rsidP="001B4018">
      <w:pPr>
        <w:jc w:val="both"/>
        <w:outlineLvl w:val="0"/>
        <w:rPr>
          <w:b/>
          <w:color w:val="000000" w:themeColor="text1"/>
          <w:sz w:val="26"/>
          <w:szCs w:val="26"/>
          <w:u w:val="single"/>
        </w:rPr>
      </w:pPr>
    </w:p>
    <w:p w:rsidR="004A30C7" w:rsidRPr="001B4018" w:rsidRDefault="004A30C7" w:rsidP="00244383">
      <w:pPr>
        <w:jc w:val="center"/>
        <w:outlineLvl w:val="0"/>
        <w:rPr>
          <w:b/>
          <w:color w:val="000000" w:themeColor="text1"/>
          <w:sz w:val="26"/>
          <w:szCs w:val="26"/>
          <w:u w:val="single"/>
        </w:rPr>
      </w:pPr>
      <w:r w:rsidRPr="001B4018">
        <w:rPr>
          <w:b/>
          <w:color w:val="000000" w:themeColor="text1"/>
          <w:sz w:val="26"/>
          <w:szCs w:val="26"/>
          <w:u w:val="single"/>
        </w:rPr>
        <w:t>РАБОТА АППАРАТА АДМИНИСТРАЦИИ</w:t>
      </w:r>
    </w:p>
    <w:p w:rsidR="004A30C7" w:rsidRPr="001B4018" w:rsidRDefault="004A30C7" w:rsidP="001B4018">
      <w:pPr>
        <w:jc w:val="both"/>
        <w:outlineLvl w:val="0"/>
        <w:rPr>
          <w:b/>
          <w:color w:val="000000" w:themeColor="text1"/>
          <w:sz w:val="26"/>
          <w:szCs w:val="26"/>
          <w:u w:val="single"/>
        </w:rPr>
      </w:pPr>
    </w:p>
    <w:p w:rsidR="00244383" w:rsidRDefault="004A30C7" w:rsidP="001B4018">
      <w:pPr>
        <w:suppressAutoHyphens/>
        <w:ind w:firstLine="567"/>
        <w:jc w:val="both"/>
        <w:rPr>
          <w:color w:val="000000" w:themeColor="text1"/>
        </w:rPr>
      </w:pPr>
      <w:r w:rsidRPr="001B4018">
        <w:rPr>
          <w:color w:val="000000" w:themeColor="text1"/>
        </w:rPr>
        <w:t xml:space="preserve">В своей деятельности администрация поселения руководствуется Конституцией Российской Федерации, законодательством Российской Федерации, Законами Краснодарского края, нормативными правовыми актами органов государственной власти и управления Российской Федерации и Краснодарского края, постановлениями и распоряжениями главы муниципального образования Белореченский район, Уставом Бжедуховского </w:t>
      </w:r>
    </w:p>
    <w:p w:rsidR="00244383" w:rsidRDefault="00244383" w:rsidP="001B4018">
      <w:pPr>
        <w:suppressAutoHyphens/>
        <w:ind w:firstLine="567"/>
        <w:jc w:val="both"/>
        <w:rPr>
          <w:color w:val="000000" w:themeColor="text1"/>
        </w:rPr>
      </w:pPr>
    </w:p>
    <w:p w:rsidR="004A30C7" w:rsidRPr="001B4018" w:rsidRDefault="004A30C7" w:rsidP="001B4018">
      <w:pPr>
        <w:suppressAutoHyphens/>
        <w:ind w:firstLine="567"/>
        <w:jc w:val="both"/>
        <w:rPr>
          <w:color w:val="000000" w:themeColor="text1"/>
        </w:rPr>
      </w:pPr>
      <w:r w:rsidRPr="001B4018">
        <w:rPr>
          <w:color w:val="000000" w:themeColor="text1"/>
        </w:rPr>
        <w:t>сельского поселения, решениями Совета Бжедуховского сельского поселения Белореченского района.</w:t>
      </w:r>
    </w:p>
    <w:p w:rsidR="004A30C7" w:rsidRPr="001B4018" w:rsidRDefault="00321441" w:rsidP="001B4018">
      <w:pPr>
        <w:suppressAutoHyphens/>
        <w:ind w:firstLine="567"/>
        <w:jc w:val="both"/>
        <w:rPr>
          <w:color w:val="000000" w:themeColor="text1"/>
        </w:rPr>
      </w:pPr>
      <w:r w:rsidRPr="001B4018">
        <w:rPr>
          <w:color w:val="000000" w:themeColor="text1"/>
        </w:rPr>
        <w:t>За истекший период 2022</w:t>
      </w:r>
      <w:r w:rsidR="004A30C7" w:rsidRPr="001B4018">
        <w:rPr>
          <w:color w:val="000000" w:themeColor="text1"/>
        </w:rPr>
        <w:t xml:space="preserve"> года администрацией Бжедуховского сельского поселения принято 132 постановления,79 распоряжений. Выдано различных справок – 1143.</w:t>
      </w:r>
    </w:p>
    <w:p w:rsidR="004A30C7" w:rsidRPr="001B4018" w:rsidRDefault="00321441" w:rsidP="001B4018">
      <w:pPr>
        <w:suppressAutoHyphens/>
        <w:ind w:firstLine="567"/>
        <w:jc w:val="both"/>
        <w:rPr>
          <w:color w:val="000000" w:themeColor="text1"/>
        </w:rPr>
      </w:pPr>
      <w:r w:rsidRPr="001B4018">
        <w:rPr>
          <w:color w:val="000000" w:themeColor="text1"/>
        </w:rPr>
        <w:t>В 2022</w:t>
      </w:r>
      <w:r w:rsidR="004A30C7" w:rsidRPr="001B4018">
        <w:rPr>
          <w:color w:val="000000" w:themeColor="text1"/>
        </w:rPr>
        <w:t xml:space="preserve"> году проведено 12 сходов граждан. Основные </w:t>
      </w:r>
      <w:proofErr w:type="gramStart"/>
      <w:r w:rsidR="004A30C7" w:rsidRPr="001B4018">
        <w:rPr>
          <w:color w:val="000000" w:themeColor="text1"/>
        </w:rPr>
        <w:t>вопросы</w:t>
      </w:r>
      <w:proofErr w:type="gramEnd"/>
      <w:r w:rsidR="004A30C7" w:rsidRPr="001B4018">
        <w:rPr>
          <w:color w:val="000000" w:themeColor="text1"/>
        </w:rPr>
        <w:t xml:space="preserve"> поднимаемые на сходах – санитарное состояние населенных пунктов,  противопожарные мероприятия, профилактические мероприятия при инфекционных заболеваниях скота и птицы и др.</w:t>
      </w:r>
    </w:p>
    <w:p w:rsidR="004A30C7" w:rsidRPr="001B4018" w:rsidRDefault="004A30C7" w:rsidP="001B4018">
      <w:pPr>
        <w:jc w:val="both"/>
        <w:outlineLvl w:val="0"/>
        <w:rPr>
          <w:b/>
          <w:color w:val="000000" w:themeColor="text1"/>
          <w:sz w:val="26"/>
          <w:szCs w:val="26"/>
          <w:u w:val="single"/>
        </w:rPr>
      </w:pPr>
    </w:p>
    <w:p w:rsidR="004A30C7" w:rsidRPr="001B4018" w:rsidRDefault="004A30C7" w:rsidP="00244383">
      <w:pPr>
        <w:jc w:val="center"/>
        <w:outlineLvl w:val="0"/>
        <w:rPr>
          <w:b/>
          <w:color w:val="000000" w:themeColor="text1"/>
          <w:sz w:val="26"/>
          <w:szCs w:val="26"/>
          <w:u w:val="single"/>
        </w:rPr>
      </w:pPr>
      <w:r w:rsidRPr="001B4018">
        <w:rPr>
          <w:b/>
          <w:color w:val="000000" w:themeColor="text1"/>
          <w:sz w:val="26"/>
          <w:szCs w:val="26"/>
          <w:u w:val="single"/>
        </w:rPr>
        <w:t>ВОИНСКИЙ УЧЁТ И МОБИЛИЗАЦИОННАЯ ПОДГОТОВКА</w:t>
      </w:r>
    </w:p>
    <w:p w:rsidR="004A30C7" w:rsidRPr="001B4018" w:rsidRDefault="004A30C7" w:rsidP="001B4018">
      <w:pPr>
        <w:jc w:val="both"/>
        <w:outlineLvl w:val="0"/>
        <w:rPr>
          <w:b/>
          <w:color w:val="000000" w:themeColor="text1"/>
          <w:sz w:val="26"/>
          <w:szCs w:val="26"/>
          <w:u w:val="single"/>
        </w:rPr>
      </w:pPr>
    </w:p>
    <w:p w:rsidR="004A30C7" w:rsidRPr="001B4018" w:rsidRDefault="00954B58" w:rsidP="001B4018">
      <w:pPr>
        <w:suppressAutoHyphens/>
        <w:ind w:firstLine="567"/>
        <w:jc w:val="both"/>
        <w:rPr>
          <w:color w:val="000000" w:themeColor="text1"/>
        </w:rPr>
      </w:pPr>
      <w:r w:rsidRPr="001B4018">
        <w:rPr>
          <w:color w:val="000000" w:themeColor="text1"/>
        </w:rPr>
        <w:t>За период 2022</w:t>
      </w:r>
      <w:r w:rsidR="004A30C7" w:rsidRPr="001B4018">
        <w:rPr>
          <w:color w:val="000000" w:themeColor="text1"/>
        </w:rPr>
        <w:t xml:space="preserve"> года</w:t>
      </w:r>
      <w:r w:rsidRPr="001B4018">
        <w:rPr>
          <w:color w:val="000000" w:themeColor="text1"/>
        </w:rPr>
        <w:t xml:space="preserve"> поставлено на  военный учёт – 9</w:t>
      </w:r>
      <w:r w:rsidR="004A30C7" w:rsidRPr="001B4018">
        <w:rPr>
          <w:color w:val="000000" w:themeColor="text1"/>
        </w:rPr>
        <w:t xml:space="preserve"> военнообязанных.</w:t>
      </w:r>
    </w:p>
    <w:p w:rsidR="004A30C7" w:rsidRPr="001B4018" w:rsidRDefault="004A30C7" w:rsidP="001B4018">
      <w:pPr>
        <w:suppressAutoHyphens/>
        <w:jc w:val="both"/>
        <w:rPr>
          <w:color w:val="000000" w:themeColor="text1"/>
        </w:rPr>
      </w:pPr>
      <w:r w:rsidRPr="001B4018">
        <w:rPr>
          <w:color w:val="000000" w:themeColor="text1"/>
        </w:rPr>
        <w:t>Проведена постан</w:t>
      </w:r>
      <w:r w:rsidR="00954B58" w:rsidRPr="001B4018">
        <w:rPr>
          <w:color w:val="000000" w:themeColor="text1"/>
        </w:rPr>
        <w:t>овка на воинский уч</w:t>
      </w:r>
      <w:r w:rsidR="006D5515" w:rsidRPr="001B4018">
        <w:rPr>
          <w:color w:val="000000" w:themeColor="text1"/>
        </w:rPr>
        <w:t>ет юношей 2006 года рождения – 1</w:t>
      </w:r>
      <w:r w:rsidRPr="001B4018">
        <w:rPr>
          <w:color w:val="000000" w:themeColor="text1"/>
        </w:rPr>
        <w:t>4 человек.</w:t>
      </w:r>
    </w:p>
    <w:p w:rsidR="004A30C7" w:rsidRPr="001B4018" w:rsidRDefault="004A30C7" w:rsidP="001B4018">
      <w:pPr>
        <w:suppressAutoHyphens/>
        <w:ind w:firstLine="567"/>
        <w:jc w:val="both"/>
        <w:rPr>
          <w:color w:val="000000" w:themeColor="text1"/>
        </w:rPr>
      </w:pPr>
      <w:r w:rsidRPr="001B4018">
        <w:rPr>
          <w:color w:val="000000" w:themeColor="text1"/>
        </w:rPr>
        <w:t>Проведено 2 комиссии по призыву –</w:t>
      </w:r>
      <w:r w:rsidR="006D5515" w:rsidRPr="001B4018">
        <w:rPr>
          <w:color w:val="000000" w:themeColor="text1"/>
        </w:rPr>
        <w:t xml:space="preserve"> общее количество призывников 32</w:t>
      </w:r>
      <w:r w:rsidRPr="001B4018">
        <w:rPr>
          <w:color w:val="000000" w:themeColor="text1"/>
        </w:rPr>
        <w:t xml:space="preserve"> человек. Призвано в ряды вооруже</w:t>
      </w:r>
      <w:r w:rsidR="006D5515" w:rsidRPr="001B4018">
        <w:rPr>
          <w:color w:val="000000" w:themeColor="text1"/>
        </w:rPr>
        <w:t>нных сил Российской Армии в 2022 году – 9</w:t>
      </w:r>
      <w:r w:rsidRPr="001B4018">
        <w:rPr>
          <w:color w:val="000000" w:themeColor="text1"/>
        </w:rPr>
        <w:t xml:space="preserve"> человек. Общее количество гр</w:t>
      </w:r>
      <w:r w:rsidR="006D5515" w:rsidRPr="001B4018">
        <w:rPr>
          <w:color w:val="000000" w:themeColor="text1"/>
        </w:rPr>
        <w:t>аждан пребывающих в запасе – 516</w:t>
      </w:r>
      <w:r w:rsidRPr="001B4018">
        <w:rPr>
          <w:color w:val="000000" w:themeColor="text1"/>
        </w:rPr>
        <w:t xml:space="preserve"> человек.</w:t>
      </w:r>
    </w:p>
    <w:p w:rsidR="004A30C7" w:rsidRPr="001B4018" w:rsidRDefault="006D5515" w:rsidP="001B4018">
      <w:pPr>
        <w:suppressAutoHyphens/>
        <w:jc w:val="both"/>
        <w:rPr>
          <w:color w:val="000000" w:themeColor="text1"/>
        </w:rPr>
      </w:pPr>
      <w:r w:rsidRPr="001B4018">
        <w:rPr>
          <w:color w:val="000000" w:themeColor="text1"/>
        </w:rPr>
        <w:t xml:space="preserve">В период с 23.09 по 28.10. 2022 года ряды </w:t>
      </w:r>
      <w:proofErr w:type="gramStart"/>
      <w:r w:rsidRPr="001B4018">
        <w:rPr>
          <w:color w:val="000000" w:themeColor="text1"/>
        </w:rPr>
        <w:t>ВС</w:t>
      </w:r>
      <w:proofErr w:type="gramEnd"/>
      <w:r w:rsidRPr="001B4018">
        <w:rPr>
          <w:color w:val="000000" w:themeColor="text1"/>
        </w:rPr>
        <w:t xml:space="preserve"> РФ  по мобилизации призвано 32 военнообязанного.</w:t>
      </w:r>
      <w:bookmarkStart w:id="1" w:name="_GoBack"/>
      <w:bookmarkEnd w:id="1"/>
    </w:p>
    <w:p w:rsidR="004A30C7" w:rsidRPr="001B4018" w:rsidRDefault="004A30C7" w:rsidP="001B4018">
      <w:pPr>
        <w:jc w:val="both"/>
        <w:outlineLvl w:val="0"/>
        <w:rPr>
          <w:b/>
          <w:color w:val="000000" w:themeColor="text1"/>
          <w:sz w:val="26"/>
          <w:szCs w:val="26"/>
          <w:u w:val="single"/>
        </w:rPr>
      </w:pPr>
    </w:p>
    <w:p w:rsidR="004A30C7" w:rsidRPr="001B4018" w:rsidRDefault="004A30C7" w:rsidP="001B4018">
      <w:pPr>
        <w:jc w:val="both"/>
        <w:rPr>
          <w:color w:val="000000" w:themeColor="text1"/>
        </w:rPr>
      </w:pPr>
    </w:p>
    <w:p w:rsidR="00A1366C" w:rsidRPr="001B4018" w:rsidRDefault="00A1366C" w:rsidP="00244383">
      <w:pPr>
        <w:jc w:val="center"/>
        <w:outlineLvl w:val="0"/>
        <w:rPr>
          <w:b/>
          <w:color w:val="000000" w:themeColor="text1"/>
          <w:sz w:val="26"/>
          <w:szCs w:val="26"/>
          <w:u w:val="single"/>
        </w:rPr>
      </w:pPr>
      <w:r w:rsidRPr="001B4018">
        <w:rPr>
          <w:b/>
          <w:color w:val="000000" w:themeColor="text1"/>
          <w:sz w:val="26"/>
          <w:szCs w:val="26"/>
          <w:u w:val="single"/>
        </w:rPr>
        <w:t>РАБОТА АДМИНИСТРАТИВНОЙ КОМИССИИ</w:t>
      </w:r>
    </w:p>
    <w:p w:rsidR="00A10AAC" w:rsidRPr="001B4018" w:rsidRDefault="00A10AAC" w:rsidP="001B4018">
      <w:pPr>
        <w:jc w:val="both"/>
        <w:outlineLvl w:val="0"/>
        <w:rPr>
          <w:b/>
          <w:color w:val="000000" w:themeColor="text1"/>
          <w:sz w:val="26"/>
          <w:szCs w:val="26"/>
          <w:u w:val="single"/>
        </w:rPr>
      </w:pPr>
    </w:p>
    <w:p w:rsidR="006A11A7" w:rsidRPr="001B4018" w:rsidRDefault="006A11A7" w:rsidP="001B4018">
      <w:pPr>
        <w:ind w:firstLine="708"/>
        <w:jc w:val="both"/>
        <w:rPr>
          <w:color w:val="000000" w:themeColor="text1"/>
        </w:rPr>
      </w:pPr>
      <w:r w:rsidRPr="001B4018">
        <w:rPr>
          <w:color w:val="000000" w:themeColor="text1"/>
        </w:rPr>
        <w:t xml:space="preserve">Работа  административной комиссии Бжедуховского сельского поселения осуществляется </w:t>
      </w:r>
      <w:proofErr w:type="gramStart"/>
      <w:r w:rsidRPr="001B4018">
        <w:rPr>
          <w:color w:val="000000" w:themeColor="text1"/>
        </w:rPr>
        <w:t>согласно Закона</w:t>
      </w:r>
      <w:proofErr w:type="gramEnd"/>
      <w:r w:rsidRPr="001B4018">
        <w:rPr>
          <w:color w:val="000000" w:themeColor="text1"/>
        </w:rPr>
        <w:t xml:space="preserve"> Краснодарского края от 23 июля 2003 года № 608 «Об административных правонарушениях». </w:t>
      </w:r>
      <w:proofErr w:type="gramStart"/>
      <w:r w:rsidRPr="001B4018">
        <w:rPr>
          <w:color w:val="000000" w:themeColor="text1"/>
        </w:rPr>
        <w:t>Граждане</w:t>
      </w:r>
      <w:proofErr w:type="gramEnd"/>
      <w:r w:rsidRPr="001B4018">
        <w:rPr>
          <w:color w:val="000000" w:themeColor="text1"/>
        </w:rPr>
        <w:t xml:space="preserve"> совершившие на территории Краснодарского края административное правонарушение, привлекаются к  ответственности на основании настоящего Закона.</w:t>
      </w:r>
    </w:p>
    <w:p w:rsidR="006A11A7" w:rsidRPr="001B4018" w:rsidRDefault="006A11A7" w:rsidP="001B4018">
      <w:pPr>
        <w:ind w:firstLine="708"/>
        <w:jc w:val="both"/>
        <w:rPr>
          <w:color w:val="000000" w:themeColor="text1"/>
        </w:rPr>
      </w:pPr>
      <w:r w:rsidRPr="001B4018">
        <w:rPr>
          <w:color w:val="000000" w:themeColor="text1"/>
        </w:rPr>
        <w:t xml:space="preserve">На территории Бжедуховского сельского поселения регулярно проводятся рейдовые мероприятия  с целью выявления нарушений санитарного порядка. При обнаружении данных случаев, жителю поселения вручается требование для устранения нарушения в  установленный срок.  В случае не выполнения  выданного требования, выписывается протокол и решением административной  комиссии выносится постановление о наложении штрафа. Сумма штрафа зависит от </w:t>
      </w:r>
      <w:proofErr w:type="gramStart"/>
      <w:r w:rsidRPr="001B4018">
        <w:rPr>
          <w:color w:val="000000" w:themeColor="text1"/>
        </w:rPr>
        <w:t>статьи</w:t>
      </w:r>
      <w:proofErr w:type="gramEnd"/>
      <w:r w:rsidRPr="001B4018">
        <w:rPr>
          <w:color w:val="000000" w:themeColor="text1"/>
        </w:rPr>
        <w:t xml:space="preserve"> предусмотренной в Законе Краснодарского края № 608 «Об административных правонарушениях». В случаи </w:t>
      </w:r>
      <w:proofErr w:type="gramStart"/>
      <w:r w:rsidRPr="001B4018">
        <w:rPr>
          <w:color w:val="000000" w:themeColor="text1"/>
        </w:rPr>
        <w:t>не уплаты</w:t>
      </w:r>
      <w:proofErr w:type="gramEnd"/>
      <w:r w:rsidRPr="001B4018">
        <w:rPr>
          <w:color w:val="000000" w:themeColor="text1"/>
        </w:rPr>
        <w:t xml:space="preserve"> штрафа по истечении 40 дней, постановление передается судебным приставам для возбуждения исполнительного производства и принудительного взыскания штрафа.</w:t>
      </w:r>
    </w:p>
    <w:p w:rsidR="00244383" w:rsidRDefault="006A11A7" w:rsidP="001B4018">
      <w:pPr>
        <w:ind w:firstLine="708"/>
        <w:jc w:val="both"/>
        <w:rPr>
          <w:color w:val="000000" w:themeColor="text1"/>
        </w:rPr>
      </w:pPr>
      <w:r w:rsidRPr="001B4018">
        <w:rPr>
          <w:color w:val="000000" w:themeColor="text1"/>
        </w:rPr>
        <w:t>Для поддержания санитарного  порядка на территории поселения административная комиссия применяет статью 3.2 Закона № 608, руководствуясь «Правилами благоустройства территории Бжедуховского сельского поселения Белореченского района Краснодарского края». Размер штрафа за нарушение правил благоустройст</w:t>
      </w:r>
      <w:r w:rsidR="00EF092A" w:rsidRPr="001B4018">
        <w:rPr>
          <w:color w:val="000000" w:themeColor="text1"/>
        </w:rPr>
        <w:t xml:space="preserve">ва поселения от 1000 рублей до </w:t>
      </w:r>
    </w:p>
    <w:p w:rsidR="00244383" w:rsidRDefault="00244383" w:rsidP="001B4018">
      <w:pPr>
        <w:ind w:firstLine="708"/>
        <w:jc w:val="both"/>
        <w:rPr>
          <w:color w:val="000000" w:themeColor="text1"/>
        </w:rPr>
      </w:pPr>
    </w:p>
    <w:p w:rsidR="006A11A7" w:rsidRPr="001B4018" w:rsidRDefault="00EF092A" w:rsidP="001B4018">
      <w:pPr>
        <w:ind w:firstLine="708"/>
        <w:jc w:val="both"/>
        <w:rPr>
          <w:color w:val="000000" w:themeColor="text1"/>
        </w:rPr>
      </w:pPr>
      <w:r w:rsidRPr="001B4018">
        <w:rPr>
          <w:color w:val="000000" w:themeColor="text1"/>
        </w:rPr>
        <w:t>3</w:t>
      </w:r>
      <w:r w:rsidR="006A11A7" w:rsidRPr="001B4018">
        <w:rPr>
          <w:color w:val="000000" w:themeColor="text1"/>
        </w:rPr>
        <w:t>000 рублей. Те же действия, совершенные повторно влекут наложение административного штрафа в размере от 3000 рублей до 5000 рублей.</w:t>
      </w:r>
    </w:p>
    <w:p w:rsidR="006A11A7" w:rsidRPr="001B4018" w:rsidRDefault="006A11A7" w:rsidP="001B4018">
      <w:pPr>
        <w:ind w:firstLine="708"/>
        <w:jc w:val="both"/>
        <w:rPr>
          <w:color w:val="000000" w:themeColor="text1"/>
        </w:rPr>
      </w:pPr>
      <w:r w:rsidRPr="001B4018">
        <w:rPr>
          <w:color w:val="000000" w:themeColor="text1"/>
        </w:rPr>
        <w:t>Также административная комиссия Бжедуховского сельского поселения рассматривает дела об административных правонарушениях, предусмотренных статьей 7.15 Закона № 608 по вопросам противопожарной безопасности. На пожароопасный период в поселении запрещается сжигание травы, листвы, выжигание сухой травянистой растительности, данное нарушение  влечет предупреждение или наложение административного штрафа  на граждан в размере от 1000 до 2000 рублей, на должностных лиц штраф в размере от 10000(десяти тысяч) рублей до 20 000 (двадцати тысяч) рублей.</w:t>
      </w:r>
    </w:p>
    <w:p w:rsidR="00954B58" w:rsidRPr="001B4018" w:rsidRDefault="00EF092A" w:rsidP="001B4018">
      <w:pPr>
        <w:ind w:firstLine="708"/>
        <w:jc w:val="both"/>
        <w:rPr>
          <w:color w:val="000000" w:themeColor="text1"/>
        </w:rPr>
      </w:pPr>
      <w:r w:rsidRPr="001B4018">
        <w:rPr>
          <w:color w:val="000000" w:themeColor="text1"/>
        </w:rPr>
        <w:t>В течени</w:t>
      </w:r>
      <w:proofErr w:type="gramStart"/>
      <w:r w:rsidRPr="001B4018">
        <w:rPr>
          <w:color w:val="000000" w:themeColor="text1"/>
        </w:rPr>
        <w:t>и</w:t>
      </w:r>
      <w:proofErr w:type="gramEnd"/>
      <w:r w:rsidRPr="001B4018">
        <w:rPr>
          <w:color w:val="000000" w:themeColor="text1"/>
        </w:rPr>
        <w:t xml:space="preserve"> 2022 года выявлено  171  нарушение</w:t>
      </w:r>
      <w:r w:rsidR="006A11A7" w:rsidRPr="001B4018">
        <w:rPr>
          <w:color w:val="000000" w:themeColor="text1"/>
        </w:rPr>
        <w:t xml:space="preserve"> санитарного порядка на территории поселения, в личном общении с жителями поселения большая часть нарушений санитарного порядка устр</w:t>
      </w:r>
      <w:r w:rsidRPr="001B4018">
        <w:rPr>
          <w:color w:val="000000" w:themeColor="text1"/>
        </w:rPr>
        <w:t xml:space="preserve">анена.  Вынесено 30  </w:t>
      </w:r>
      <w:r w:rsidR="006A11A7" w:rsidRPr="001B4018">
        <w:rPr>
          <w:color w:val="000000" w:themeColor="text1"/>
        </w:rPr>
        <w:t xml:space="preserve"> постановлений. Общая сумма взысканных н</w:t>
      </w:r>
      <w:r w:rsidRPr="001B4018">
        <w:rPr>
          <w:color w:val="000000" w:themeColor="text1"/>
        </w:rPr>
        <w:t>аложенных  штрафов составила  29000 рублей, взыскано 19</w:t>
      </w:r>
      <w:r w:rsidR="006A11A7" w:rsidRPr="001B4018">
        <w:rPr>
          <w:color w:val="000000" w:themeColor="text1"/>
        </w:rPr>
        <w:t>000 рублей.</w:t>
      </w:r>
      <w:r w:rsidR="00954B58" w:rsidRPr="001B4018">
        <w:rPr>
          <w:color w:val="000000" w:themeColor="text1"/>
        </w:rPr>
        <w:t xml:space="preserve"> Данная  сумма направлена на благоустройство поселения.</w:t>
      </w:r>
    </w:p>
    <w:p w:rsidR="006A11A7" w:rsidRPr="001B4018" w:rsidRDefault="00954B58" w:rsidP="001B4018">
      <w:pPr>
        <w:ind w:firstLine="708"/>
        <w:jc w:val="both"/>
        <w:rPr>
          <w:color w:val="000000" w:themeColor="text1"/>
        </w:rPr>
      </w:pPr>
      <w:r w:rsidRPr="001B4018">
        <w:rPr>
          <w:color w:val="000000" w:themeColor="text1"/>
        </w:rPr>
        <w:t>В 2022 году службой судебных приставов Белореченского района возбуждено 13 исполнительных производств по принудительному взысканию административных штрафов с недобросовестных  граждан.</w:t>
      </w:r>
    </w:p>
    <w:p w:rsidR="00BA51A9" w:rsidRPr="001B4018" w:rsidRDefault="00BA51A9" w:rsidP="001B4018">
      <w:pPr>
        <w:ind w:firstLine="708"/>
        <w:jc w:val="both"/>
        <w:rPr>
          <w:color w:val="000000" w:themeColor="text1"/>
        </w:rPr>
      </w:pPr>
    </w:p>
    <w:p w:rsidR="0057145A" w:rsidRPr="001B4018" w:rsidRDefault="00BA51A9" w:rsidP="00244383">
      <w:pPr>
        <w:ind w:firstLine="708"/>
        <w:jc w:val="center"/>
        <w:rPr>
          <w:b/>
          <w:color w:val="000000" w:themeColor="text1"/>
        </w:rPr>
      </w:pPr>
      <w:r w:rsidRPr="001B4018">
        <w:rPr>
          <w:b/>
          <w:color w:val="000000" w:themeColor="text1"/>
        </w:rPr>
        <w:t>РАБОТА С БЕСХОЗЯЙНЫМИ ДОМОВЛАДЕНИЯМИ И ЗЕМЕЛЬНЫМИ УЧАСТКАМИ</w:t>
      </w:r>
    </w:p>
    <w:p w:rsidR="00776D3A" w:rsidRPr="001B4018" w:rsidRDefault="00776D3A" w:rsidP="001B4018">
      <w:pPr>
        <w:jc w:val="both"/>
        <w:rPr>
          <w:color w:val="000000" w:themeColor="text1"/>
        </w:rPr>
      </w:pPr>
    </w:p>
    <w:p w:rsidR="00776D3A" w:rsidRPr="001B4018" w:rsidRDefault="00776D3A" w:rsidP="001B4018">
      <w:pPr>
        <w:jc w:val="both"/>
        <w:rPr>
          <w:b/>
          <w:color w:val="000000" w:themeColor="text1"/>
        </w:rPr>
      </w:pPr>
      <w:r w:rsidRPr="001B4018">
        <w:rPr>
          <w:b/>
          <w:color w:val="000000" w:themeColor="text1"/>
        </w:rPr>
        <w:t xml:space="preserve">В рамках административной комиссии регулярно (1раз в неделю)  специалистом общего отдела </w:t>
      </w:r>
      <w:proofErr w:type="spellStart"/>
      <w:r w:rsidRPr="001B4018">
        <w:rPr>
          <w:b/>
          <w:color w:val="000000" w:themeColor="text1"/>
        </w:rPr>
        <w:t>Спесивцевой</w:t>
      </w:r>
      <w:proofErr w:type="spellEnd"/>
      <w:r w:rsidRPr="001B4018">
        <w:rPr>
          <w:b/>
          <w:color w:val="000000" w:themeColor="text1"/>
        </w:rPr>
        <w:t xml:space="preserve"> О.В. осуществляется контрольный объезд поселения  с целью выявления земельных участков, придомовых территорий с сорной растительностью, а также брошенных домовладений. При обнаружении таких участков принимаются административные меры по наведению санитарного порядка собственниками, жителями поселения.</w:t>
      </w:r>
    </w:p>
    <w:p w:rsidR="00776D3A" w:rsidRPr="001B4018" w:rsidRDefault="00AE224F" w:rsidP="001B4018">
      <w:pPr>
        <w:ind w:firstLine="708"/>
        <w:jc w:val="both"/>
        <w:rPr>
          <w:b/>
          <w:color w:val="000000" w:themeColor="text1"/>
        </w:rPr>
      </w:pPr>
      <w:r w:rsidRPr="001B4018">
        <w:rPr>
          <w:b/>
          <w:color w:val="000000" w:themeColor="text1"/>
        </w:rPr>
        <w:t>О</w:t>
      </w:r>
      <w:r w:rsidR="00776D3A" w:rsidRPr="001B4018">
        <w:rPr>
          <w:b/>
          <w:color w:val="000000" w:themeColor="text1"/>
        </w:rPr>
        <w:t>бщее количество выявленных брошенных домовладений и заброшенных земельных участков на территории Бжеду</w:t>
      </w:r>
      <w:r w:rsidRPr="001B4018">
        <w:rPr>
          <w:b/>
          <w:color w:val="000000" w:themeColor="text1"/>
        </w:rPr>
        <w:t>ховского сельского поселения- 44</w:t>
      </w:r>
      <w:r w:rsidR="00776D3A" w:rsidRPr="001B4018">
        <w:rPr>
          <w:b/>
          <w:color w:val="000000" w:themeColor="text1"/>
        </w:rPr>
        <w:t>, - из них</w:t>
      </w:r>
      <w:proofErr w:type="gramStart"/>
      <w:r w:rsidR="00776D3A" w:rsidRPr="001B4018">
        <w:rPr>
          <w:b/>
          <w:color w:val="000000" w:themeColor="text1"/>
        </w:rPr>
        <w:t xml:space="preserve"> :</w:t>
      </w:r>
      <w:proofErr w:type="gramEnd"/>
    </w:p>
    <w:p w:rsidR="00776D3A" w:rsidRPr="001B4018" w:rsidRDefault="00776D3A" w:rsidP="001B4018">
      <w:pPr>
        <w:jc w:val="both"/>
        <w:rPr>
          <w:b/>
          <w:color w:val="000000" w:themeColor="text1"/>
        </w:rPr>
      </w:pPr>
      <w:r w:rsidRPr="001B4018">
        <w:rPr>
          <w:b/>
          <w:color w:val="000000" w:themeColor="text1"/>
        </w:rPr>
        <w:t>- где есть законный собственник- 26;</w:t>
      </w:r>
    </w:p>
    <w:p w:rsidR="00776D3A" w:rsidRPr="001B4018" w:rsidRDefault="00776D3A" w:rsidP="001B4018">
      <w:pPr>
        <w:jc w:val="both"/>
        <w:rPr>
          <w:b/>
          <w:color w:val="000000" w:themeColor="text1"/>
        </w:rPr>
      </w:pPr>
      <w:r w:rsidRPr="001B4018">
        <w:rPr>
          <w:b/>
          <w:color w:val="000000" w:themeColor="text1"/>
        </w:rPr>
        <w:t>- собственник умер – 1</w:t>
      </w:r>
      <w:r w:rsidR="00AE224F" w:rsidRPr="001B4018">
        <w:rPr>
          <w:b/>
          <w:color w:val="000000" w:themeColor="text1"/>
        </w:rPr>
        <w:t>8</w:t>
      </w:r>
      <w:r w:rsidRPr="001B4018">
        <w:rPr>
          <w:b/>
          <w:color w:val="000000" w:themeColor="text1"/>
        </w:rPr>
        <w:t>.</w:t>
      </w:r>
    </w:p>
    <w:p w:rsidR="00776D3A" w:rsidRPr="001B4018" w:rsidRDefault="00776D3A" w:rsidP="001B4018">
      <w:pPr>
        <w:jc w:val="both"/>
        <w:rPr>
          <w:b/>
          <w:color w:val="000000" w:themeColor="text1"/>
        </w:rPr>
      </w:pPr>
      <w:r w:rsidRPr="001B4018">
        <w:rPr>
          <w:b/>
          <w:color w:val="000000" w:themeColor="text1"/>
        </w:rPr>
        <w:t>В настоящее время администрацией Бжедуховского сельского поселения получено семь свидетельств  о праве  на наследство по закону:  из них  шесть свидетельств на земельные участки площадью:</w:t>
      </w:r>
    </w:p>
    <w:p w:rsidR="00776D3A" w:rsidRPr="001B4018" w:rsidRDefault="00776D3A" w:rsidP="001B4018">
      <w:pPr>
        <w:jc w:val="both"/>
        <w:rPr>
          <w:b/>
          <w:color w:val="000000" w:themeColor="text1"/>
        </w:rPr>
      </w:pPr>
      <w:r w:rsidRPr="001B4018">
        <w:rPr>
          <w:b/>
          <w:color w:val="000000" w:themeColor="text1"/>
        </w:rPr>
        <w:t>-1800 кв.м., ст.</w:t>
      </w:r>
      <w:r w:rsidR="00300FF2" w:rsidRPr="001B4018">
        <w:rPr>
          <w:b/>
          <w:color w:val="000000" w:themeColor="text1"/>
        </w:rPr>
        <w:t xml:space="preserve"> </w:t>
      </w:r>
      <w:proofErr w:type="spellStart"/>
      <w:r w:rsidRPr="001B4018">
        <w:rPr>
          <w:b/>
          <w:color w:val="000000" w:themeColor="text1"/>
        </w:rPr>
        <w:t>Бжедуховская</w:t>
      </w:r>
      <w:proofErr w:type="spellEnd"/>
      <w:r w:rsidR="00300FF2" w:rsidRPr="001B4018">
        <w:rPr>
          <w:b/>
          <w:color w:val="000000" w:themeColor="text1"/>
        </w:rPr>
        <w:t>,</w:t>
      </w:r>
      <w:r w:rsidRPr="001B4018">
        <w:rPr>
          <w:b/>
          <w:color w:val="000000" w:themeColor="text1"/>
        </w:rPr>
        <w:t xml:space="preserve"> ул</w:t>
      </w:r>
      <w:proofErr w:type="gramStart"/>
      <w:r w:rsidRPr="001B4018">
        <w:rPr>
          <w:b/>
          <w:color w:val="000000" w:themeColor="text1"/>
        </w:rPr>
        <w:t>.К</w:t>
      </w:r>
      <w:proofErr w:type="gramEnd"/>
      <w:r w:rsidRPr="001B4018">
        <w:rPr>
          <w:b/>
          <w:color w:val="000000" w:themeColor="text1"/>
        </w:rPr>
        <w:t>авказская,8;</w:t>
      </w:r>
    </w:p>
    <w:p w:rsidR="00776D3A" w:rsidRPr="001B4018" w:rsidRDefault="00776D3A" w:rsidP="001B4018">
      <w:pPr>
        <w:jc w:val="both"/>
        <w:rPr>
          <w:b/>
          <w:color w:val="000000" w:themeColor="text1"/>
        </w:rPr>
      </w:pPr>
      <w:r w:rsidRPr="001B4018">
        <w:rPr>
          <w:b/>
          <w:color w:val="000000" w:themeColor="text1"/>
        </w:rPr>
        <w:t xml:space="preserve">-2100 кв.м., </w:t>
      </w:r>
      <w:proofErr w:type="spellStart"/>
      <w:r w:rsidRPr="001B4018">
        <w:rPr>
          <w:b/>
          <w:color w:val="000000" w:themeColor="text1"/>
        </w:rPr>
        <w:t>ст</w:t>
      </w:r>
      <w:proofErr w:type="gramStart"/>
      <w:r w:rsidRPr="001B4018">
        <w:rPr>
          <w:b/>
          <w:color w:val="000000" w:themeColor="text1"/>
        </w:rPr>
        <w:t>.Б</w:t>
      </w:r>
      <w:proofErr w:type="gramEnd"/>
      <w:r w:rsidRPr="001B4018">
        <w:rPr>
          <w:b/>
          <w:color w:val="000000" w:themeColor="text1"/>
        </w:rPr>
        <w:t>жедуховская</w:t>
      </w:r>
      <w:proofErr w:type="spellEnd"/>
      <w:r w:rsidRPr="001B4018">
        <w:rPr>
          <w:b/>
          <w:color w:val="000000" w:themeColor="text1"/>
        </w:rPr>
        <w:t xml:space="preserve"> ул.Первомайская,28;</w:t>
      </w:r>
    </w:p>
    <w:p w:rsidR="00776D3A" w:rsidRPr="001B4018" w:rsidRDefault="00776D3A" w:rsidP="001B4018">
      <w:pPr>
        <w:jc w:val="both"/>
        <w:rPr>
          <w:b/>
          <w:color w:val="000000" w:themeColor="text1"/>
        </w:rPr>
      </w:pPr>
      <w:r w:rsidRPr="001B4018">
        <w:rPr>
          <w:b/>
          <w:color w:val="000000" w:themeColor="text1"/>
        </w:rPr>
        <w:t xml:space="preserve">-2800 </w:t>
      </w:r>
      <w:proofErr w:type="spellStart"/>
      <w:r w:rsidRPr="001B4018">
        <w:rPr>
          <w:b/>
          <w:color w:val="000000" w:themeColor="text1"/>
        </w:rPr>
        <w:t>кв.м.,ст</w:t>
      </w:r>
      <w:proofErr w:type="gramStart"/>
      <w:r w:rsidRPr="001B4018">
        <w:rPr>
          <w:b/>
          <w:color w:val="000000" w:themeColor="text1"/>
        </w:rPr>
        <w:t>.Б</w:t>
      </w:r>
      <w:proofErr w:type="gramEnd"/>
      <w:r w:rsidRPr="001B4018">
        <w:rPr>
          <w:b/>
          <w:color w:val="000000" w:themeColor="text1"/>
        </w:rPr>
        <w:t>жедуховская</w:t>
      </w:r>
      <w:proofErr w:type="spellEnd"/>
      <w:r w:rsidRPr="001B4018">
        <w:rPr>
          <w:b/>
          <w:color w:val="000000" w:themeColor="text1"/>
        </w:rPr>
        <w:t xml:space="preserve"> ул.Садовая,4;</w:t>
      </w:r>
    </w:p>
    <w:p w:rsidR="00776D3A" w:rsidRPr="001B4018" w:rsidRDefault="00776D3A" w:rsidP="001B4018">
      <w:pPr>
        <w:jc w:val="both"/>
        <w:rPr>
          <w:b/>
          <w:color w:val="000000" w:themeColor="text1"/>
        </w:rPr>
      </w:pPr>
      <w:r w:rsidRPr="001B4018">
        <w:rPr>
          <w:b/>
          <w:color w:val="000000" w:themeColor="text1"/>
        </w:rPr>
        <w:t xml:space="preserve">-3200 кв.м., </w:t>
      </w:r>
      <w:proofErr w:type="spellStart"/>
      <w:r w:rsidRPr="001B4018">
        <w:rPr>
          <w:b/>
          <w:color w:val="000000" w:themeColor="text1"/>
        </w:rPr>
        <w:t>ст</w:t>
      </w:r>
      <w:proofErr w:type="gramStart"/>
      <w:r w:rsidRPr="001B4018">
        <w:rPr>
          <w:b/>
          <w:color w:val="000000" w:themeColor="text1"/>
        </w:rPr>
        <w:t>.Б</w:t>
      </w:r>
      <w:proofErr w:type="gramEnd"/>
      <w:r w:rsidRPr="001B4018">
        <w:rPr>
          <w:b/>
          <w:color w:val="000000" w:themeColor="text1"/>
        </w:rPr>
        <w:t>жедуховскай</w:t>
      </w:r>
      <w:proofErr w:type="spellEnd"/>
      <w:r w:rsidR="00472F85" w:rsidRPr="001B4018">
        <w:rPr>
          <w:b/>
          <w:color w:val="000000" w:themeColor="text1"/>
        </w:rPr>
        <w:t xml:space="preserve"> </w:t>
      </w:r>
      <w:r w:rsidRPr="001B4018">
        <w:rPr>
          <w:b/>
          <w:color w:val="000000" w:themeColor="text1"/>
        </w:rPr>
        <w:t>ул.Красная 15;</w:t>
      </w:r>
    </w:p>
    <w:p w:rsidR="00776D3A" w:rsidRPr="001B4018" w:rsidRDefault="00776D3A" w:rsidP="001B4018">
      <w:pPr>
        <w:jc w:val="both"/>
        <w:rPr>
          <w:b/>
          <w:color w:val="000000" w:themeColor="text1"/>
        </w:rPr>
      </w:pPr>
      <w:r w:rsidRPr="001B4018">
        <w:rPr>
          <w:b/>
          <w:color w:val="000000" w:themeColor="text1"/>
        </w:rPr>
        <w:t xml:space="preserve">2500 кв.м., </w:t>
      </w:r>
      <w:proofErr w:type="spellStart"/>
      <w:r w:rsidRPr="001B4018">
        <w:rPr>
          <w:b/>
          <w:color w:val="000000" w:themeColor="text1"/>
        </w:rPr>
        <w:t>ст</w:t>
      </w:r>
      <w:proofErr w:type="gramStart"/>
      <w:r w:rsidRPr="001B4018">
        <w:rPr>
          <w:b/>
          <w:color w:val="000000" w:themeColor="text1"/>
        </w:rPr>
        <w:t>.Б</w:t>
      </w:r>
      <w:proofErr w:type="gramEnd"/>
      <w:r w:rsidRPr="001B4018">
        <w:rPr>
          <w:b/>
          <w:color w:val="000000" w:themeColor="text1"/>
        </w:rPr>
        <w:t>жедуховская</w:t>
      </w:r>
      <w:proofErr w:type="spellEnd"/>
      <w:r w:rsidR="00472F85" w:rsidRPr="001B4018">
        <w:rPr>
          <w:b/>
          <w:color w:val="000000" w:themeColor="text1"/>
        </w:rPr>
        <w:t xml:space="preserve"> </w:t>
      </w:r>
      <w:r w:rsidRPr="001B4018">
        <w:rPr>
          <w:b/>
          <w:color w:val="000000" w:themeColor="text1"/>
        </w:rPr>
        <w:t>ул.Клубная 5;</w:t>
      </w:r>
    </w:p>
    <w:p w:rsidR="00776D3A" w:rsidRPr="001B4018" w:rsidRDefault="00776D3A" w:rsidP="001B4018">
      <w:pPr>
        <w:jc w:val="both"/>
        <w:rPr>
          <w:b/>
          <w:color w:val="000000" w:themeColor="text1"/>
        </w:rPr>
      </w:pPr>
      <w:r w:rsidRPr="001B4018">
        <w:rPr>
          <w:b/>
          <w:color w:val="000000" w:themeColor="text1"/>
        </w:rPr>
        <w:t xml:space="preserve">3000 кв.м., </w:t>
      </w:r>
      <w:proofErr w:type="spellStart"/>
      <w:r w:rsidRPr="001B4018">
        <w:rPr>
          <w:b/>
          <w:color w:val="000000" w:themeColor="text1"/>
        </w:rPr>
        <w:t>ст</w:t>
      </w:r>
      <w:proofErr w:type="gramStart"/>
      <w:r w:rsidRPr="001B4018">
        <w:rPr>
          <w:b/>
          <w:color w:val="000000" w:themeColor="text1"/>
        </w:rPr>
        <w:t>.Б</w:t>
      </w:r>
      <w:proofErr w:type="gramEnd"/>
      <w:r w:rsidRPr="001B4018">
        <w:rPr>
          <w:b/>
          <w:color w:val="000000" w:themeColor="text1"/>
        </w:rPr>
        <w:t>жедуховская</w:t>
      </w:r>
      <w:proofErr w:type="spellEnd"/>
      <w:r w:rsidR="00472F85" w:rsidRPr="001B4018">
        <w:rPr>
          <w:b/>
          <w:color w:val="000000" w:themeColor="text1"/>
        </w:rPr>
        <w:t xml:space="preserve"> </w:t>
      </w:r>
      <w:r w:rsidRPr="001B4018">
        <w:rPr>
          <w:b/>
          <w:color w:val="000000" w:themeColor="text1"/>
        </w:rPr>
        <w:t>ул.Извилистая 10;</w:t>
      </w:r>
    </w:p>
    <w:p w:rsidR="00244383" w:rsidRDefault="00244383" w:rsidP="001B4018">
      <w:pPr>
        <w:jc w:val="both"/>
        <w:rPr>
          <w:b/>
          <w:color w:val="000000" w:themeColor="text1"/>
        </w:rPr>
      </w:pPr>
    </w:p>
    <w:p w:rsidR="00776D3A" w:rsidRPr="001B4018" w:rsidRDefault="00776D3A" w:rsidP="001B4018">
      <w:pPr>
        <w:jc w:val="both"/>
        <w:rPr>
          <w:b/>
          <w:color w:val="000000" w:themeColor="text1"/>
        </w:rPr>
      </w:pPr>
      <w:r w:rsidRPr="001B4018">
        <w:rPr>
          <w:b/>
          <w:color w:val="000000" w:themeColor="text1"/>
        </w:rPr>
        <w:t>а так же два свидетельства  о праве на наследство по закону на жилые дома:</w:t>
      </w:r>
    </w:p>
    <w:p w:rsidR="00776D3A" w:rsidRPr="001B4018" w:rsidRDefault="00776D3A" w:rsidP="001B4018">
      <w:pPr>
        <w:jc w:val="both"/>
        <w:rPr>
          <w:b/>
          <w:color w:val="000000" w:themeColor="text1"/>
        </w:rPr>
      </w:pPr>
      <w:r w:rsidRPr="001B4018">
        <w:rPr>
          <w:b/>
          <w:color w:val="000000" w:themeColor="text1"/>
        </w:rPr>
        <w:t>-29.8 кв.м., ст</w:t>
      </w:r>
      <w:proofErr w:type="gramStart"/>
      <w:r w:rsidRPr="001B4018">
        <w:rPr>
          <w:b/>
          <w:color w:val="000000" w:themeColor="text1"/>
        </w:rPr>
        <w:t>.Б</w:t>
      </w:r>
      <w:proofErr w:type="gramEnd"/>
      <w:r w:rsidRPr="001B4018">
        <w:rPr>
          <w:b/>
          <w:color w:val="000000" w:themeColor="text1"/>
        </w:rPr>
        <w:t>жедуховская ул.Первомайская,28;</w:t>
      </w:r>
    </w:p>
    <w:p w:rsidR="00776D3A" w:rsidRPr="001B4018" w:rsidRDefault="00776D3A" w:rsidP="001B4018">
      <w:pPr>
        <w:jc w:val="both"/>
        <w:rPr>
          <w:b/>
          <w:color w:val="000000" w:themeColor="text1"/>
        </w:rPr>
      </w:pPr>
      <w:r w:rsidRPr="001B4018">
        <w:rPr>
          <w:b/>
          <w:color w:val="000000" w:themeColor="text1"/>
        </w:rPr>
        <w:t>-45.9 кв.м.,</w:t>
      </w:r>
      <w:r w:rsidR="00472F85" w:rsidRPr="001B4018">
        <w:rPr>
          <w:b/>
          <w:color w:val="000000" w:themeColor="text1"/>
        </w:rPr>
        <w:t xml:space="preserve"> </w:t>
      </w:r>
      <w:proofErr w:type="spellStart"/>
      <w:r w:rsidRPr="001B4018">
        <w:rPr>
          <w:b/>
          <w:color w:val="000000" w:themeColor="text1"/>
        </w:rPr>
        <w:t>ст</w:t>
      </w:r>
      <w:proofErr w:type="gramStart"/>
      <w:r w:rsidRPr="001B4018">
        <w:rPr>
          <w:b/>
          <w:color w:val="000000" w:themeColor="text1"/>
        </w:rPr>
        <w:t>.Б</w:t>
      </w:r>
      <w:proofErr w:type="gramEnd"/>
      <w:r w:rsidRPr="001B4018">
        <w:rPr>
          <w:b/>
          <w:color w:val="000000" w:themeColor="text1"/>
        </w:rPr>
        <w:t>жедуховская</w:t>
      </w:r>
      <w:proofErr w:type="spellEnd"/>
      <w:r w:rsidR="00472F85" w:rsidRPr="001B4018">
        <w:rPr>
          <w:b/>
          <w:color w:val="000000" w:themeColor="text1"/>
        </w:rPr>
        <w:t xml:space="preserve"> </w:t>
      </w:r>
      <w:r w:rsidRPr="001B4018">
        <w:rPr>
          <w:b/>
          <w:color w:val="000000" w:themeColor="text1"/>
        </w:rPr>
        <w:t>ул.Крестьянская д.1 кв.14.</w:t>
      </w:r>
    </w:p>
    <w:p w:rsidR="00510DCE" w:rsidRPr="001B4018" w:rsidRDefault="00510DCE" w:rsidP="001B4018">
      <w:pPr>
        <w:jc w:val="both"/>
        <w:rPr>
          <w:b/>
          <w:color w:val="000000" w:themeColor="text1"/>
        </w:rPr>
      </w:pPr>
      <w:r w:rsidRPr="001B4018">
        <w:rPr>
          <w:b/>
          <w:color w:val="000000" w:themeColor="text1"/>
        </w:rPr>
        <w:t>Решением суда 16 ноября 2022 года признано за администрацией Бжедуховского сельского поселения Белореченского района право собственности на земельный участок площадью 25</w:t>
      </w:r>
      <w:r w:rsidR="005A287E" w:rsidRPr="001B4018">
        <w:rPr>
          <w:b/>
          <w:color w:val="000000" w:themeColor="text1"/>
        </w:rPr>
        <w:t>.</w:t>
      </w:r>
      <w:r w:rsidRPr="001B4018">
        <w:rPr>
          <w:b/>
          <w:color w:val="000000" w:themeColor="text1"/>
        </w:rPr>
        <w:t>00кв.м</w:t>
      </w:r>
      <w:r w:rsidR="005A287E" w:rsidRPr="001B4018">
        <w:rPr>
          <w:b/>
          <w:color w:val="000000" w:themeColor="text1"/>
        </w:rPr>
        <w:t xml:space="preserve"> брошенного домовладения расположенного по адресу:</w:t>
      </w:r>
      <w:r w:rsidR="00300FF2" w:rsidRPr="001B4018">
        <w:rPr>
          <w:b/>
          <w:color w:val="000000" w:themeColor="text1"/>
        </w:rPr>
        <w:t xml:space="preserve"> </w:t>
      </w:r>
      <w:r w:rsidR="005A287E" w:rsidRPr="001B4018">
        <w:rPr>
          <w:b/>
          <w:color w:val="000000" w:themeColor="text1"/>
        </w:rPr>
        <w:t>х.</w:t>
      </w:r>
      <w:r w:rsidR="00666B97" w:rsidRPr="001B4018">
        <w:rPr>
          <w:b/>
          <w:color w:val="000000" w:themeColor="text1"/>
        </w:rPr>
        <w:t xml:space="preserve"> </w:t>
      </w:r>
      <w:proofErr w:type="spellStart"/>
      <w:r w:rsidR="005A287E" w:rsidRPr="001B4018">
        <w:rPr>
          <w:b/>
          <w:color w:val="000000" w:themeColor="text1"/>
        </w:rPr>
        <w:t>Новогурийский</w:t>
      </w:r>
      <w:proofErr w:type="spellEnd"/>
      <w:r w:rsidR="00300FF2" w:rsidRPr="001B4018">
        <w:rPr>
          <w:b/>
          <w:color w:val="000000" w:themeColor="text1"/>
        </w:rPr>
        <w:t xml:space="preserve">, </w:t>
      </w:r>
      <w:r w:rsidR="005A287E" w:rsidRPr="001B4018">
        <w:rPr>
          <w:b/>
          <w:color w:val="000000" w:themeColor="text1"/>
        </w:rPr>
        <w:t>ул</w:t>
      </w:r>
      <w:proofErr w:type="gramStart"/>
      <w:r w:rsidR="005A287E" w:rsidRPr="001B4018">
        <w:rPr>
          <w:b/>
          <w:color w:val="000000" w:themeColor="text1"/>
        </w:rPr>
        <w:t>.Ш</w:t>
      </w:r>
      <w:proofErr w:type="gramEnd"/>
      <w:r w:rsidR="005A287E" w:rsidRPr="001B4018">
        <w:rPr>
          <w:b/>
          <w:color w:val="000000" w:themeColor="text1"/>
        </w:rPr>
        <w:t>кольная № 16.</w:t>
      </w:r>
    </w:p>
    <w:p w:rsidR="00776D3A" w:rsidRPr="001B4018" w:rsidRDefault="00776D3A" w:rsidP="001B4018">
      <w:pPr>
        <w:jc w:val="both"/>
        <w:rPr>
          <w:b/>
          <w:color w:val="000000" w:themeColor="text1"/>
        </w:rPr>
      </w:pPr>
      <w:r w:rsidRPr="001B4018">
        <w:rPr>
          <w:b/>
          <w:color w:val="000000" w:themeColor="text1"/>
        </w:rPr>
        <w:t>Администрация Бжедуховского сельского поселения запрашивает выписки из Единого государственного реестра недвижимости на земельные участки и домовладения для</w:t>
      </w:r>
      <w:r w:rsidR="00300FF2" w:rsidRPr="001B4018">
        <w:rPr>
          <w:b/>
          <w:color w:val="000000" w:themeColor="text1"/>
        </w:rPr>
        <w:t xml:space="preserve"> </w:t>
      </w:r>
      <w:r w:rsidR="00EF092A" w:rsidRPr="001B4018">
        <w:rPr>
          <w:b/>
          <w:color w:val="000000" w:themeColor="text1"/>
        </w:rPr>
        <w:t>выявления</w:t>
      </w:r>
      <w:r w:rsidRPr="001B4018">
        <w:rPr>
          <w:b/>
          <w:color w:val="000000" w:themeColor="text1"/>
        </w:rPr>
        <w:t xml:space="preserve"> соб</w:t>
      </w:r>
      <w:r w:rsidR="005A287E" w:rsidRPr="001B4018">
        <w:rPr>
          <w:b/>
          <w:color w:val="000000" w:themeColor="text1"/>
        </w:rPr>
        <w:t>ственников. В настоящее время 18</w:t>
      </w:r>
      <w:r w:rsidRPr="001B4018">
        <w:rPr>
          <w:b/>
          <w:color w:val="000000" w:themeColor="text1"/>
        </w:rPr>
        <w:t xml:space="preserve"> заброшенных земельных участков</w:t>
      </w:r>
      <w:r w:rsidR="006F21F8" w:rsidRPr="001B4018">
        <w:rPr>
          <w:b/>
          <w:color w:val="000000" w:themeColor="text1"/>
        </w:rPr>
        <w:t>,</w:t>
      </w:r>
      <w:r w:rsidRPr="001B4018">
        <w:rPr>
          <w:b/>
          <w:color w:val="000000" w:themeColor="text1"/>
        </w:rPr>
        <w:t xml:space="preserve"> где собственники умерли, для проведения дальнейшей работы необходимо знать, кто вступил в права наследования. Федеральной нотариальной палатой подготовлены разъяснения о порядке взаимодействия нотариусов и органов местного самоуправления в рамках проводимых </w:t>
      </w:r>
      <w:proofErr w:type="gramStart"/>
      <w:r w:rsidRPr="001B4018">
        <w:rPr>
          <w:b/>
          <w:color w:val="000000" w:themeColor="text1"/>
        </w:rPr>
        <w:t>мероприятий</w:t>
      </w:r>
      <w:proofErr w:type="gramEnd"/>
      <w:r w:rsidRPr="001B4018">
        <w:rPr>
          <w:b/>
          <w:color w:val="000000" w:themeColor="text1"/>
        </w:rPr>
        <w:t xml:space="preserve"> по выявлению правообладателей ранее учтенных объектов недвижимости, предусмотренных ст.69 Федерального закона от 13.07.2015 №218-ФЗ «О государственной регистрации недвижимости», что решило вопрос о предоставлении нотариусами информации по выявлению правообладателей ранее учтенных объектов недвижимости.</w:t>
      </w:r>
    </w:p>
    <w:p w:rsidR="00776D3A" w:rsidRPr="001B4018" w:rsidRDefault="00776D3A" w:rsidP="001B4018">
      <w:pPr>
        <w:jc w:val="both"/>
        <w:rPr>
          <w:b/>
          <w:color w:val="000000" w:themeColor="text1"/>
        </w:rPr>
      </w:pPr>
      <w:r w:rsidRPr="001B4018">
        <w:rPr>
          <w:b/>
          <w:color w:val="000000" w:themeColor="text1"/>
        </w:rPr>
        <w:t>Постоянно ведется работа по привлечению к административной ответственности собственников брошенных домовладений (26 участков), собственники проживают за пределами поселения, работа проводиться (по возможности) общение  по телефону, а также рассылкой уведомлений и требований почтой РФ.</w:t>
      </w:r>
    </w:p>
    <w:p w:rsidR="00776D3A" w:rsidRPr="001B4018" w:rsidRDefault="00776D3A" w:rsidP="001B4018">
      <w:pPr>
        <w:jc w:val="both"/>
        <w:rPr>
          <w:b/>
          <w:color w:val="000000" w:themeColor="text1"/>
        </w:rPr>
      </w:pPr>
      <w:r w:rsidRPr="001B4018">
        <w:rPr>
          <w:b/>
          <w:color w:val="000000" w:themeColor="text1"/>
        </w:rPr>
        <w:t>Работа по выявлению брошенных земельных участков и домовладений, а также перевод в муниципальную собственность брошенных домовладений, где нет наследников – продолжается постоянно.</w:t>
      </w:r>
    </w:p>
    <w:p w:rsidR="008A6DBF" w:rsidRPr="001B4018" w:rsidRDefault="008A6DBF" w:rsidP="001B4018">
      <w:pPr>
        <w:jc w:val="both"/>
        <w:rPr>
          <w:b/>
          <w:color w:val="000000" w:themeColor="text1"/>
        </w:rPr>
      </w:pPr>
      <w:r w:rsidRPr="001B4018">
        <w:rPr>
          <w:b/>
          <w:color w:val="000000" w:themeColor="text1"/>
        </w:rPr>
        <w:t>Проведен</w:t>
      </w:r>
      <w:r w:rsidRPr="001B4018">
        <w:rPr>
          <w:b/>
          <w:color w:val="000000" w:themeColor="text1"/>
          <w:sz w:val="25"/>
          <w:szCs w:val="25"/>
        </w:rPr>
        <w:t xml:space="preserve"> </w:t>
      </w:r>
      <w:r w:rsidRPr="001B4018">
        <w:rPr>
          <w:b/>
          <w:color w:val="000000" w:themeColor="text1"/>
        </w:rPr>
        <w:t>открытый аукцион по продаже земельного участка</w:t>
      </w:r>
      <w:r w:rsidR="00472F85" w:rsidRPr="001B4018">
        <w:rPr>
          <w:b/>
          <w:color w:val="000000" w:themeColor="text1"/>
        </w:rPr>
        <w:t xml:space="preserve"> </w:t>
      </w:r>
      <w:r w:rsidRPr="001B4018">
        <w:rPr>
          <w:b/>
          <w:color w:val="000000" w:themeColor="text1"/>
        </w:rPr>
        <w:t xml:space="preserve">и по определению победителя торгов на земельный участок расположенный по адресу: </w:t>
      </w:r>
      <w:proofErr w:type="spellStart"/>
      <w:r w:rsidRPr="001B4018">
        <w:rPr>
          <w:b/>
          <w:color w:val="000000" w:themeColor="text1"/>
        </w:rPr>
        <w:t>ст</w:t>
      </w:r>
      <w:proofErr w:type="spellEnd"/>
      <w:r w:rsidR="006F21F8" w:rsidRPr="001B4018">
        <w:rPr>
          <w:b/>
          <w:color w:val="000000" w:themeColor="text1"/>
        </w:rPr>
        <w:t xml:space="preserve"> </w:t>
      </w:r>
      <w:r w:rsidRPr="001B4018">
        <w:rPr>
          <w:b/>
          <w:color w:val="000000" w:themeColor="text1"/>
        </w:rPr>
        <w:t>.</w:t>
      </w:r>
      <w:proofErr w:type="spellStart"/>
      <w:r w:rsidRPr="001B4018">
        <w:rPr>
          <w:b/>
          <w:color w:val="000000" w:themeColor="text1"/>
        </w:rPr>
        <w:t>Бжедуховская</w:t>
      </w:r>
      <w:proofErr w:type="spellEnd"/>
      <w:r w:rsidRPr="001B4018">
        <w:rPr>
          <w:b/>
          <w:color w:val="000000" w:themeColor="text1"/>
        </w:rPr>
        <w:t xml:space="preserve"> ул</w:t>
      </w:r>
      <w:proofErr w:type="gramStart"/>
      <w:r w:rsidRPr="001B4018">
        <w:rPr>
          <w:b/>
          <w:color w:val="000000" w:themeColor="text1"/>
        </w:rPr>
        <w:t>.С</w:t>
      </w:r>
      <w:proofErr w:type="gramEnd"/>
      <w:r w:rsidRPr="001B4018">
        <w:rPr>
          <w:b/>
          <w:color w:val="000000" w:themeColor="text1"/>
        </w:rPr>
        <w:t>адовая,4</w:t>
      </w:r>
      <w:r w:rsidR="00472F85" w:rsidRPr="001B4018">
        <w:rPr>
          <w:b/>
          <w:color w:val="000000" w:themeColor="text1"/>
        </w:rPr>
        <w:t>. В результате</w:t>
      </w:r>
      <w:r w:rsidRPr="001B4018">
        <w:rPr>
          <w:b/>
          <w:color w:val="000000" w:themeColor="text1"/>
        </w:rPr>
        <w:t xml:space="preserve"> торгов</w:t>
      </w:r>
      <w:r w:rsidR="00472F85" w:rsidRPr="001B4018">
        <w:rPr>
          <w:b/>
          <w:color w:val="000000" w:themeColor="text1"/>
        </w:rPr>
        <w:t xml:space="preserve"> в доход бюджет  поселения поступила  сумма </w:t>
      </w:r>
      <w:r w:rsidRPr="001B4018">
        <w:rPr>
          <w:b/>
          <w:bCs/>
          <w:color w:val="000000" w:themeColor="text1"/>
        </w:rPr>
        <w:t xml:space="preserve">258 776,00 </w:t>
      </w:r>
      <w:r w:rsidRPr="001B4018">
        <w:rPr>
          <w:b/>
          <w:color w:val="000000" w:themeColor="text1"/>
        </w:rPr>
        <w:t>руб</w:t>
      </w:r>
      <w:r w:rsidR="00472F85" w:rsidRPr="001B4018">
        <w:rPr>
          <w:b/>
          <w:color w:val="000000" w:themeColor="text1"/>
        </w:rPr>
        <w:t>лей</w:t>
      </w:r>
      <w:r w:rsidRPr="001B4018">
        <w:rPr>
          <w:b/>
          <w:color w:val="000000" w:themeColor="text1"/>
        </w:rPr>
        <w:t xml:space="preserve"> (двести  пятьдесят восемь тысяч семьсот семьдесят шесть рублей 00 копеек).</w:t>
      </w:r>
    </w:p>
    <w:p w:rsidR="008A6DBF" w:rsidRPr="001B4018" w:rsidRDefault="008A6DBF" w:rsidP="001B4018">
      <w:pPr>
        <w:jc w:val="both"/>
        <w:rPr>
          <w:b/>
          <w:color w:val="000000" w:themeColor="text1"/>
        </w:rPr>
      </w:pPr>
    </w:p>
    <w:p w:rsidR="004A30C7" w:rsidRPr="001B4018" w:rsidRDefault="004A30C7" w:rsidP="001B4018">
      <w:pPr>
        <w:jc w:val="both"/>
        <w:rPr>
          <w:b/>
          <w:color w:val="000000" w:themeColor="text1"/>
        </w:rPr>
      </w:pPr>
    </w:p>
    <w:p w:rsidR="00BA51A9" w:rsidRPr="001B4018" w:rsidRDefault="004A30C7" w:rsidP="00244383">
      <w:pPr>
        <w:jc w:val="center"/>
        <w:rPr>
          <w:b/>
          <w:color w:val="000000" w:themeColor="text1"/>
        </w:rPr>
      </w:pPr>
      <w:r w:rsidRPr="001B4018">
        <w:rPr>
          <w:b/>
          <w:color w:val="000000" w:themeColor="text1"/>
        </w:rPr>
        <w:t>РАБОТА ПО ПРИЗНАНИЮ</w:t>
      </w:r>
    </w:p>
    <w:p w:rsidR="00776D3A" w:rsidRPr="001B4018" w:rsidRDefault="004A30C7" w:rsidP="00244383">
      <w:pPr>
        <w:jc w:val="center"/>
        <w:rPr>
          <w:b/>
          <w:color w:val="000000" w:themeColor="text1"/>
        </w:rPr>
      </w:pPr>
      <w:r w:rsidRPr="001B4018">
        <w:rPr>
          <w:b/>
          <w:color w:val="000000" w:themeColor="text1"/>
        </w:rPr>
        <w:t xml:space="preserve">НЕВОСТРЕБОВАННЫХ </w:t>
      </w:r>
      <w:r w:rsidR="00EF2A8D" w:rsidRPr="001B4018">
        <w:rPr>
          <w:b/>
          <w:color w:val="000000" w:themeColor="text1"/>
        </w:rPr>
        <w:t xml:space="preserve">ЗЕМЕЛЬНЫХ </w:t>
      </w:r>
      <w:r w:rsidRPr="001B4018">
        <w:rPr>
          <w:b/>
          <w:color w:val="000000" w:themeColor="text1"/>
        </w:rPr>
        <w:t>ДОЛЕЙ</w:t>
      </w:r>
    </w:p>
    <w:p w:rsidR="004A30C7" w:rsidRPr="001B4018" w:rsidRDefault="004A30C7" w:rsidP="001B4018">
      <w:pPr>
        <w:jc w:val="both"/>
        <w:rPr>
          <w:b/>
          <w:color w:val="000000" w:themeColor="text1"/>
        </w:rPr>
      </w:pPr>
    </w:p>
    <w:p w:rsidR="00776D3A" w:rsidRPr="001B4018" w:rsidRDefault="00776D3A" w:rsidP="001B4018">
      <w:pPr>
        <w:ind w:firstLine="567"/>
        <w:jc w:val="both"/>
        <w:rPr>
          <w:b/>
          <w:color w:val="000000" w:themeColor="text1"/>
        </w:rPr>
      </w:pPr>
      <w:r w:rsidRPr="001B4018">
        <w:rPr>
          <w:b/>
          <w:color w:val="000000" w:themeColor="text1"/>
        </w:rPr>
        <w:t>Администрацией Бжедуховского сельского поселения проведен ряд мероприятий по признанию права муниципальной собственности Бжедуховского сельского поселения.</w:t>
      </w:r>
    </w:p>
    <w:p w:rsidR="00EC2C83" w:rsidRPr="001B4018" w:rsidRDefault="00776D3A" w:rsidP="00D75077">
      <w:pPr>
        <w:pStyle w:val="ConsPlusNormal"/>
        <w:ind w:firstLine="540"/>
        <w:jc w:val="both"/>
        <w:rPr>
          <w:rFonts w:ascii="Times New Roman" w:hAnsi="Times New Roman" w:cs="Times New Roman"/>
          <w:b/>
          <w:color w:val="000000" w:themeColor="text1"/>
          <w:sz w:val="28"/>
          <w:szCs w:val="28"/>
        </w:rPr>
      </w:pPr>
      <w:r w:rsidRPr="001B4018">
        <w:rPr>
          <w:rFonts w:ascii="Times New Roman" w:hAnsi="Times New Roman" w:cs="Times New Roman"/>
          <w:b/>
          <w:color w:val="000000" w:themeColor="text1"/>
          <w:sz w:val="28"/>
          <w:szCs w:val="28"/>
        </w:rPr>
        <w:t xml:space="preserve">- проведен мониторинг паевой земли АКХ « </w:t>
      </w:r>
      <w:proofErr w:type="spellStart"/>
      <w:r w:rsidRPr="001B4018">
        <w:rPr>
          <w:rFonts w:ascii="Times New Roman" w:hAnsi="Times New Roman" w:cs="Times New Roman"/>
          <w:b/>
          <w:color w:val="000000" w:themeColor="text1"/>
          <w:sz w:val="28"/>
          <w:szCs w:val="28"/>
        </w:rPr>
        <w:t>Бжедуховское</w:t>
      </w:r>
      <w:proofErr w:type="spellEnd"/>
      <w:r w:rsidRPr="001B4018">
        <w:rPr>
          <w:rFonts w:ascii="Times New Roman" w:hAnsi="Times New Roman" w:cs="Times New Roman"/>
          <w:b/>
          <w:color w:val="000000" w:themeColor="text1"/>
          <w:sz w:val="28"/>
          <w:szCs w:val="28"/>
        </w:rPr>
        <w:t>» (пост. №</w:t>
      </w:r>
      <w:r w:rsidR="00D75077">
        <w:rPr>
          <w:rFonts w:ascii="Times New Roman" w:hAnsi="Times New Roman" w:cs="Times New Roman"/>
          <w:b/>
          <w:color w:val="000000" w:themeColor="text1"/>
          <w:sz w:val="28"/>
          <w:szCs w:val="28"/>
        </w:rPr>
        <w:t xml:space="preserve"> </w:t>
      </w:r>
      <w:r w:rsidRPr="001B4018">
        <w:rPr>
          <w:rFonts w:ascii="Times New Roman" w:hAnsi="Times New Roman" w:cs="Times New Roman"/>
          <w:b/>
          <w:color w:val="000000" w:themeColor="text1"/>
          <w:sz w:val="28"/>
          <w:szCs w:val="28"/>
        </w:rPr>
        <w:lastRenderedPageBreak/>
        <w:t>1189 от 06.10.1994 г.),</w:t>
      </w:r>
    </w:p>
    <w:p w:rsidR="00EC2C83" w:rsidRPr="001B4018" w:rsidRDefault="00EC2C83" w:rsidP="001B4018">
      <w:pPr>
        <w:pStyle w:val="ConsPlusNormal"/>
        <w:ind w:firstLine="540"/>
        <w:jc w:val="both"/>
        <w:rPr>
          <w:rFonts w:ascii="Times New Roman" w:hAnsi="Times New Roman" w:cs="Times New Roman"/>
          <w:b/>
          <w:color w:val="000000" w:themeColor="text1"/>
          <w:sz w:val="28"/>
          <w:szCs w:val="28"/>
        </w:rPr>
      </w:pPr>
    </w:p>
    <w:p w:rsidR="00776D3A" w:rsidRPr="001B4018" w:rsidRDefault="00776D3A" w:rsidP="001B4018">
      <w:pPr>
        <w:pStyle w:val="ConsPlusNormal"/>
        <w:ind w:firstLine="540"/>
        <w:jc w:val="both"/>
        <w:rPr>
          <w:rFonts w:ascii="Times New Roman" w:hAnsi="Times New Roman" w:cs="Times New Roman"/>
          <w:b/>
          <w:color w:val="000000" w:themeColor="text1"/>
          <w:sz w:val="28"/>
          <w:szCs w:val="28"/>
        </w:rPr>
      </w:pPr>
      <w:r w:rsidRPr="001B4018">
        <w:rPr>
          <w:rFonts w:ascii="Times New Roman" w:hAnsi="Times New Roman" w:cs="Times New Roman"/>
          <w:b/>
          <w:color w:val="000000" w:themeColor="text1"/>
          <w:sz w:val="28"/>
          <w:szCs w:val="28"/>
        </w:rPr>
        <w:t>составлен  список лиц, земельные доли которых могут быть признаны невостребованными;</w:t>
      </w:r>
    </w:p>
    <w:p w:rsidR="00776D3A" w:rsidRPr="001B4018" w:rsidRDefault="00147A5D" w:rsidP="001B4018">
      <w:pPr>
        <w:pStyle w:val="ConsPlusNormal"/>
        <w:ind w:firstLine="540"/>
        <w:jc w:val="both"/>
        <w:rPr>
          <w:rFonts w:ascii="Times New Roman" w:hAnsi="Times New Roman" w:cs="Times New Roman"/>
          <w:color w:val="000000" w:themeColor="text1"/>
          <w:sz w:val="28"/>
          <w:szCs w:val="28"/>
        </w:rPr>
      </w:pPr>
      <w:r w:rsidRPr="001B4018">
        <w:rPr>
          <w:rFonts w:ascii="Times New Roman" w:hAnsi="Times New Roman" w:cs="Times New Roman"/>
          <w:color w:val="000000" w:themeColor="text1"/>
          <w:sz w:val="28"/>
          <w:szCs w:val="28"/>
        </w:rPr>
        <w:t>-</w:t>
      </w:r>
      <w:r w:rsidR="00776D3A" w:rsidRPr="001B4018">
        <w:rPr>
          <w:rFonts w:ascii="Times New Roman" w:hAnsi="Times New Roman" w:cs="Times New Roman"/>
          <w:color w:val="000000" w:themeColor="text1"/>
          <w:sz w:val="28"/>
          <w:szCs w:val="28"/>
        </w:rPr>
        <w:t xml:space="preserve"> направлен</w:t>
      </w:r>
      <w:r w:rsidRPr="001B4018">
        <w:rPr>
          <w:rFonts w:ascii="Times New Roman" w:hAnsi="Times New Roman" w:cs="Times New Roman"/>
          <w:color w:val="000000" w:themeColor="text1"/>
          <w:sz w:val="28"/>
          <w:szCs w:val="28"/>
        </w:rPr>
        <w:t>ы</w:t>
      </w:r>
      <w:r w:rsidR="00776D3A" w:rsidRPr="001B4018">
        <w:rPr>
          <w:rFonts w:ascii="Times New Roman" w:hAnsi="Times New Roman" w:cs="Times New Roman"/>
          <w:color w:val="000000" w:themeColor="text1"/>
          <w:sz w:val="28"/>
          <w:szCs w:val="28"/>
        </w:rPr>
        <w:t xml:space="preserve"> запрос</w:t>
      </w:r>
      <w:r w:rsidRPr="001B4018">
        <w:rPr>
          <w:rFonts w:ascii="Times New Roman" w:hAnsi="Times New Roman" w:cs="Times New Roman"/>
          <w:color w:val="000000" w:themeColor="text1"/>
          <w:sz w:val="28"/>
          <w:szCs w:val="28"/>
        </w:rPr>
        <w:t>ы</w:t>
      </w:r>
      <w:r w:rsidR="00776D3A" w:rsidRPr="001B4018">
        <w:rPr>
          <w:rFonts w:ascii="Times New Roman" w:hAnsi="Times New Roman" w:cs="Times New Roman"/>
          <w:color w:val="000000" w:themeColor="text1"/>
          <w:sz w:val="28"/>
          <w:szCs w:val="28"/>
        </w:rPr>
        <w:t xml:space="preserve"> в Отдел управления ФМС по Краснодарскому краю </w:t>
      </w:r>
      <w:proofErr w:type="gramStart"/>
      <w:r w:rsidR="00776D3A" w:rsidRPr="001B4018">
        <w:rPr>
          <w:rFonts w:ascii="Times New Roman" w:hAnsi="Times New Roman" w:cs="Times New Roman"/>
          <w:color w:val="000000" w:themeColor="text1"/>
          <w:sz w:val="28"/>
          <w:szCs w:val="28"/>
        </w:rPr>
        <w:t>в</w:t>
      </w:r>
      <w:proofErr w:type="gramEnd"/>
      <w:r w:rsidR="00666B97" w:rsidRPr="001B4018">
        <w:rPr>
          <w:rFonts w:ascii="Times New Roman" w:hAnsi="Times New Roman" w:cs="Times New Roman"/>
          <w:color w:val="000000" w:themeColor="text1"/>
          <w:sz w:val="28"/>
          <w:szCs w:val="28"/>
        </w:rPr>
        <w:t xml:space="preserve"> </w:t>
      </w:r>
      <w:proofErr w:type="gramStart"/>
      <w:r w:rsidR="00776D3A" w:rsidRPr="001B4018">
        <w:rPr>
          <w:rFonts w:ascii="Times New Roman" w:hAnsi="Times New Roman" w:cs="Times New Roman"/>
          <w:color w:val="000000" w:themeColor="text1"/>
          <w:sz w:val="28"/>
          <w:szCs w:val="28"/>
        </w:rPr>
        <w:t>Белореченском</w:t>
      </w:r>
      <w:proofErr w:type="gramEnd"/>
      <w:r w:rsidR="00666B97" w:rsidRPr="001B4018">
        <w:rPr>
          <w:rFonts w:ascii="Times New Roman" w:hAnsi="Times New Roman" w:cs="Times New Roman"/>
          <w:color w:val="000000" w:themeColor="text1"/>
          <w:sz w:val="28"/>
          <w:szCs w:val="28"/>
        </w:rPr>
        <w:t xml:space="preserve"> </w:t>
      </w:r>
      <w:r w:rsidR="00776D3A" w:rsidRPr="001B4018">
        <w:rPr>
          <w:rFonts w:ascii="Times New Roman" w:hAnsi="Times New Roman" w:cs="Times New Roman"/>
          <w:color w:val="000000" w:themeColor="text1"/>
          <w:sz w:val="28"/>
          <w:szCs w:val="28"/>
        </w:rPr>
        <w:t>районе с целью уточнения места жительства граждан, которым были предоставлены паевые земли</w:t>
      </w:r>
      <w:r w:rsidRPr="001B4018">
        <w:rPr>
          <w:rFonts w:ascii="Times New Roman" w:hAnsi="Times New Roman" w:cs="Times New Roman"/>
          <w:color w:val="000000" w:themeColor="text1"/>
          <w:sz w:val="28"/>
          <w:szCs w:val="28"/>
        </w:rPr>
        <w:t>,</w:t>
      </w:r>
      <w:r w:rsidR="00776D3A" w:rsidRPr="001B4018">
        <w:rPr>
          <w:color w:val="000000" w:themeColor="text1"/>
        </w:rPr>
        <w:t xml:space="preserve"> </w:t>
      </w:r>
      <w:r w:rsidR="00776D3A" w:rsidRPr="001B4018">
        <w:rPr>
          <w:rFonts w:ascii="Times New Roman" w:hAnsi="Times New Roman" w:cs="Times New Roman"/>
          <w:color w:val="000000" w:themeColor="text1"/>
          <w:sz w:val="28"/>
          <w:szCs w:val="28"/>
        </w:rPr>
        <w:t>в нотариальную контору для документального подтверждения  об открытии наследственных дел после смерти умерших граждан, которым были предоставлены паевые земли;</w:t>
      </w:r>
    </w:p>
    <w:p w:rsidR="00776D3A" w:rsidRPr="001B4018" w:rsidRDefault="00147A5D" w:rsidP="001B4018">
      <w:pPr>
        <w:ind w:firstLine="567"/>
        <w:jc w:val="both"/>
        <w:rPr>
          <w:color w:val="000000" w:themeColor="text1"/>
        </w:rPr>
      </w:pPr>
      <w:r w:rsidRPr="001B4018">
        <w:rPr>
          <w:color w:val="000000" w:themeColor="text1"/>
        </w:rPr>
        <w:t>-</w:t>
      </w:r>
      <w:r w:rsidR="00776D3A" w:rsidRPr="001B4018">
        <w:rPr>
          <w:color w:val="000000" w:themeColor="text1"/>
        </w:rPr>
        <w:t xml:space="preserve"> выявлены граждане, которые умерли и наследственные дела после которых не открывались;</w:t>
      </w:r>
    </w:p>
    <w:p w:rsidR="00776D3A" w:rsidRPr="001B4018" w:rsidRDefault="00776D3A" w:rsidP="001B4018">
      <w:pPr>
        <w:ind w:firstLine="567"/>
        <w:jc w:val="both"/>
        <w:rPr>
          <w:b/>
          <w:color w:val="000000" w:themeColor="text1"/>
        </w:rPr>
      </w:pPr>
      <w:r w:rsidRPr="001B4018">
        <w:rPr>
          <w:color w:val="000000" w:themeColor="text1"/>
        </w:rPr>
        <w:t>- направлено  в</w:t>
      </w:r>
      <w:r w:rsidR="00666B97" w:rsidRPr="001B4018">
        <w:rPr>
          <w:color w:val="000000" w:themeColor="text1"/>
        </w:rPr>
        <w:t xml:space="preserve"> </w:t>
      </w:r>
      <w:r w:rsidRPr="001B4018">
        <w:rPr>
          <w:color w:val="000000" w:themeColor="text1"/>
        </w:rPr>
        <w:t>Белореченский районный суд Краснодарского края исковое заявление о признании права муниципальной собственности Бжедуховского сельского поселения на невостребованные земельные доли</w:t>
      </w:r>
      <w:r w:rsidR="00147A5D" w:rsidRPr="001B4018">
        <w:rPr>
          <w:color w:val="000000" w:themeColor="text1"/>
        </w:rPr>
        <w:t xml:space="preserve"> бывшего совхоза «</w:t>
      </w:r>
      <w:proofErr w:type="spellStart"/>
      <w:r w:rsidR="00147A5D" w:rsidRPr="001B4018">
        <w:rPr>
          <w:color w:val="000000" w:themeColor="text1"/>
        </w:rPr>
        <w:t>Бжедуховский</w:t>
      </w:r>
      <w:proofErr w:type="spellEnd"/>
      <w:r w:rsidR="00147A5D" w:rsidRPr="001B4018">
        <w:rPr>
          <w:b/>
          <w:color w:val="000000" w:themeColor="text1"/>
        </w:rPr>
        <w:t>»,</w:t>
      </w:r>
      <w:r w:rsidR="00B31479" w:rsidRPr="001B4018">
        <w:rPr>
          <w:b/>
          <w:color w:val="000000" w:themeColor="text1"/>
        </w:rPr>
        <w:t xml:space="preserve"> </w:t>
      </w:r>
      <w:r w:rsidRPr="001B4018">
        <w:rPr>
          <w:b/>
          <w:color w:val="000000" w:themeColor="text1"/>
        </w:rPr>
        <w:t>11.11.2021 года  № 2-2311 состоялось судебное заседание о признании права муниципальной собственности Бжедуховского сельского поселения на земельные доли площадью 20 га.</w:t>
      </w:r>
    </w:p>
    <w:p w:rsidR="00776D3A" w:rsidRPr="001B4018" w:rsidRDefault="00776D3A" w:rsidP="001B4018">
      <w:pPr>
        <w:ind w:firstLine="567"/>
        <w:jc w:val="both"/>
        <w:rPr>
          <w:b/>
          <w:color w:val="000000" w:themeColor="text1"/>
        </w:rPr>
      </w:pPr>
      <w:r w:rsidRPr="001B4018">
        <w:rPr>
          <w:b/>
          <w:color w:val="000000" w:themeColor="text1"/>
        </w:rPr>
        <w:t>-23.12.2021 решение суда вступило в законную силу.</w:t>
      </w:r>
    </w:p>
    <w:p w:rsidR="00776D3A" w:rsidRPr="001B4018" w:rsidRDefault="00776D3A" w:rsidP="001B4018">
      <w:pPr>
        <w:ind w:firstLine="567"/>
        <w:jc w:val="both"/>
        <w:rPr>
          <w:color w:val="000000" w:themeColor="text1"/>
        </w:rPr>
      </w:pPr>
      <w:r w:rsidRPr="001B4018">
        <w:rPr>
          <w:color w:val="000000" w:themeColor="text1"/>
        </w:rPr>
        <w:t>- в ходе работы проведенной администрацией  Бжедуховского с/</w:t>
      </w:r>
      <w:proofErr w:type="gramStart"/>
      <w:r w:rsidRPr="001B4018">
        <w:rPr>
          <w:color w:val="000000" w:themeColor="text1"/>
        </w:rPr>
        <w:t>п</w:t>
      </w:r>
      <w:proofErr w:type="gramEnd"/>
      <w:r w:rsidRPr="001B4018">
        <w:rPr>
          <w:color w:val="000000" w:themeColor="text1"/>
        </w:rPr>
        <w:t xml:space="preserve"> в соответствии с Федеральным законом от 24.07.2002 №101-ФЗ «Об обороте земель сельскохозяйственного назначения», признаны невостребованные земельные доли собственников на общую площадь 20 га.</w:t>
      </w:r>
    </w:p>
    <w:p w:rsidR="00321441" w:rsidRPr="001B4018" w:rsidRDefault="00321441" w:rsidP="001B4018">
      <w:pPr>
        <w:pStyle w:val="a4"/>
        <w:spacing w:after="0"/>
        <w:ind w:right="-142" w:firstLine="720"/>
        <w:jc w:val="both"/>
        <w:rPr>
          <w:b/>
          <w:color w:val="000000" w:themeColor="text1"/>
        </w:rPr>
      </w:pPr>
      <w:proofErr w:type="gramStart"/>
      <w:r w:rsidRPr="001B4018">
        <w:rPr>
          <w:color w:val="000000" w:themeColor="text1"/>
          <w:spacing w:val="-7"/>
        </w:rPr>
        <w:t xml:space="preserve">В соответствии с Земельным кодексом Российской Федерации, Федеральным законом от 24 июля 2002 года № 101-ФЗ «Об обороте земель сельскохозяйственного назначения» проведена процедура  продажи </w:t>
      </w:r>
      <w:r w:rsidRPr="001B4018">
        <w:rPr>
          <w:color w:val="000000" w:themeColor="text1"/>
          <w:lang w:eastAsia="ru-RU"/>
        </w:rPr>
        <w:t xml:space="preserve">доли в праве общей  собственности на земельный участок сельскохозяйственного  назначения площадью 20 га в результате </w:t>
      </w:r>
      <w:r w:rsidRPr="001B4018">
        <w:rPr>
          <w:b/>
          <w:color w:val="000000" w:themeColor="text1"/>
          <w:lang w:eastAsia="ru-RU"/>
        </w:rPr>
        <w:t xml:space="preserve">в доход бюджета поселения поступила сумма </w:t>
      </w:r>
      <w:r w:rsidRPr="001B4018">
        <w:rPr>
          <w:b/>
          <w:color w:val="000000" w:themeColor="text1"/>
        </w:rPr>
        <w:t>136 089 (Сто тридцать шесть тысяч восемьдесят девять)  рублей.</w:t>
      </w:r>
      <w:proofErr w:type="gramEnd"/>
    </w:p>
    <w:p w:rsidR="00F70CA6" w:rsidRPr="001B4018" w:rsidRDefault="002664B0" w:rsidP="001B4018">
      <w:pPr>
        <w:pStyle w:val="a4"/>
        <w:spacing w:after="0"/>
        <w:ind w:right="-142" w:firstLine="720"/>
        <w:jc w:val="both"/>
        <w:rPr>
          <w:b/>
          <w:color w:val="000000" w:themeColor="text1"/>
        </w:rPr>
      </w:pPr>
      <w:r w:rsidRPr="001B4018">
        <w:rPr>
          <w:b/>
          <w:color w:val="000000" w:themeColor="text1"/>
        </w:rPr>
        <w:t>Дополнительно вовлечено в оборот 377,5 га</w:t>
      </w:r>
      <w:r w:rsidR="00EC2C83" w:rsidRPr="001B4018">
        <w:rPr>
          <w:b/>
          <w:color w:val="000000" w:themeColor="text1"/>
        </w:rPr>
        <w:t xml:space="preserve"> земель </w:t>
      </w:r>
      <w:proofErr w:type="spellStart"/>
      <w:r w:rsidR="00EC2C83" w:rsidRPr="001B4018">
        <w:rPr>
          <w:b/>
          <w:color w:val="000000" w:themeColor="text1"/>
        </w:rPr>
        <w:t>сельхозназначения</w:t>
      </w:r>
      <w:proofErr w:type="spellEnd"/>
      <w:r w:rsidRPr="001B4018">
        <w:rPr>
          <w:b/>
          <w:color w:val="000000" w:themeColor="text1"/>
        </w:rPr>
        <w:t xml:space="preserve"> </w:t>
      </w:r>
      <w:r w:rsidR="00EC2C83" w:rsidRPr="001B4018">
        <w:rPr>
          <w:b/>
          <w:color w:val="000000" w:themeColor="text1"/>
        </w:rPr>
        <w:t xml:space="preserve">и предоставлено в аренду  </w:t>
      </w:r>
      <w:proofErr w:type="spellStart"/>
      <w:r w:rsidR="00EC2C83" w:rsidRPr="001B4018">
        <w:rPr>
          <w:b/>
          <w:color w:val="000000" w:themeColor="text1"/>
        </w:rPr>
        <w:t>Белореченскому</w:t>
      </w:r>
      <w:proofErr w:type="spellEnd"/>
      <w:r w:rsidR="00EC2C83" w:rsidRPr="001B4018">
        <w:rPr>
          <w:b/>
          <w:color w:val="000000" w:themeColor="text1"/>
        </w:rPr>
        <w:t xml:space="preserve"> районному казачьему обществу.</w:t>
      </w:r>
    </w:p>
    <w:p w:rsidR="002446C3" w:rsidRPr="001B4018" w:rsidRDefault="002446C3" w:rsidP="001B4018">
      <w:pPr>
        <w:tabs>
          <w:tab w:val="left" w:pos="0"/>
        </w:tabs>
        <w:ind w:firstLine="567"/>
        <w:jc w:val="both"/>
        <w:rPr>
          <w:b/>
          <w:color w:val="000000" w:themeColor="text1"/>
          <w:u w:val="single"/>
        </w:rPr>
      </w:pPr>
    </w:p>
    <w:p w:rsidR="00F95C32" w:rsidRPr="001B4018" w:rsidRDefault="009138FA" w:rsidP="00D75077">
      <w:pPr>
        <w:tabs>
          <w:tab w:val="left" w:pos="0"/>
        </w:tabs>
        <w:ind w:firstLine="567"/>
        <w:jc w:val="center"/>
        <w:rPr>
          <w:b/>
          <w:color w:val="000000" w:themeColor="text1"/>
          <w:u w:val="single"/>
        </w:rPr>
      </w:pPr>
      <w:r w:rsidRPr="001B4018">
        <w:rPr>
          <w:b/>
          <w:color w:val="000000" w:themeColor="text1"/>
          <w:u w:val="single"/>
        </w:rPr>
        <w:t>ОБЩЕСТВЕННЫЙ ПОРЯДОК</w:t>
      </w:r>
    </w:p>
    <w:p w:rsidR="007118BF" w:rsidRPr="001B4018" w:rsidRDefault="007118BF" w:rsidP="001B4018">
      <w:pPr>
        <w:tabs>
          <w:tab w:val="left" w:pos="0"/>
        </w:tabs>
        <w:ind w:firstLine="567"/>
        <w:jc w:val="both"/>
        <w:rPr>
          <w:b/>
          <w:color w:val="000000" w:themeColor="text1"/>
          <w:u w:val="single"/>
        </w:rPr>
      </w:pPr>
    </w:p>
    <w:p w:rsidR="00F95C32" w:rsidRPr="001B4018" w:rsidRDefault="00F95C32" w:rsidP="001B4018">
      <w:pPr>
        <w:ind w:firstLine="567"/>
        <w:jc w:val="both"/>
        <w:rPr>
          <w:color w:val="000000" w:themeColor="text1"/>
        </w:rPr>
      </w:pPr>
      <w:r w:rsidRPr="001B4018">
        <w:rPr>
          <w:color w:val="000000" w:themeColor="text1"/>
        </w:rPr>
        <w:t>На территории поселения работает участковый уполномоченный пол</w:t>
      </w:r>
      <w:r w:rsidR="007118BF" w:rsidRPr="001B4018">
        <w:rPr>
          <w:color w:val="000000" w:themeColor="text1"/>
        </w:rPr>
        <w:t xml:space="preserve">иции </w:t>
      </w:r>
      <w:proofErr w:type="spellStart"/>
      <w:r w:rsidR="00357A8C" w:rsidRPr="001B4018">
        <w:rPr>
          <w:color w:val="000000" w:themeColor="text1"/>
        </w:rPr>
        <w:t>Завелицкий</w:t>
      </w:r>
      <w:proofErr w:type="spellEnd"/>
      <w:r w:rsidR="00357A8C" w:rsidRPr="001B4018">
        <w:rPr>
          <w:color w:val="000000" w:themeColor="text1"/>
        </w:rPr>
        <w:t xml:space="preserve"> Александр Иванович</w:t>
      </w:r>
      <w:r w:rsidRPr="001B4018">
        <w:rPr>
          <w:color w:val="000000" w:themeColor="text1"/>
        </w:rPr>
        <w:t xml:space="preserve">, активную помощь в охране общественного порядка оказывает </w:t>
      </w:r>
      <w:proofErr w:type="spellStart"/>
      <w:r w:rsidRPr="001B4018">
        <w:rPr>
          <w:color w:val="000000" w:themeColor="text1"/>
        </w:rPr>
        <w:t>Бжедуховское</w:t>
      </w:r>
      <w:proofErr w:type="spellEnd"/>
      <w:r w:rsidRPr="001B4018">
        <w:rPr>
          <w:color w:val="000000" w:themeColor="text1"/>
        </w:rPr>
        <w:t xml:space="preserve"> хуторское казачье общество  (атаман Харченко Сергей Валерьевич).</w:t>
      </w:r>
    </w:p>
    <w:p w:rsidR="00E523F1" w:rsidRPr="001B4018" w:rsidRDefault="00F95C32" w:rsidP="001B4018">
      <w:pPr>
        <w:ind w:firstLine="567"/>
        <w:jc w:val="both"/>
        <w:rPr>
          <w:color w:val="000000" w:themeColor="text1"/>
        </w:rPr>
      </w:pPr>
      <w:r w:rsidRPr="001B4018">
        <w:rPr>
          <w:color w:val="000000" w:themeColor="text1"/>
        </w:rPr>
        <w:t>В направлении охраны общественного порядка активно работает добровольная народная дружина, в которую входят представители казачьего</w:t>
      </w:r>
    </w:p>
    <w:p w:rsidR="00F95C32" w:rsidRPr="001B4018" w:rsidRDefault="00F95C32" w:rsidP="001B4018">
      <w:pPr>
        <w:ind w:firstLine="567"/>
        <w:jc w:val="both"/>
        <w:rPr>
          <w:color w:val="000000" w:themeColor="text1"/>
        </w:rPr>
      </w:pPr>
      <w:r w:rsidRPr="001B4018">
        <w:rPr>
          <w:color w:val="000000" w:themeColor="text1"/>
        </w:rPr>
        <w:t>общества. Дружиной оказывается  содействие администрации и органам внутренних дел в предупреждении и пресечении правонарушений.</w:t>
      </w:r>
    </w:p>
    <w:p w:rsidR="008E0E7D" w:rsidRDefault="00F95C32" w:rsidP="001B4018">
      <w:pPr>
        <w:ind w:firstLine="567"/>
        <w:jc w:val="both"/>
        <w:rPr>
          <w:color w:val="000000" w:themeColor="text1"/>
        </w:rPr>
      </w:pPr>
      <w:r w:rsidRPr="001B4018">
        <w:rPr>
          <w:color w:val="000000" w:themeColor="text1"/>
        </w:rPr>
        <w:t xml:space="preserve">На протяжении года дружина принимала участие в рейдовых мероприятиях по выявлению стихийных несанкционированных свалок, граждан, допустивших захламление придомовых территорий, разжигание костров в лесном массиве в пожароопасный период, а также по привлечению </w:t>
      </w:r>
    </w:p>
    <w:p w:rsidR="008E0E7D" w:rsidRDefault="008E0E7D" w:rsidP="001B4018">
      <w:pPr>
        <w:ind w:firstLine="567"/>
        <w:jc w:val="both"/>
        <w:rPr>
          <w:color w:val="000000" w:themeColor="text1"/>
        </w:rPr>
      </w:pPr>
    </w:p>
    <w:p w:rsidR="00F95C32" w:rsidRPr="001B4018" w:rsidRDefault="00F95C32" w:rsidP="001B4018">
      <w:pPr>
        <w:ind w:firstLine="567"/>
        <w:jc w:val="both"/>
        <w:rPr>
          <w:color w:val="000000" w:themeColor="text1"/>
        </w:rPr>
      </w:pPr>
      <w:r w:rsidRPr="001B4018">
        <w:rPr>
          <w:color w:val="000000" w:themeColor="text1"/>
        </w:rPr>
        <w:t>населения к заключению договоров на вывоз мусора. Обеспечение охраны общественного порядка в период проведения праздничных мероприятий на базе СДК и Покровской церкви.</w:t>
      </w:r>
    </w:p>
    <w:p w:rsidR="00F95C32" w:rsidRPr="001B4018" w:rsidRDefault="00F95C32" w:rsidP="001B4018">
      <w:pPr>
        <w:ind w:firstLine="567"/>
        <w:jc w:val="both"/>
        <w:rPr>
          <w:color w:val="000000" w:themeColor="text1"/>
        </w:rPr>
      </w:pPr>
      <w:r w:rsidRPr="001B4018">
        <w:rPr>
          <w:color w:val="000000" w:themeColor="text1"/>
          <w:u w:val="single"/>
        </w:rPr>
        <w:t>В целях военно-патриотического воспитания</w:t>
      </w:r>
      <w:r w:rsidRPr="001B4018">
        <w:rPr>
          <w:color w:val="000000" w:themeColor="text1"/>
        </w:rPr>
        <w:t xml:space="preserve">  молодежи, казачьим общест</w:t>
      </w:r>
      <w:r w:rsidR="00AE224F" w:rsidRPr="001B4018">
        <w:rPr>
          <w:color w:val="000000" w:themeColor="text1"/>
        </w:rPr>
        <w:t>вом в течение 2022</w:t>
      </w:r>
      <w:r w:rsidRPr="001B4018">
        <w:rPr>
          <w:color w:val="000000" w:themeColor="text1"/>
        </w:rPr>
        <w:t xml:space="preserve"> проводились следующие мероприятия:</w:t>
      </w:r>
    </w:p>
    <w:p w:rsidR="00F95C32" w:rsidRPr="001B4018" w:rsidRDefault="00F95C32" w:rsidP="001B4018">
      <w:pPr>
        <w:ind w:firstLine="567"/>
        <w:jc w:val="both"/>
        <w:rPr>
          <w:color w:val="000000" w:themeColor="text1"/>
        </w:rPr>
      </w:pPr>
      <w:r w:rsidRPr="001B4018">
        <w:rPr>
          <w:color w:val="000000" w:themeColor="text1"/>
        </w:rPr>
        <w:t>- посещение мероприятий, посвященных историческим событиям, проводимым на территории Белореченского района, Краснодарского края и Республики Адыгея,</w:t>
      </w:r>
    </w:p>
    <w:p w:rsidR="00F95C32" w:rsidRPr="001B4018" w:rsidRDefault="00F95C32" w:rsidP="001B4018">
      <w:pPr>
        <w:ind w:firstLine="567"/>
        <w:jc w:val="both"/>
        <w:outlineLvl w:val="0"/>
        <w:rPr>
          <w:color w:val="000000" w:themeColor="text1"/>
        </w:rPr>
      </w:pPr>
      <w:r w:rsidRPr="001B4018">
        <w:rPr>
          <w:color w:val="000000" w:themeColor="text1"/>
        </w:rPr>
        <w:t>- выездные казачьи военно-полевые сборы в г</w:t>
      </w:r>
      <w:proofErr w:type="gramStart"/>
      <w:r w:rsidRPr="001B4018">
        <w:rPr>
          <w:color w:val="000000" w:themeColor="text1"/>
        </w:rPr>
        <w:t>.М</w:t>
      </w:r>
      <w:proofErr w:type="gramEnd"/>
      <w:r w:rsidRPr="001B4018">
        <w:rPr>
          <w:color w:val="000000" w:themeColor="text1"/>
        </w:rPr>
        <w:t>айкоп,</w:t>
      </w:r>
    </w:p>
    <w:p w:rsidR="00F95C32" w:rsidRPr="001B4018" w:rsidRDefault="00F95C32" w:rsidP="001B4018">
      <w:pPr>
        <w:ind w:firstLine="567"/>
        <w:jc w:val="both"/>
        <w:rPr>
          <w:color w:val="000000" w:themeColor="text1"/>
        </w:rPr>
      </w:pPr>
      <w:r w:rsidRPr="001B4018">
        <w:rPr>
          <w:color w:val="000000" w:themeColor="text1"/>
        </w:rPr>
        <w:t>- на базе СОШ № 21 ст. Бжедуховской,</w:t>
      </w:r>
      <w:r w:rsidR="003C52C6" w:rsidRPr="001B4018">
        <w:rPr>
          <w:color w:val="000000" w:themeColor="text1"/>
        </w:rPr>
        <w:t xml:space="preserve"> организовано</w:t>
      </w:r>
      <w:r w:rsidRPr="001B4018">
        <w:rPr>
          <w:color w:val="000000" w:themeColor="text1"/>
        </w:rPr>
        <w:t xml:space="preserve"> 2 класса казачьей направленности</w:t>
      </w:r>
      <w:r w:rsidR="003C52C6" w:rsidRPr="001B4018">
        <w:rPr>
          <w:color w:val="000000" w:themeColor="text1"/>
        </w:rPr>
        <w:t>(40 человек</w:t>
      </w:r>
      <w:r w:rsidRPr="001B4018">
        <w:rPr>
          <w:color w:val="000000" w:themeColor="text1"/>
        </w:rPr>
        <w:t>),</w:t>
      </w:r>
    </w:p>
    <w:p w:rsidR="00981F9E" w:rsidRPr="001B4018" w:rsidRDefault="003C52C6" w:rsidP="001B4018">
      <w:pPr>
        <w:ind w:firstLine="567"/>
        <w:jc w:val="both"/>
        <w:rPr>
          <w:color w:val="000000" w:themeColor="text1"/>
        </w:rPr>
      </w:pPr>
      <w:r w:rsidRPr="001B4018">
        <w:rPr>
          <w:color w:val="000000" w:themeColor="text1"/>
        </w:rPr>
        <w:t xml:space="preserve">-Организована охрана школ </w:t>
      </w:r>
      <w:proofErr w:type="gramStart"/>
      <w:r w:rsidRPr="001B4018">
        <w:rPr>
          <w:color w:val="000000" w:themeColor="text1"/>
        </w:rPr>
        <w:t>казачьим</w:t>
      </w:r>
      <w:proofErr w:type="gramEnd"/>
      <w:r w:rsidRPr="001B4018">
        <w:rPr>
          <w:color w:val="000000" w:themeColor="text1"/>
        </w:rPr>
        <w:t xml:space="preserve"> ЧОП,</w:t>
      </w:r>
    </w:p>
    <w:p w:rsidR="00F95C32" w:rsidRPr="001B4018" w:rsidRDefault="00F95C32" w:rsidP="001B4018">
      <w:pPr>
        <w:ind w:firstLine="567"/>
        <w:jc w:val="both"/>
        <w:rPr>
          <w:color w:val="000000" w:themeColor="text1"/>
        </w:rPr>
      </w:pPr>
      <w:r w:rsidRPr="001B4018">
        <w:rPr>
          <w:color w:val="000000" w:themeColor="text1"/>
        </w:rPr>
        <w:t>- участие в поисково-спасательных мероприятиях совместно с органами внутренних дел.</w:t>
      </w:r>
    </w:p>
    <w:p w:rsidR="00F95C32" w:rsidRPr="001B4018" w:rsidRDefault="00F95C32" w:rsidP="001B4018">
      <w:pPr>
        <w:ind w:firstLine="567"/>
        <w:jc w:val="both"/>
        <w:rPr>
          <w:color w:val="000000" w:themeColor="text1"/>
        </w:rPr>
      </w:pPr>
      <w:r w:rsidRPr="001B4018">
        <w:rPr>
          <w:color w:val="000000" w:themeColor="text1"/>
        </w:rPr>
        <w:t>- выделени</w:t>
      </w:r>
      <w:r w:rsidR="003C52C6" w:rsidRPr="001B4018">
        <w:rPr>
          <w:color w:val="000000" w:themeColor="text1"/>
        </w:rPr>
        <w:t>е</w:t>
      </w:r>
      <w:r w:rsidRPr="001B4018">
        <w:rPr>
          <w:color w:val="000000" w:themeColor="text1"/>
        </w:rPr>
        <w:t xml:space="preserve"> средств на новогодние подарки  учащимся</w:t>
      </w:r>
      <w:r w:rsidR="003C52C6" w:rsidRPr="001B4018">
        <w:rPr>
          <w:color w:val="000000" w:themeColor="text1"/>
        </w:rPr>
        <w:t xml:space="preserve"> СОШ №21 и</w:t>
      </w:r>
      <w:r w:rsidRPr="001B4018">
        <w:rPr>
          <w:color w:val="000000" w:themeColor="text1"/>
        </w:rPr>
        <w:t xml:space="preserve"> ООШ №24.</w:t>
      </w:r>
    </w:p>
    <w:p w:rsidR="00D75077" w:rsidRDefault="00D75077" w:rsidP="00D75077">
      <w:pPr>
        <w:tabs>
          <w:tab w:val="left" w:pos="0"/>
        </w:tabs>
        <w:jc w:val="center"/>
        <w:outlineLvl w:val="0"/>
        <w:rPr>
          <w:b/>
          <w:color w:val="000000" w:themeColor="text1"/>
          <w:sz w:val="26"/>
          <w:szCs w:val="26"/>
          <w:u w:val="single"/>
        </w:rPr>
      </w:pPr>
    </w:p>
    <w:p w:rsidR="00A1366C" w:rsidRPr="001B4018" w:rsidRDefault="002F4F7E" w:rsidP="00D75077">
      <w:pPr>
        <w:tabs>
          <w:tab w:val="left" w:pos="0"/>
        </w:tabs>
        <w:jc w:val="center"/>
        <w:outlineLvl w:val="0"/>
        <w:rPr>
          <w:b/>
          <w:color w:val="000000" w:themeColor="text1"/>
          <w:sz w:val="26"/>
          <w:szCs w:val="26"/>
          <w:u w:val="single"/>
        </w:rPr>
      </w:pPr>
      <w:r w:rsidRPr="001B4018">
        <w:rPr>
          <w:b/>
          <w:color w:val="000000" w:themeColor="text1"/>
          <w:sz w:val="26"/>
          <w:szCs w:val="26"/>
          <w:u w:val="single"/>
        </w:rPr>
        <w:t xml:space="preserve">РАБОТА </w:t>
      </w:r>
      <w:r w:rsidR="00A10AAC" w:rsidRPr="001B4018">
        <w:rPr>
          <w:b/>
          <w:color w:val="000000" w:themeColor="text1"/>
          <w:sz w:val="26"/>
          <w:szCs w:val="26"/>
          <w:u w:val="single"/>
        </w:rPr>
        <w:t>ТЕРРИТОРИАЛЬНОЙ КОМИССИИ</w:t>
      </w:r>
    </w:p>
    <w:p w:rsidR="00A10AAC" w:rsidRPr="001B4018" w:rsidRDefault="00A10AAC" w:rsidP="001B4018">
      <w:pPr>
        <w:tabs>
          <w:tab w:val="left" w:pos="0"/>
        </w:tabs>
        <w:jc w:val="both"/>
        <w:outlineLvl w:val="0"/>
        <w:rPr>
          <w:b/>
          <w:color w:val="000000" w:themeColor="text1"/>
          <w:sz w:val="26"/>
          <w:szCs w:val="26"/>
          <w:u w:val="single"/>
        </w:rPr>
      </w:pPr>
    </w:p>
    <w:p w:rsidR="00051E39" w:rsidRPr="001B4018" w:rsidRDefault="00051E39" w:rsidP="001B4018">
      <w:pPr>
        <w:pStyle w:val="af"/>
        <w:tabs>
          <w:tab w:val="clear" w:pos="709"/>
          <w:tab w:val="left" w:pos="567"/>
        </w:tabs>
        <w:jc w:val="both"/>
        <w:rPr>
          <w:color w:val="000000" w:themeColor="text1"/>
        </w:rPr>
      </w:pPr>
      <w:r w:rsidRPr="001B4018">
        <w:rPr>
          <w:color w:val="000000" w:themeColor="text1"/>
        </w:rPr>
        <w:t>На территории Бжедуховского сельского поселения осуществлял свою деятельность территориальная комиссия.</w:t>
      </w:r>
    </w:p>
    <w:p w:rsidR="00051E39" w:rsidRPr="001B4018" w:rsidRDefault="00051E39" w:rsidP="001B4018">
      <w:pPr>
        <w:pStyle w:val="af"/>
        <w:tabs>
          <w:tab w:val="clear" w:pos="709"/>
          <w:tab w:val="left" w:pos="567"/>
        </w:tabs>
        <w:jc w:val="both"/>
        <w:rPr>
          <w:color w:val="000000" w:themeColor="text1"/>
        </w:rPr>
      </w:pPr>
      <w:r w:rsidRPr="001B4018">
        <w:rPr>
          <w:color w:val="000000" w:themeColor="text1"/>
        </w:rPr>
        <w:t>На учете тер</w:t>
      </w:r>
      <w:r w:rsidR="00AE224F" w:rsidRPr="001B4018">
        <w:rPr>
          <w:color w:val="000000" w:themeColor="text1"/>
        </w:rPr>
        <w:t>риториальной комиссии состоит 17</w:t>
      </w:r>
      <w:r w:rsidRPr="001B4018">
        <w:rPr>
          <w:color w:val="000000" w:themeColor="text1"/>
        </w:rPr>
        <w:t xml:space="preserve"> жителей Бжеду</w:t>
      </w:r>
      <w:r w:rsidR="00373590" w:rsidRPr="001B4018">
        <w:rPr>
          <w:color w:val="000000" w:themeColor="text1"/>
        </w:rPr>
        <w:t>ховского сельского поселения</w:t>
      </w:r>
      <w:r w:rsidR="00AE224F" w:rsidRPr="001B4018">
        <w:rPr>
          <w:color w:val="000000" w:themeColor="text1"/>
        </w:rPr>
        <w:t xml:space="preserve"> состоящих на профилактических учетах</w:t>
      </w:r>
      <w:r w:rsidR="00373590" w:rsidRPr="001B4018">
        <w:rPr>
          <w:color w:val="000000" w:themeColor="text1"/>
        </w:rPr>
        <w:t>.</w:t>
      </w:r>
    </w:p>
    <w:p w:rsidR="00051E39" w:rsidRPr="001B4018" w:rsidRDefault="00AE224F" w:rsidP="001B4018">
      <w:pPr>
        <w:pStyle w:val="af"/>
        <w:tabs>
          <w:tab w:val="clear" w:pos="709"/>
          <w:tab w:val="left" w:pos="567"/>
        </w:tabs>
        <w:jc w:val="both"/>
        <w:rPr>
          <w:color w:val="000000" w:themeColor="text1"/>
        </w:rPr>
      </w:pPr>
      <w:r w:rsidRPr="001B4018">
        <w:rPr>
          <w:color w:val="000000" w:themeColor="text1"/>
        </w:rPr>
        <w:t>В течение 2022</w:t>
      </w:r>
      <w:r w:rsidR="00051E39" w:rsidRPr="001B4018">
        <w:rPr>
          <w:color w:val="000000" w:themeColor="text1"/>
        </w:rPr>
        <w:t xml:space="preserve"> года проведено 12  заседаний территориальной комиссии на них рассматривались наиболее актуальные вопросы.</w:t>
      </w:r>
    </w:p>
    <w:p w:rsidR="00051E39" w:rsidRPr="001B4018" w:rsidRDefault="00051E39" w:rsidP="001B4018">
      <w:pPr>
        <w:pStyle w:val="af"/>
        <w:tabs>
          <w:tab w:val="clear" w:pos="709"/>
          <w:tab w:val="left" w:pos="567"/>
        </w:tabs>
        <w:jc w:val="both"/>
        <w:rPr>
          <w:color w:val="000000" w:themeColor="text1"/>
        </w:rPr>
      </w:pPr>
      <w:r w:rsidRPr="001B4018">
        <w:rPr>
          <w:color w:val="000000" w:themeColor="text1"/>
        </w:rPr>
        <w:t>Профилактика правонарушений граждан:</w:t>
      </w:r>
    </w:p>
    <w:p w:rsidR="00051E39" w:rsidRPr="001B4018" w:rsidRDefault="00051E39" w:rsidP="001B4018">
      <w:pPr>
        <w:pStyle w:val="af"/>
        <w:tabs>
          <w:tab w:val="clear" w:pos="709"/>
          <w:tab w:val="left" w:pos="567"/>
        </w:tabs>
        <w:jc w:val="both"/>
        <w:rPr>
          <w:color w:val="000000" w:themeColor="text1"/>
        </w:rPr>
      </w:pPr>
      <w:r w:rsidRPr="001B4018">
        <w:rPr>
          <w:color w:val="000000" w:themeColor="text1"/>
        </w:rPr>
        <w:t>- употребление наркотических веществ и спиртных напитков;</w:t>
      </w:r>
    </w:p>
    <w:p w:rsidR="00051E39" w:rsidRPr="001B4018" w:rsidRDefault="00051E39" w:rsidP="001B4018">
      <w:pPr>
        <w:pStyle w:val="af"/>
        <w:tabs>
          <w:tab w:val="clear" w:pos="709"/>
          <w:tab w:val="left" w:pos="567"/>
        </w:tabs>
        <w:jc w:val="both"/>
        <w:rPr>
          <w:color w:val="000000" w:themeColor="text1"/>
        </w:rPr>
      </w:pPr>
      <w:r w:rsidRPr="001B4018">
        <w:rPr>
          <w:color w:val="000000" w:themeColor="text1"/>
        </w:rPr>
        <w:t>- профил</w:t>
      </w:r>
      <w:r w:rsidR="00373590" w:rsidRPr="001B4018">
        <w:rPr>
          <w:color w:val="000000" w:themeColor="text1"/>
        </w:rPr>
        <w:t>актика семейного неблагополучия.</w:t>
      </w:r>
    </w:p>
    <w:p w:rsidR="00051E39" w:rsidRPr="001B4018" w:rsidRDefault="00051E39" w:rsidP="001B4018">
      <w:pPr>
        <w:pStyle w:val="af"/>
        <w:tabs>
          <w:tab w:val="clear" w:pos="709"/>
          <w:tab w:val="left" w:pos="567"/>
        </w:tabs>
        <w:jc w:val="both"/>
        <w:rPr>
          <w:color w:val="000000" w:themeColor="text1"/>
        </w:rPr>
      </w:pPr>
      <w:proofErr w:type="gramStart"/>
      <w:r w:rsidRPr="001B4018">
        <w:rPr>
          <w:color w:val="000000" w:themeColor="text1"/>
        </w:rPr>
        <w:t>Ежемесячно администрацией сельского поселения совместно  представителями полиции, школ, проводятся комиссионные рейды по семьям, состоящем на профилактическом учете, а также ведется работа по выявлению  лиц, подлежащих профилактическому воздействию.</w:t>
      </w:r>
      <w:proofErr w:type="gramEnd"/>
    </w:p>
    <w:p w:rsidR="00051E39" w:rsidRPr="001B4018" w:rsidRDefault="00AE224F" w:rsidP="001B4018">
      <w:pPr>
        <w:pStyle w:val="af"/>
        <w:tabs>
          <w:tab w:val="clear" w:pos="709"/>
          <w:tab w:val="left" w:pos="567"/>
        </w:tabs>
        <w:jc w:val="both"/>
        <w:rPr>
          <w:color w:val="000000" w:themeColor="text1"/>
        </w:rPr>
      </w:pPr>
      <w:r w:rsidRPr="001B4018">
        <w:rPr>
          <w:color w:val="000000" w:themeColor="text1"/>
        </w:rPr>
        <w:t>За 2022</w:t>
      </w:r>
      <w:r w:rsidR="00051E39" w:rsidRPr="001B4018">
        <w:rPr>
          <w:color w:val="000000" w:themeColor="text1"/>
        </w:rPr>
        <w:t xml:space="preserve"> год на </w:t>
      </w:r>
      <w:r w:rsidRPr="001B4018">
        <w:rPr>
          <w:color w:val="000000" w:themeColor="text1"/>
        </w:rPr>
        <w:t xml:space="preserve">заседаниях Совета </w:t>
      </w:r>
      <w:proofErr w:type="gramStart"/>
      <w:r w:rsidRPr="001B4018">
        <w:rPr>
          <w:color w:val="000000" w:themeColor="text1"/>
        </w:rPr>
        <w:t>рассмотрены</w:t>
      </w:r>
      <w:proofErr w:type="gramEnd"/>
      <w:r w:rsidRPr="001B4018">
        <w:rPr>
          <w:color w:val="000000" w:themeColor="text1"/>
        </w:rPr>
        <w:t xml:space="preserve"> 24 человек</w:t>
      </w:r>
      <w:r w:rsidR="00051E39" w:rsidRPr="001B4018">
        <w:rPr>
          <w:color w:val="000000" w:themeColor="text1"/>
        </w:rPr>
        <w:t>.</w:t>
      </w:r>
      <w:r w:rsidR="00C12BF8" w:rsidRPr="001B4018">
        <w:rPr>
          <w:color w:val="000000" w:themeColor="text1"/>
        </w:rPr>
        <w:t xml:space="preserve"> </w:t>
      </w:r>
      <w:proofErr w:type="spellStart"/>
      <w:r w:rsidR="00051E39" w:rsidRPr="001B4018">
        <w:rPr>
          <w:color w:val="000000" w:themeColor="text1"/>
        </w:rPr>
        <w:t>Профилактируемым</w:t>
      </w:r>
      <w:proofErr w:type="spellEnd"/>
      <w:r w:rsidR="00051E39" w:rsidRPr="001B4018">
        <w:rPr>
          <w:color w:val="000000" w:themeColor="text1"/>
        </w:rPr>
        <w:t xml:space="preserve"> лицам предлагалось содействие в трудоустройстве, лечении от алкогольной зависимости.</w:t>
      </w:r>
    </w:p>
    <w:p w:rsidR="00C12BF8" w:rsidRPr="001B4018" w:rsidRDefault="00C12BF8" w:rsidP="001B4018">
      <w:pPr>
        <w:pStyle w:val="af"/>
        <w:tabs>
          <w:tab w:val="clear" w:pos="709"/>
          <w:tab w:val="left" w:pos="567"/>
        </w:tabs>
        <w:jc w:val="both"/>
        <w:rPr>
          <w:b/>
          <w:color w:val="000000" w:themeColor="text1"/>
          <w:sz w:val="26"/>
          <w:szCs w:val="26"/>
          <w:u w:val="single"/>
        </w:rPr>
      </w:pPr>
    </w:p>
    <w:p w:rsidR="00051E39" w:rsidRPr="001B4018" w:rsidRDefault="00051E39" w:rsidP="00D75077">
      <w:pPr>
        <w:pStyle w:val="af"/>
        <w:tabs>
          <w:tab w:val="clear" w:pos="709"/>
          <w:tab w:val="left" w:pos="567"/>
        </w:tabs>
        <w:jc w:val="center"/>
        <w:rPr>
          <w:b/>
          <w:color w:val="000000" w:themeColor="text1"/>
          <w:sz w:val="26"/>
          <w:szCs w:val="26"/>
          <w:u w:val="single"/>
        </w:rPr>
      </w:pPr>
      <w:r w:rsidRPr="001B4018">
        <w:rPr>
          <w:b/>
          <w:color w:val="000000" w:themeColor="text1"/>
          <w:sz w:val="26"/>
          <w:szCs w:val="26"/>
          <w:u w:val="single"/>
        </w:rPr>
        <w:t>РАБОТА С ОБРАЩЕНИЯМИ ГРАЖДАН</w:t>
      </w:r>
    </w:p>
    <w:p w:rsidR="00051E39" w:rsidRPr="001B4018" w:rsidRDefault="00051E39" w:rsidP="001B4018">
      <w:pPr>
        <w:pStyle w:val="af"/>
        <w:tabs>
          <w:tab w:val="left" w:pos="0"/>
        </w:tabs>
        <w:jc w:val="both"/>
        <w:outlineLvl w:val="0"/>
        <w:rPr>
          <w:b/>
          <w:color w:val="000000" w:themeColor="text1"/>
          <w:sz w:val="26"/>
          <w:szCs w:val="26"/>
          <w:u w:val="single"/>
        </w:rPr>
      </w:pPr>
    </w:p>
    <w:p w:rsidR="00051E39" w:rsidRPr="001B4018" w:rsidRDefault="00AE224F" w:rsidP="001B4018">
      <w:pPr>
        <w:ind w:firstLine="567"/>
        <w:jc w:val="both"/>
        <w:rPr>
          <w:color w:val="000000" w:themeColor="text1"/>
        </w:rPr>
      </w:pPr>
      <w:r w:rsidRPr="001B4018">
        <w:rPr>
          <w:color w:val="000000" w:themeColor="text1"/>
        </w:rPr>
        <w:t>За 2022</w:t>
      </w:r>
      <w:r w:rsidR="00051E39" w:rsidRPr="001B4018">
        <w:rPr>
          <w:color w:val="000000" w:themeColor="text1"/>
        </w:rPr>
        <w:t xml:space="preserve"> год в администрацию Бжедуховского сельского поселения </w:t>
      </w:r>
      <w:r w:rsidRPr="001B4018">
        <w:rPr>
          <w:color w:val="000000" w:themeColor="text1"/>
        </w:rPr>
        <w:t>поступило обращения граждан – 46 из них письменных  – 29,  устных –17</w:t>
      </w:r>
      <w:r w:rsidR="00051E39" w:rsidRPr="001B4018">
        <w:rPr>
          <w:color w:val="000000" w:themeColor="text1"/>
        </w:rPr>
        <w:t>.</w:t>
      </w:r>
    </w:p>
    <w:p w:rsidR="00051E39" w:rsidRPr="001B4018" w:rsidRDefault="00051E39" w:rsidP="001B4018">
      <w:pPr>
        <w:ind w:firstLine="567"/>
        <w:jc w:val="both"/>
        <w:rPr>
          <w:color w:val="000000" w:themeColor="text1"/>
        </w:rPr>
      </w:pPr>
      <w:r w:rsidRPr="001B4018">
        <w:rPr>
          <w:color w:val="000000" w:themeColor="text1"/>
        </w:rPr>
        <w:t xml:space="preserve">В  зависимости от времени года и погодных условий менялись просьбы  и обращения граждан. Зимой – оказать помощь в расчистке снега, весной и  летом – по коммунальным  вопросам, вывоз мусора и </w:t>
      </w:r>
      <w:proofErr w:type="spellStart"/>
      <w:r w:rsidRPr="001B4018">
        <w:rPr>
          <w:color w:val="000000" w:themeColor="text1"/>
        </w:rPr>
        <w:t>обкос</w:t>
      </w:r>
      <w:proofErr w:type="spellEnd"/>
      <w:r w:rsidRPr="001B4018">
        <w:rPr>
          <w:color w:val="000000" w:themeColor="text1"/>
        </w:rPr>
        <w:t xml:space="preserve"> сорной  травы у домовладений, предоставление жилья, по ставкам земельного налога, по газификации и освещению улиц, предоставление земельных участков и другие.</w:t>
      </w:r>
    </w:p>
    <w:p w:rsidR="008E0E7D" w:rsidRDefault="008E0E7D" w:rsidP="001B4018">
      <w:pPr>
        <w:ind w:firstLine="567"/>
        <w:jc w:val="both"/>
        <w:rPr>
          <w:color w:val="000000" w:themeColor="text1"/>
        </w:rPr>
      </w:pPr>
    </w:p>
    <w:p w:rsidR="00051E39" w:rsidRPr="001B4018" w:rsidRDefault="00051E39" w:rsidP="001B4018">
      <w:pPr>
        <w:ind w:firstLine="567"/>
        <w:jc w:val="both"/>
        <w:rPr>
          <w:color w:val="000000" w:themeColor="text1"/>
        </w:rPr>
      </w:pPr>
      <w:r w:rsidRPr="001B4018">
        <w:rPr>
          <w:color w:val="000000" w:themeColor="text1"/>
        </w:rPr>
        <w:t>По письменным обращениям, а также, по большей  части устных обращений проводился выезд на место, с целью детального изучения проблемы.</w:t>
      </w:r>
    </w:p>
    <w:p w:rsidR="00EB5A06" w:rsidRPr="001B4018" w:rsidRDefault="004C733B" w:rsidP="001B4018">
      <w:pPr>
        <w:jc w:val="both"/>
        <w:outlineLvl w:val="0"/>
        <w:rPr>
          <w:b/>
          <w:color w:val="000000" w:themeColor="text1"/>
          <w:sz w:val="24"/>
          <w:szCs w:val="24"/>
          <w:u w:val="single"/>
        </w:rPr>
      </w:pPr>
      <w:r w:rsidRPr="001B4018">
        <w:rPr>
          <w:b/>
          <w:color w:val="000000" w:themeColor="text1"/>
          <w:sz w:val="24"/>
          <w:szCs w:val="24"/>
          <w:u w:val="single"/>
        </w:rPr>
        <w:t>МФЦ</w:t>
      </w:r>
    </w:p>
    <w:p w:rsidR="00051E39" w:rsidRPr="001B4018" w:rsidRDefault="00051E39" w:rsidP="001B4018">
      <w:pPr>
        <w:jc w:val="both"/>
        <w:outlineLvl w:val="0"/>
        <w:rPr>
          <w:b/>
          <w:color w:val="000000" w:themeColor="text1"/>
          <w:sz w:val="24"/>
          <w:szCs w:val="24"/>
          <w:u w:val="single"/>
        </w:rPr>
      </w:pPr>
    </w:p>
    <w:p w:rsidR="00982759" w:rsidRPr="001B4018" w:rsidRDefault="004C733B" w:rsidP="001B4018">
      <w:pPr>
        <w:ind w:firstLine="567"/>
        <w:jc w:val="both"/>
        <w:rPr>
          <w:color w:val="000000" w:themeColor="text1"/>
        </w:rPr>
      </w:pPr>
      <w:r w:rsidRPr="001B4018">
        <w:rPr>
          <w:color w:val="000000" w:themeColor="text1"/>
        </w:rPr>
        <w:t xml:space="preserve">В здании администрации выделено помещение под </w:t>
      </w:r>
      <w:r w:rsidR="00982759" w:rsidRPr="001B4018">
        <w:rPr>
          <w:color w:val="000000" w:themeColor="text1"/>
        </w:rPr>
        <w:t>м</w:t>
      </w:r>
      <w:r w:rsidRPr="001B4018">
        <w:rPr>
          <w:color w:val="000000" w:themeColor="text1"/>
        </w:rPr>
        <w:t>ногофункциональный центр, где осуществляется приём ведущим специалистом 2 раза в недел</w:t>
      </w:r>
      <w:proofErr w:type="gramStart"/>
      <w:r w:rsidRPr="001B4018">
        <w:rPr>
          <w:color w:val="000000" w:themeColor="text1"/>
        </w:rPr>
        <w:t>ю(</w:t>
      </w:r>
      <w:proofErr w:type="gramEnd"/>
      <w:r w:rsidRPr="001B4018">
        <w:rPr>
          <w:color w:val="000000" w:themeColor="text1"/>
        </w:rPr>
        <w:t>вторник, четверг).</w:t>
      </w:r>
      <w:r w:rsidR="00410CCB" w:rsidRPr="001B4018">
        <w:rPr>
          <w:color w:val="000000" w:themeColor="text1"/>
        </w:rPr>
        <w:t xml:space="preserve"> Многофункциональный центр оказывает следующие услуги:</w:t>
      </w:r>
    </w:p>
    <w:p w:rsidR="00982759" w:rsidRPr="001B4018" w:rsidRDefault="00410CCB" w:rsidP="001B4018">
      <w:pPr>
        <w:ind w:firstLine="567"/>
        <w:jc w:val="both"/>
        <w:rPr>
          <w:color w:val="000000" w:themeColor="text1"/>
        </w:rPr>
      </w:pPr>
      <w:r w:rsidRPr="001B4018">
        <w:rPr>
          <w:color w:val="000000" w:themeColor="text1"/>
        </w:rPr>
        <w:t>-прием заявлений на регистрацию прав собственности, аренды и т.д.,</w:t>
      </w:r>
    </w:p>
    <w:p w:rsidR="00982759" w:rsidRPr="001B4018" w:rsidRDefault="00410CCB" w:rsidP="001B4018">
      <w:pPr>
        <w:ind w:firstLine="567"/>
        <w:jc w:val="both"/>
        <w:rPr>
          <w:color w:val="000000" w:themeColor="text1"/>
        </w:rPr>
      </w:pPr>
      <w:r w:rsidRPr="001B4018">
        <w:rPr>
          <w:color w:val="000000" w:themeColor="text1"/>
        </w:rPr>
        <w:t>-распоряжение средствами материнского капитала,</w:t>
      </w:r>
    </w:p>
    <w:p w:rsidR="00982759" w:rsidRPr="001B4018" w:rsidRDefault="00410CCB" w:rsidP="001B4018">
      <w:pPr>
        <w:ind w:firstLine="567"/>
        <w:jc w:val="both"/>
        <w:rPr>
          <w:color w:val="000000" w:themeColor="text1"/>
        </w:rPr>
      </w:pPr>
      <w:r w:rsidRPr="001B4018">
        <w:rPr>
          <w:color w:val="000000" w:themeColor="text1"/>
        </w:rPr>
        <w:t>-прием заявлений на постановку в очередь на детски</w:t>
      </w:r>
      <w:r w:rsidR="00982759" w:rsidRPr="001B4018">
        <w:rPr>
          <w:color w:val="000000" w:themeColor="text1"/>
        </w:rPr>
        <w:t>е сады и выдача путевок,</w:t>
      </w:r>
    </w:p>
    <w:p w:rsidR="00982759" w:rsidRPr="001B4018" w:rsidRDefault="00410CCB" w:rsidP="001B4018">
      <w:pPr>
        <w:ind w:firstLine="567"/>
        <w:jc w:val="both"/>
        <w:rPr>
          <w:color w:val="000000" w:themeColor="text1"/>
        </w:rPr>
      </w:pPr>
      <w:r w:rsidRPr="001B4018">
        <w:rPr>
          <w:color w:val="000000" w:themeColor="text1"/>
        </w:rPr>
        <w:t>-регистрация на официальном сайте государственных услуг,</w:t>
      </w:r>
    </w:p>
    <w:p w:rsidR="00EB5A06" w:rsidRPr="001B4018" w:rsidRDefault="00410CCB" w:rsidP="001B4018">
      <w:pPr>
        <w:ind w:firstLine="567"/>
        <w:jc w:val="both"/>
        <w:rPr>
          <w:color w:val="000000" w:themeColor="text1"/>
        </w:rPr>
      </w:pPr>
      <w:r w:rsidRPr="001B4018">
        <w:rPr>
          <w:color w:val="000000" w:themeColor="text1"/>
        </w:rPr>
        <w:t>-замена и выдача паспортов РФ, регистрация граждан  РФ по месту пребывания и жительства и другие услуги.</w:t>
      </w:r>
    </w:p>
    <w:p w:rsidR="00573B51" w:rsidRPr="001B4018" w:rsidRDefault="00573B51" w:rsidP="001B4018">
      <w:pPr>
        <w:suppressAutoHyphens/>
        <w:jc w:val="both"/>
        <w:outlineLvl w:val="0"/>
        <w:rPr>
          <w:b/>
          <w:color w:val="000000" w:themeColor="text1"/>
        </w:rPr>
      </w:pPr>
    </w:p>
    <w:p w:rsidR="00E106F1" w:rsidRPr="001B4018" w:rsidRDefault="003C52C6" w:rsidP="00D75077">
      <w:pPr>
        <w:suppressAutoHyphens/>
        <w:jc w:val="center"/>
        <w:outlineLvl w:val="0"/>
        <w:rPr>
          <w:b/>
          <w:color w:val="000000" w:themeColor="text1"/>
        </w:rPr>
      </w:pPr>
      <w:r w:rsidRPr="001B4018">
        <w:rPr>
          <w:b/>
          <w:color w:val="000000" w:themeColor="text1"/>
        </w:rPr>
        <w:t>ПЕРСПЕКТИВЫ</w:t>
      </w:r>
    </w:p>
    <w:p w:rsidR="008652FC" w:rsidRPr="001B4018" w:rsidRDefault="008652FC" w:rsidP="001B4018">
      <w:pPr>
        <w:suppressAutoHyphens/>
        <w:jc w:val="both"/>
        <w:outlineLvl w:val="0"/>
        <w:rPr>
          <w:b/>
          <w:color w:val="000000" w:themeColor="text1"/>
        </w:rPr>
      </w:pPr>
    </w:p>
    <w:p w:rsidR="00E106F1" w:rsidRPr="001B4018" w:rsidRDefault="00E106F1" w:rsidP="001B4018">
      <w:pPr>
        <w:suppressAutoHyphens/>
        <w:ind w:firstLine="567"/>
        <w:jc w:val="both"/>
        <w:rPr>
          <w:b/>
          <w:color w:val="000000" w:themeColor="text1"/>
        </w:rPr>
      </w:pPr>
      <w:r w:rsidRPr="001B4018">
        <w:rPr>
          <w:b/>
          <w:color w:val="000000" w:themeColor="text1"/>
        </w:rPr>
        <w:t>Основным направлением деятельности  администрации</w:t>
      </w:r>
      <w:r w:rsidR="00C12BF8" w:rsidRPr="001B4018">
        <w:rPr>
          <w:b/>
          <w:color w:val="000000" w:themeColor="text1"/>
        </w:rPr>
        <w:t xml:space="preserve"> </w:t>
      </w:r>
      <w:r w:rsidRPr="001B4018">
        <w:rPr>
          <w:b/>
          <w:color w:val="000000" w:themeColor="text1"/>
        </w:rPr>
        <w:t>Бжедуховского сельского поселения  является работа по мобилизации средств в местный бюджет, создание дополнительных рабочих мест, поддержка систем здравоохранения, образования и культуры.</w:t>
      </w:r>
    </w:p>
    <w:p w:rsidR="00693863" w:rsidRPr="001B4018" w:rsidRDefault="00E106F1" w:rsidP="001B4018">
      <w:pPr>
        <w:suppressAutoHyphens/>
        <w:ind w:firstLine="567"/>
        <w:jc w:val="both"/>
        <w:rPr>
          <w:b/>
          <w:color w:val="000000" w:themeColor="text1"/>
        </w:rPr>
      </w:pPr>
      <w:r w:rsidRPr="001B4018">
        <w:rPr>
          <w:b/>
          <w:color w:val="000000" w:themeColor="text1"/>
        </w:rPr>
        <w:t>Достижение цели определяется выходом на конкретные количественные показатели:</w:t>
      </w:r>
    </w:p>
    <w:p w:rsidR="00C12BF8" w:rsidRPr="001B4018" w:rsidRDefault="00C12BF8" w:rsidP="001B4018">
      <w:pPr>
        <w:suppressAutoHyphens/>
        <w:jc w:val="both"/>
        <w:outlineLvl w:val="0"/>
        <w:rPr>
          <w:b/>
          <w:color w:val="000000" w:themeColor="text1"/>
        </w:rPr>
      </w:pPr>
    </w:p>
    <w:p w:rsidR="00E106F1" w:rsidRPr="001B4018" w:rsidRDefault="00E106F1" w:rsidP="001B4018">
      <w:pPr>
        <w:suppressAutoHyphens/>
        <w:jc w:val="both"/>
        <w:outlineLvl w:val="0"/>
        <w:rPr>
          <w:b/>
          <w:color w:val="000000" w:themeColor="text1"/>
        </w:rPr>
      </w:pPr>
      <w:r w:rsidRPr="001B4018">
        <w:rPr>
          <w:b/>
          <w:color w:val="000000" w:themeColor="text1"/>
        </w:rPr>
        <w:t>По экономическому развитию:</w:t>
      </w:r>
    </w:p>
    <w:p w:rsidR="00982759" w:rsidRPr="001B4018" w:rsidRDefault="00982759" w:rsidP="001B4018">
      <w:pPr>
        <w:suppressAutoHyphens/>
        <w:ind w:firstLine="851"/>
        <w:jc w:val="both"/>
        <w:outlineLvl w:val="0"/>
        <w:rPr>
          <w:b/>
          <w:color w:val="000000" w:themeColor="text1"/>
        </w:rPr>
      </w:pPr>
    </w:p>
    <w:p w:rsidR="00982759" w:rsidRPr="001B4018" w:rsidRDefault="00982759" w:rsidP="001B4018">
      <w:pPr>
        <w:suppressAutoHyphens/>
        <w:ind w:firstLine="567"/>
        <w:jc w:val="both"/>
        <w:rPr>
          <w:b/>
          <w:color w:val="000000" w:themeColor="text1"/>
        </w:rPr>
      </w:pPr>
      <w:r w:rsidRPr="001B4018">
        <w:rPr>
          <w:b/>
          <w:color w:val="000000" w:themeColor="text1"/>
        </w:rPr>
        <w:t xml:space="preserve">1) </w:t>
      </w:r>
      <w:r w:rsidR="00E106F1" w:rsidRPr="001B4018">
        <w:rPr>
          <w:b/>
          <w:color w:val="000000" w:themeColor="text1"/>
        </w:rPr>
        <w:t>увеличение объема производства валовой продукции сельского хозяйства во всех категориях хозяйств;</w:t>
      </w:r>
    </w:p>
    <w:p w:rsidR="00982759" w:rsidRPr="001B4018" w:rsidRDefault="00E106F1" w:rsidP="001B4018">
      <w:pPr>
        <w:suppressAutoHyphens/>
        <w:ind w:firstLine="567"/>
        <w:jc w:val="both"/>
        <w:rPr>
          <w:b/>
          <w:color w:val="000000" w:themeColor="text1"/>
        </w:rPr>
      </w:pPr>
      <w:r w:rsidRPr="001B4018">
        <w:rPr>
          <w:b/>
          <w:color w:val="000000" w:themeColor="text1"/>
        </w:rPr>
        <w:t>2) увеличение объема инвестиций в основной капитал, поддержка инвестиционных проектов и программ местных товаропроизводителей;</w:t>
      </w:r>
    </w:p>
    <w:p w:rsidR="00E106F1" w:rsidRPr="001B4018" w:rsidRDefault="00E106F1" w:rsidP="001B4018">
      <w:pPr>
        <w:suppressAutoHyphens/>
        <w:ind w:firstLine="567"/>
        <w:jc w:val="both"/>
        <w:rPr>
          <w:b/>
          <w:color w:val="000000" w:themeColor="text1"/>
        </w:rPr>
      </w:pPr>
      <w:r w:rsidRPr="001B4018">
        <w:rPr>
          <w:b/>
          <w:color w:val="000000" w:themeColor="text1"/>
        </w:rPr>
        <w:t>3) увеличение численности населения, занятого в экономике, по отношению к общей численности трудоспособного населения.</w:t>
      </w:r>
    </w:p>
    <w:p w:rsidR="00771920" w:rsidRPr="001B4018" w:rsidRDefault="00771920" w:rsidP="001B4018">
      <w:pPr>
        <w:suppressAutoHyphens/>
        <w:ind w:firstLine="567"/>
        <w:jc w:val="both"/>
        <w:rPr>
          <w:b/>
          <w:color w:val="000000" w:themeColor="text1"/>
        </w:rPr>
      </w:pPr>
    </w:p>
    <w:p w:rsidR="006B7305" w:rsidRPr="001B4018" w:rsidRDefault="00E106F1" w:rsidP="001B4018">
      <w:pPr>
        <w:suppressAutoHyphens/>
        <w:jc w:val="both"/>
        <w:outlineLvl w:val="0"/>
        <w:rPr>
          <w:b/>
          <w:color w:val="000000" w:themeColor="text1"/>
        </w:rPr>
      </w:pPr>
      <w:r w:rsidRPr="001B4018">
        <w:rPr>
          <w:b/>
          <w:color w:val="000000" w:themeColor="text1"/>
        </w:rPr>
        <w:t>По развитию социальной сферы:</w:t>
      </w:r>
    </w:p>
    <w:p w:rsidR="00981F9E" w:rsidRPr="001B4018" w:rsidRDefault="00981F9E" w:rsidP="001B4018">
      <w:pPr>
        <w:suppressAutoHyphens/>
        <w:ind w:firstLine="851"/>
        <w:jc w:val="both"/>
        <w:outlineLvl w:val="0"/>
        <w:rPr>
          <w:b/>
          <w:color w:val="000000" w:themeColor="text1"/>
        </w:rPr>
      </w:pPr>
    </w:p>
    <w:p w:rsidR="00982759" w:rsidRPr="001B4018" w:rsidRDefault="006B7305" w:rsidP="001B4018">
      <w:pPr>
        <w:suppressAutoHyphens/>
        <w:ind w:firstLine="567"/>
        <w:jc w:val="both"/>
        <w:rPr>
          <w:b/>
          <w:color w:val="000000" w:themeColor="text1"/>
        </w:rPr>
      </w:pPr>
      <w:r w:rsidRPr="001B4018">
        <w:rPr>
          <w:b/>
          <w:color w:val="000000" w:themeColor="text1"/>
        </w:rPr>
        <w:t>1</w:t>
      </w:r>
      <w:r w:rsidR="008A4949" w:rsidRPr="001B4018">
        <w:rPr>
          <w:b/>
          <w:color w:val="000000" w:themeColor="text1"/>
        </w:rPr>
        <w:t>)</w:t>
      </w:r>
      <w:r w:rsidR="00E106F1" w:rsidRPr="001B4018">
        <w:rPr>
          <w:b/>
          <w:color w:val="000000" w:themeColor="text1"/>
        </w:rPr>
        <w:t xml:space="preserve"> доведение выплачиваемой заработной платы на предприятиях до уровня минимального прожиточного минимума;</w:t>
      </w:r>
    </w:p>
    <w:p w:rsidR="00982759" w:rsidRPr="001B4018" w:rsidRDefault="006B7305" w:rsidP="001B4018">
      <w:pPr>
        <w:suppressAutoHyphens/>
        <w:ind w:firstLine="567"/>
        <w:jc w:val="both"/>
        <w:rPr>
          <w:b/>
          <w:color w:val="000000" w:themeColor="text1"/>
        </w:rPr>
      </w:pPr>
      <w:r w:rsidRPr="001B4018">
        <w:rPr>
          <w:b/>
          <w:color w:val="000000" w:themeColor="text1"/>
        </w:rPr>
        <w:t>2</w:t>
      </w:r>
      <w:r w:rsidR="00E106F1" w:rsidRPr="001B4018">
        <w:rPr>
          <w:b/>
          <w:color w:val="000000" w:themeColor="text1"/>
        </w:rPr>
        <w:t>) поддержка социально незащищенных слоев населения;</w:t>
      </w:r>
    </w:p>
    <w:p w:rsidR="00BA51A9" w:rsidRPr="001B4018" w:rsidRDefault="006B7305" w:rsidP="001B4018">
      <w:pPr>
        <w:suppressAutoHyphens/>
        <w:ind w:firstLine="567"/>
        <w:jc w:val="both"/>
        <w:rPr>
          <w:b/>
          <w:color w:val="000000" w:themeColor="text1"/>
        </w:rPr>
      </w:pPr>
      <w:r w:rsidRPr="001B4018">
        <w:rPr>
          <w:b/>
          <w:color w:val="000000" w:themeColor="text1"/>
        </w:rPr>
        <w:t>3</w:t>
      </w:r>
      <w:r w:rsidR="00E106F1" w:rsidRPr="001B4018">
        <w:rPr>
          <w:b/>
          <w:color w:val="000000" w:themeColor="text1"/>
        </w:rPr>
        <w:t>) расширение перечня предоставленных услуг для населения.</w:t>
      </w:r>
    </w:p>
    <w:p w:rsidR="00982759" w:rsidRPr="001B4018" w:rsidRDefault="00E106F1" w:rsidP="001B4018">
      <w:pPr>
        <w:suppressAutoHyphens/>
        <w:ind w:firstLine="567"/>
        <w:jc w:val="both"/>
        <w:rPr>
          <w:b/>
          <w:color w:val="000000" w:themeColor="text1"/>
        </w:rPr>
      </w:pPr>
      <w:r w:rsidRPr="001B4018">
        <w:rPr>
          <w:b/>
          <w:color w:val="000000" w:themeColor="text1"/>
        </w:rPr>
        <w:t>Социально-экономическое развитие Бжедуховского сельского поселения Белореченского района в 20</w:t>
      </w:r>
      <w:r w:rsidR="0037785F" w:rsidRPr="001B4018">
        <w:rPr>
          <w:b/>
          <w:color w:val="000000" w:themeColor="text1"/>
        </w:rPr>
        <w:t>2</w:t>
      </w:r>
      <w:r w:rsidR="00C12BF8" w:rsidRPr="001B4018">
        <w:rPr>
          <w:b/>
          <w:color w:val="000000" w:themeColor="text1"/>
        </w:rPr>
        <w:t>3</w:t>
      </w:r>
      <w:r w:rsidRPr="001B4018">
        <w:rPr>
          <w:b/>
          <w:color w:val="000000" w:themeColor="text1"/>
        </w:rPr>
        <w:t xml:space="preserve"> году будет пр</w:t>
      </w:r>
      <w:r w:rsidR="00BD797C" w:rsidRPr="001B4018">
        <w:rPr>
          <w:b/>
          <w:color w:val="000000" w:themeColor="text1"/>
        </w:rPr>
        <w:t>одолжаться в том же направлении;</w:t>
      </w:r>
    </w:p>
    <w:p w:rsidR="00982759" w:rsidRPr="001B4018" w:rsidRDefault="004C733B" w:rsidP="001B4018">
      <w:pPr>
        <w:suppressAutoHyphens/>
        <w:ind w:firstLine="567"/>
        <w:jc w:val="both"/>
        <w:rPr>
          <w:b/>
          <w:color w:val="000000" w:themeColor="text1"/>
        </w:rPr>
      </w:pPr>
      <w:r w:rsidRPr="001B4018">
        <w:rPr>
          <w:b/>
          <w:color w:val="000000" w:themeColor="text1"/>
        </w:rPr>
        <w:t>4) строительство Логистического центра</w:t>
      </w:r>
      <w:r w:rsidR="00BD797C" w:rsidRPr="001B4018">
        <w:rPr>
          <w:b/>
          <w:color w:val="000000" w:themeColor="text1"/>
        </w:rPr>
        <w:t>;</w:t>
      </w:r>
    </w:p>
    <w:p w:rsidR="00982759" w:rsidRPr="001B4018" w:rsidRDefault="009A18A5" w:rsidP="001B4018">
      <w:pPr>
        <w:suppressAutoHyphens/>
        <w:ind w:firstLine="567"/>
        <w:jc w:val="both"/>
        <w:rPr>
          <w:b/>
          <w:color w:val="000000" w:themeColor="text1"/>
        </w:rPr>
      </w:pPr>
      <w:r w:rsidRPr="001B4018">
        <w:rPr>
          <w:b/>
          <w:color w:val="000000" w:themeColor="text1"/>
        </w:rPr>
        <w:lastRenderedPageBreak/>
        <w:t>5) строительство фермы в х. Новогурийский (на 100 голов КРС)</w:t>
      </w:r>
    </w:p>
    <w:p w:rsidR="00982759" w:rsidRPr="001B4018" w:rsidRDefault="00BA51A9" w:rsidP="001B4018">
      <w:pPr>
        <w:suppressAutoHyphens/>
        <w:ind w:firstLine="567"/>
        <w:jc w:val="both"/>
        <w:rPr>
          <w:b/>
          <w:color w:val="000000" w:themeColor="text1"/>
        </w:rPr>
      </w:pPr>
      <w:r w:rsidRPr="001B4018">
        <w:rPr>
          <w:b/>
          <w:color w:val="000000" w:themeColor="text1"/>
        </w:rPr>
        <w:t>6</w:t>
      </w:r>
      <w:r w:rsidR="00AF35C2" w:rsidRPr="001B4018">
        <w:rPr>
          <w:b/>
          <w:color w:val="000000" w:themeColor="text1"/>
        </w:rPr>
        <w:t>) закладка сада в х. Новогурийский на площади 40 га;</w:t>
      </w:r>
    </w:p>
    <w:p w:rsidR="00F70CA6" w:rsidRPr="001B4018" w:rsidRDefault="004269C4" w:rsidP="001B4018">
      <w:pPr>
        <w:suppressAutoHyphens/>
        <w:ind w:firstLine="567"/>
        <w:jc w:val="both"/>
        <w:rPr>
          <w:b/>
          <w:color w:val="000000" w:themeColor="text1"/>
        </w:rPr>
      </w:pPr>
      <w:r w:rsidRPr="001B4018">
        <w:rPr>
          <w:b/>
          <w:color w:val="000000" w:themeColor="text1"/>
        </w:rPr>
        <w:t>7</w:t>
      </w:r>
      <w:r w:rsidR="00F70CA6" w:rsidRPr="001B4018">
        <w:rPr>
          <w:b/>
          <w:color w:val="000000" w:themeColor="text1"/>
        </w:rPr>
        <w:t>) строительство ИЖС</w:t>
      </w:r>
    </w:p>
    <w:p w:rsidR="00BA51A9" w:rsidRPr="001B4018" w:rsidRDefault="00C12BF8" w:rsidP="001B4018">
      <w:pPr>
        <w:suppressAutoHyphens/>
        <w:ind w:firstLine="567"/>
        <w:jc w:val="both"/>
        <w:rPr>
          <w:b/>
          <w:color w:val="000000" w:themeColor="text1"/>
        </w:rPr>
      </w:pPr>
      <w:proofErr w:type="gramStart"/>
      <w:r w:rsidRPr="001B4018">
        <w:rPr>
          <w:b/>
          <w:color w:val="000000" w:themeColor="text1"/>
        </w:rPr>
        <w:t>8</w:t>
      </w:r>
      <w:r w:rsidR="00BA51A9" w:rsidRPr="001B4018">
        <w:rPr>
          <w:b/>
          <w:color w:val="000000" w:themeColor="text1"/>
        </w:rPr>
        <w:t>) осуществить строительство нового парка «Комсомольцев» в ст. Бжедуховской по ул. Комсомольской, участие в программе инициативного бюджетирования.</w:t>
      </w:r>
      <w:proofErr w:type="gramEnd"/>
    </w:p>
    <w:p w:rsidR="00BA51A9" w:rsidRPr="001B4018" w:rsidRDefault="00C12BF8" w:rsidP="001B4018">
      <w:pPr>
        <w:suppressAutoHyphens/>
        <w:ind w:firstLine="567"/>
        <w:jc w:val="both"/>
        <w:rPr>
          <w:b/>
          <w:color w:val="000000" w:themeColor="text1"/>
        </w:rPr>
      </w:pPr>
      <w:r w:rsidRPr="001B4018">
        <w:rPr>
          <w:b/>
          <w:color w:val="000000" w:themeColor="text1"/>
        </w:rPr>
        <w:t>9</w:t>
      </w:r>
      <w:r w:rsidR="00BA51A9" w:rsidRPr="001B4018">
        <w:rPr>
          <w:b/>
          <w:color w:val="000000" w:themeColor="text1"/>
        </w:rPr>
        <w:t>)  осуществить замену изгороди на 4</w:t>
      </w:r>
      <w:r w:rsidR="00E735F0" w:rsidRPr="001B4018">
        <w:rPr>
          <w:b/>
          <w:color w:val="000000" w:themeColor="text1"/>
        </w:rPr>
        <w:t>-х</w:t>
      </w:r>
      <w:r w:rsidR="00BA51A9" w:rsidRPr="001B4018">
        <w:rPr>
          <w:b/>
          <w:color w:val="000000" w:themeColor="text1"/>
        </w:rPr>
        <w:t xml:space="preserve"> кладбищах, участие в программе </w:t>
      </w:r>
      <w:proofErr w:type="gramStart"/>
      <w:r w:rsidR="00BA51A9" w:rsidRPr="001B4018">
        <w:rPr>
          <w:b/>
          <w:color w:val="000000" w:themeColor="text1"/>
        </w:rPr>
        <w:t>инициативного</w:t>
      </w:r>
      <w:proofErr w:type="gramEnd"/>
      <w:r w:rsidR="00BA51A9" w:rsidRPr="001B4018">
        <w:rPr>
          <w:b/>
          <w:color w:val="000000" w:themeColor="text1"/>
        </w:rPr>
        <w:t xml:space="preserve"> бюджетирования.</w:t>
      </w:r>
    </w:p>
    <w:p w:rsidR="00982759" w:rsidRPr="001B4018" w:rsidRDefault="00FB76D9" w:rsidP="001B4018">
      <w:pPr>
        <w:suppressAutoHyphens/>
        <w:ind w:firstLine="567"/>
        <w:jc w:val="both"/>
        <w:rPr>
          <w:b/>
          <w:color w:val="000000" w:themeColor="text1"/>
        </w:rPr>
      </w:pPr>
      <w:r w:rsidRPr="001B4018">
        <w:rPr>
          <w:b/>
          <w:color w:val="000000" w:themeColor="text1"/>
        </w:rPr>
        <w:t>1</w:t>
      </w:r>
      <w:r w:rsidR="00C12BF8" w:rsidRPr="001B4018">
        <w:rPr>
          <w:b/>
          <w:color w:val="000000" w:themeColor="text1"/>
        </w:rPr>
        <w:t>0</w:t>
      </w:r>
      <w:r w:rsidR="004C733B" w:rsidRPr="001B4018">
        <w:rPr>
          <w:b/>
          <w:color w:val="000000" w:themeColor="text1"/>
        </w:rPr>
        <w:t xml:space="preserve">) реконструировать парк поселка </w:t>
      </w:r>
      <w:proofErr w:type="spellStart"/>
      <w:r w:rsidR="004C733B" w:rsidRPr="001B4018">
        <w:rPr>
          <w:b/>
          <w:color w:val="000000" w:themeColor="text1"/>
        </w:rPr>
        <w:t>Нижневеденеевский</w:t>
      </w:r>
      <w:proofErr w:type="spellEnd"/>
      <w:r w:rsidR="004C733B" w:rsidRPr="001B4018">
        <w:rPr>
          <w:b/>
          <w:color w:val="000000" w:themeColor="text1"/>
        </w:rPr>
        <w:t xml:space="preserve"> привести в надлежащ</w:t>
      </w:r>
      <w:r w:rsidR="00BD797C" w:rsidRPr="001B4018">
        <w:rPr>
          <w:b/>
          <w:color w:val="000000" w:themeColor="text1"/>
        </w:rPr>
        <w:t>ее состояние и обозначить центр;</w:t>
      </w:r>
    </w:p>
    <w:p w:rsidR="00982759" w:rsidRPr="001B4018" w:rsidRDefault="00FB76D9" w:rsidP="001B4018">
      <w:pPr>
        <w:suppressAutoHyphens/>
        <w:ind w:firstLine="567"/>
        <w:jc w:val="both"/>
        <w:rPr>
          <w:b/>
          <w:color w:val="000000" w:themeColor="text1"/>
        </w:rPr>
      </w:pPr>
      <w:r w:rsidRPr="001B4018">
        <w:rPr>
          <w:b/>
          <w:color w:val="000000" w:themeColor="text1"/>
        </w:rPr>
        <w:t>1</w:t>
      </w:r>
      <w:r w:rsidR="00C12BF8" w:rsidRPr="001B4018">
        <w:rPr>
          <w:b/>
          <w:color w:val="000000" w:themeColor="text1"/>
        </w:rPr>
        <w:t>1</w:t>
      </w:r>
      <w:r w:rsidR="008A4949" w:rsidRPr="001B4018">
        <w:rPr>
          <w:b/>
          <w:color w:val="000000" w:themeColor="text1"/>
        </w:rPr>
        <w:t>)</w:t>
      </w:r>
      <w:r w:rsidR="00BA51A9" w:rsidRPr="001B4018">
        <w:rPr>
          <w:b/>
          <w:color w:val="000000" w:themeColor="text1"/>
        </w:rPr>
        <w:t xml:space="preserve"> </w:t>
      </w:r>
      <w:r w:rsidR="00C12BF8" w:rsidRPr="001B4018">
        <w:rPr>
          <w:b/>
          <w:color w:val="000000" w:themeColor="text1"/>
        </w:rPr>
        <w:t>Возле образовательный  учреждений</w:t>
      </w:r>
      <w:r w:rsidR="006F21F8" w:rsidRPr="001B4018">
        <w:rPr>
          <w:b/>
          <w:color w:val="000000" w:themeColor="text1"/>
        </w:rPr>
        <w:t xml:space="preserve"> </w:t>
      </w:r>
      <w:r w:rsidR="00C12BF8" w:rsidRPr="001B4018">
        <w:rPr>
          <w:b/>
          <w:color w:val="000000" w:themeColor="text1"/>
        </w:rPr>
        <w:t xml:space="preserve">(ДС №39),  </w:t>
      </w:r>
      <w:r w:rsidR="00BA51A9" w:rsidRPr="001B4018">
        <w:rPr>
          <w:b/>
          <w:color w:val="000000" w:themeColor="text1"/>
        </w:rPr>
        <w:t>до установить светофоры типа Т</w:t>
      </w:r>
      <w:proofErr w:type="gramStart"/>
      <w:r w:rsidR="00BA51A9" w:rsidRPr="001B4018">
        <w:rPr>
          <w:b/>
          <w:color w:val="000000" w:themeColor="text1"/>
        </w:rPr>
        <w:t>7</w:t>
      </w:r>
      <w:proofErr w:type="gramEnd"/>
      <w:r w:rsidR="00C12BF8" w:rsidRPr="001B4018">
        <w:rPr>
          <w:b/>
          <w:color w:val="000000" w:themeColor="text1"/>
        </w:rPr>
        <w:t>, установить заборы.</w:t>
      </w:r>
    </w:p>
    <w:p w:rsidR="00BA51A9" w:rsidRPr="001B4018" w:rsidRDefault="00BA51A9" w:rsidP="001B4018">
      <w:pPr>
        <w:suppressAutoHyphens/>
        <w:ind w:firstLine="567"/>
        <w:jc w:val="both"/>
        <w:rPr>
          <w:b/>
          <w:color w:val="000000" w:themeColor="text1"/>
        </w:rPr>
      </w:pPr>
      <w:r w:rsidRPr="001B4018">
        <w:rPr>
          <w:b/>
          <w:color w:val="000000" w:themeColor="text1"/>
        </w:rPr>
        <w:t>1</w:t>
      </w:r>
      <w:r w:rsidR="00C12BF8" w:rsidRPr="001B4018">
        <w:rPr>
          <w:b/>
          <w:color w:val="000000" w:themeColor="text1"/>
        </w:rPr>
        <w:t>2</w:t>
      </w:r>
      <w:r w:rsidRPr="001B4018">
        <w:rPr>
          <w:b/>
          <w:color w:val="000000" w:themeColor="text1"/>
        </w:rPr>
        <w:t xml:space="preserve">) </w:t>
      </w:r>
      <w:r w:rsidR="00C12BF8" w:rsidRPr="001B4018">
        <w:rPr>
          <w:b/>
          <w:color w:val="000000" w:themeColor="text1"/>
        </w:rPr>
        <w:t>П</w:t>
      </w:r>
      <w:r w:rsidRPr="001B4018">
        <w:rPr>
          <w:b/>
          <w:color w:val="000000" w:themeColor="text1"/>
        </w:rPr>
        <w:t xml:space="preserve">еревести автомобильную дорогу в ст. Бжедуховской по </w:t>
      </w:r>
      <w:r w:rsidR="00C12BF8" w:rsidRPr="001B4018">
        <w:rPr>
          <w:b/>
          <w:color w:val="000000" w:themeColor="text1"/>
        </w:rPr>
        <w:t xml:space="preserve">           </w:t>
      </w:r>
      <w:r w:rsidRPr="001B4018">
        <w:rPr>
          <w:b/>
          <w:color w:val="000000" w:themeColor="text1"/>
        </w:rPr>
        <w:t xml:space="preserve">ул. </w:t>
      </w:r>
      <w:proofErr w:type="gramStart"/>
      <w:r w:rsidRPr="001B4018">
        <w:rPr>
          <w:b/>
          <w:color w:val="000000" w:themeColor="text1"/>
        </w:rPr>
        <w:t>Степной</w:t>
      </w:r>
      <w:proofErr w:type="gramEnd"/>
      <w:r w:rsidR="00E735F0" w:rsidRPr="001B4018">
        <w:rPr>
          <w:b/>
          <w:color w:val="000000" w:themeColor="text1"/>
        </w:rPr>
        <w:t xml:space="preserve"> в асфальтовое покрытие.</w:t>
      </w:r>
    </w:p>
    <w:p w:rsidR="00E735F0" w:rsidRPr="001B4018" w:rsidRDefault="00E735F0" w:rsidP="001B4018">
      <w:pPr>
        <w:suppressAutoHyphens/>
        <w:ind w:firstLine="567"/>
        <w:jc w:val="both"/>
        <w:rPr>
          <w:b/>
          <w:color w:val="000000" w:themeColor="text1"/>
        </w:rPr>
      </w:pPr>
      <w:r w:rsidRPr="001B4018">
        <w:rPr>
          <w:b/>
          <w:color w:val="000000" w:themeColor="text1"/>
        </w:rPr>
        <w:t>1</w:t>
      </w:r>
      <w:r w:rsidR="00C12BF8" w:rsidRPr="001B4018">
        <w:rPr>
          <w:b/>
          <w:color w:val="000000" w:themeColor="text1"/>
        </w:rPr>
        <w:t>3</w:t>
      </w:r>
      <w:r w:rsidRPr="001B4018">
        <w:rPr>
          <w:b/>
          <w:color w:val="000000" w:themeColor="text1"/>
        </w:rPr>
        <w:t xml:space="preserve">) по ул. </w:t>
      </w:r>
      <w:proofErr w:type="gramStart"/>
      <w:r w:rsidRPr="001B4018">
        <w:rPr>
          <w:b/>
          <w:color w:val="000000" w:themeColor="text1"/>
        </w:rPr>
        <w:t>Крестьянской</w:t>
      </w:r>
      <w:proofErr w:type="gramEnd"/>
      <w:r w:rsidRPr="001B4018">
        <w:rPr>
          <w:b/>
          <w:color w:val="000000" w:themeColor="text1"/>
        </w:rPr>
        <w:t xml:space="preserve">  в ст. Бжедуховской построить тротуар.</w:t>
      </w:r>
    </w:p>
    <w:p w:rsidR="00E735F0" w:rsidRPr="001B4018" w:rsidRDefault="00E735F0" w:rsidP="001B4018">
      <w:pPr>
        <w:suppressAutoHyphens/>
        <w:ind w:firstLine="567"/>
        <w:jc w:val="both"/>
        <w:rPr>
          <w:b/>
          <w:color w:val="000000" w:themeColor="text1"/>
        </w:rPr>
      </w:pPr>
      <w:r w:rsidRPr="001B4018">
        <w:rPr>
          <w:b/>
          <w:color w:val="000000" w:themeColor="text1"/>
        </w:rPr>
        <w:t>1</w:t>
      </w:r>
      <w:r w:rsidR="00C12BF8" w:rsidRPr="001B4018">
        <w:rPr>
          <w:b/>
          <w:color w:val="000000" w:themeColor="text1"/>
        </w:rPr>
        <w:t>4</w:t>
      </w:r>
      <w:r w:rsidRPr="001B4018">
        <w:rPr>
          <w:b/>
          <w:color w:val="000000" w:themeColor="text1"/>
        </w:rPr>
        <w:t>) реконструировать автомобильный мост через канал на въезде в поселение</w:t>
      </w:r>
    </w:p>
    <w:p w:rsidR="00982759" w:rsidRPr="001B4018" w:rsidRDefault="00730869" w:rsidP="001B4018">
      <w:pPr>
        <w:suppressAutoHyphens/>
        <w:ind w:firstLine="567"/>
        <w:jc w:val="both"/>
        <w:rPr>
          <w:b/>
          <w:color w:val="000000" w:themeColor="text1"/>
        </w:rPr>
      </w:pPr>
      <w:r w:rsidRPr="001B4018">
        <w:rPr>
          <w:b/>
          <w:color w:val="000000" w:themeColor="text1"/>
        </w:rPr>
        <w:t>1</w:t>
      </w:r>
      <w:r w:rsidR="00C12BF8" w:rsidRPr="001B4018">
        <w:rPr>
          <w:b/>
          <w:color w:val="000000" w:themeColor="text1"/>
        </w:rPr>
        <w:t>5</w:t>
      </w:r>
      <w:r w:rsidRPr="001B4018">
        <w:rPr>
          <w:b/>
          <w:color w:val="000000" w:themeColor="text1"/>
        </w:rPr>
        <w:t>) строительство в</w:t>
      </w:r>
      <w:r w:rsidR="001760F0" w:rsidRPr="001B4018">
        <w:rPr>
          <w:b/>
          <w:color w:val="000000" w:themeColor="text1"/>
        </w:rPr>
        <w:t xml:space="preserve"> ст. Бжедуховской кафе-столовой;</w:t>
      </w:r>
    </w:p>
    <w:p w:rsidR="00982759" w:rsidRPr="001B4018" w:rsidRDefault="00BB1F69" w:rsidP="001B4018">
      <w:pPr>
        <w:suppressAutoHyphens/>
        <w:ind w:firstLine="567"/>
        <w:jc w:val="both"/>
        <w:rPr>
          <w:b/>
          <w:color w:val="000000" w:themeColor="text1"/>
        </w:rPr>
      </w:pPr>
      <w:r w:rsidRPr="001B4018">
        <w:rPr>
          <w:b/>
          <w:color w:val="000000" w:themeColor="text1"/>
        </w:rPr>
        <w:t>1</w:t>
      </w:r>
      <w:r w:rsidR="00C12BF8" w:rsidRPr="001B4018">
        <w:rPr>
          <w:b/>
          <w:color w:val="000000" w:themeColor="text1"/>
        </w:rPr>
        <w:t>6</w:t>
      </w:r>
      <w:r w:rsidR="00730869" w:rsidRPr="001B4018">
        <w:rPr>
          <w:b/>
          <w:color w:val="000000" w:themeColor="text1"/>
        </w:rPr>
        <w:t>) реконструировать здани</w:t>
      </w:r>
      <w:r w:rsidR="001760F0" w:rsidRPr="001B4018">
        <w:rPr>
          <w:b/>
          <w:color w:val="000000" w:themeColor="text1"/>
        </w:rPr>
        <w:t>е библиотеки в ст. Бжедуховской;</w:t>
      </w:r>
    </w:p>
    <w:p w:rsidR="00982759" w:rsidRPr="001B4018" w:rsidRDefault="00BB1F69" w:rsidP="001B4018">
      <w:pPr>
        <w:suppressAutoHyphens/>
        <w:ind w:firstLine="567"/>
        <w:jc w:val="both"/>
        <w:rPr>
          <w:b/>
          <w:color w:val="000000" w:themeColor="text1"/>
        </w:rPr>
      </w:pPr>
      <w:r w:rsidRPr="001B4018">
        <w:rPr>
          <w:b/>
          <w:color w:val="000000" w:themeColor="text1"/>
        </w:rPr>
        <w:t>1</w:t>
      </w:r>
      <w:r w:rsidR="00C12BF8" w:rsidRPr="001B4018">
        <w:rPr>
          <w:b/>
          <w:color w:val="000000" w:themeColor="text1"/>
        </w:rPr>
        <w:t>7</w:t>
      </w:r>
      <w:r w:rsidR="00DA6A99" w:rsidRPr="001B4018">
        <w:rPr>
          <w:b/>
          <w:color w:val="000000" w:themeColor="text1"/>
        </w:rPr>
        <w:t>)</w:t>
      </w:r>
      <w:r w:rsidR="001760F0" w:rsidRPr="001B4018">
        <w:rPr>
          <w:b/>
          <w:color w:val="000000" w:themeColor="text1"/>
        </w:rPr>
        <w:t>п</w:t>
      </w:r>
      <w:r w:rsidR="00DA6A99" w:rsidRPr="001B4018">
        <w:rPr>
          <w:b/>
          <w:color w:val="000000" w:themeColor="text1"/>
        </w:rPr>
        <w:t>ланируется продолжить работы по ремонту и сод</w:t>
      </w:r>
      <w:r w:rsidR="00B23AC1" w:rsidRPr="001B4018">
        <w:rPr>
          <w:b/>
          <w:color w:val="000000" w:themeColor="text1"/>
        </w:rPr>
        <w:t xml:space="preserve">ержанию дорог местного значения. Ремонт асфальтового покрытия по ул. </w:t>
      </w:r>
      <w:proofErr w:type="gramStart"/>
      <w:r w:rsidR="004A0E58" w:rsidRPr="001B4018">
        <w:rPr>
          <w:b/>
          <w:color w:val="000000" w:themeColor="text1"/>
        </w:rPr>
        <w:t>Первомайской</w:t>
      </w:r>
      <w:proofErr w:type="gramEnd"/>
      <w:r w:rsidR="00B23AC1" w:rsidRPr="001B4018">
        <w:rPr>
          <w:b/>
          <w:color w:val="000000" w:themeColor="text1"/>
        </w:rPr>
        <w:t>, Красной</w:t>
      </w:r>
      <w:r w:rsidR="00C12BF8" w:rsidRPr="001B4018">
        <w:rPr>
          <w:b/>
          <w:color w:val="000000" w:themeColor="text1"/>
        </w:rPr>
        <w:t xml:space="preserve"> </w:t>
      </w:r>
      <w:r w:rsidR="00B23AC1" w:rsidRPr="001B4018">
        <w:rPr>
          <w:b/>
          <w:color w:val="000000" w:themeColor="text1"/>
        </w:rPr>
        <w:t>в ст. Бжедуховской,</w:t>
      </w:r>
    </w:p>
    <w:p w:rsidR="00982759" w:rsidRPr="001B4018" w:rsidRDefault="00C12BF8" w:rsidP="001B4018">
      <w:pPr>
        <w:suppressAutoHyphens/>
        <w:ind w:firstLine="567"/>
        <w:jc w:val="both"/>
        <w:rPr>
          <w:b/>
          <w:color w:val="000000" w:themeColor="text1"/>
        </w:rPr>
      </w:pPr>
      <w:r w:rsidRPr="001B4018">
        <w:rPr>
          <w:b/>
          <w:color w:val="000000" w:themeColor="text1"/>
        </w:rPr>
        <w:t>18</w:t>
      </w:r>
      <w:r w:rsidR="009A18A5" w:rsidRPr="001B4018">
        <w:rPr>
          <w:b/>
          <w:color w:val="000000" w:themeColor="text1"/>
        </w:rPr>
        <w:t xml:space="preserve">) </w:t>
      </w:r>
      <w:r w:rsidR="00DA6A99" w:rsidRPr="001B4018">
        <w:rPr>
          <w:b/>
          <w:color w:val="000000" w:themeColor="text1"/>
        </w:rPr>
        <w:t xml:space="preserve">дальнейшее развитие систем </w:t>
      </w:r>
      <w:r w:rsidR="001760F0" w:rsidRPr="001B4018">
        <w:rPr>
          <w:b/>
          <w:color w:val="000000" w:themeColor="text1"/>
        </w:rPr>
        <w:t>наружного освещения в поселении</w:t>
      </w:r>
      <w:r w:rsidR="009A18A5" w:rsidRPr="001B4018">
        <w:rPr>
          <w:b/>
          <w:color w:val="000000" w:themeColor="text1"/>
        </w:rPr>
        <w:t xml:space="preserve"> особенно уделить внимание </w:t>
      </w:r>
      <w:r w:rsidR="00E735F0" w:rsidRPr="001B4018">
        <w:rPr>
          <w:b/>
          <w:color w:val="000000" w:themeColor="text1"/>
        </w:rPr>
        <w:t>станице Бжедуховской</w:t>
      </w:r>
      <w:r w:rsidR="001760F0" w:rsidRPr="001B4018">
        <w:rPr>
          <w:b/>
          <w:color w:val="000000" w:themeColor="text1"/>
        </w:rPr>
        <w:t>;</w:t>
      </w:r>
    </w:p>
    <w:p w:rsidR="00982759" w:rsidRPr="001B4018" w:rsidRDefault="00C12BF8" w:rsidP="001B4018">
      <w:pPr>
        <w:suppressAutoHyphens/>
        <w:ind w:firstLine="567"/>
        <w:jc w:val="both"/>
        <w:rPr>
          <w:b/>
          <w:color w:val="000000" w:themeColor="text1"/>
        </w:rPr>
      </w:pPr>
      <w:r w:rsidRPr="001B4018">
        <w:rPr>
          <w:b/>
          <w:color w:val="000000" w:themeColor="text1"/>
        </w:rPr>
        <w:t>19</w:t>
      </w:r>
      <w:r w:rsidR="00DA6A99" w:rsidRPr="001B4018">
        <w:rPr>
          <w:b/>
          <w:color w:val="000000" w:themeColor="text1"/>
        </w:rPr>
        <w:t>)</w:t>
      </w:r>
      <w:r w:rsidR="00EF7300" w:rsidRPr="001B4018">
        <w:rPr>
          <w:b/>
          <w:color w:val="000000" w:themeColor="text1"/>
        </w:rPr>
        <w:t xml:space="preserve"> о</w:t>
      </w:r>
      <w:r w:rsidR="00AB5183" w:rsidRPr="001B4018">
        <w:rPr>
          <w:b/>
          <w:color w:val="000000" w:themeColor="text1"/>
        </w:rPr>
        <w:t xml:space="preserve">тсыпка и </w:t>
      </w:r>
      <w:proofErr w:type="spellStart"/>
      <w:r w:rsidR="00AB5183" w:rsidRPr="001B4018">
        <w:rPr>
          <w:b/>
          <w:color w:val="000000" w:themeColor="text1"/>
        </w:rPr>
        <w:t>грейдирование</w:t>
      </w:r>
      <w:proofErr w:type="spellEnd"/>
      <w:r w:rsidR="00AB5183" w:rsidRPr="001B4018">
        <w:rPr>
          <w:b/>
          <w:color w:val="000000" w:themeColor="text1"/>
        </w:rPr>
        <w:t xml:space="preserve"> </w:t>
      </w:r>
      <w:r w:rsidR="001760F0" w:rsidRPr="001B4018">
        <w:rPr>
          <w:b/>
          <w:color w:val="000000" w:themeColor="text1"/>
        </w:rPr>
        <w:t>дорог гравийно-песчаной смесью</w:t>
      </w:r>
      <w:r w:rsidR="00B31479" w:rsidRPr="001B4018">
        <w:rPr>
          <w:b/>
          <w:color w:val="000000" w:themeColor="text1"/>
        </w:rPr>
        <w:t xml:space="preserve">  планируется выполнить за счет </w:t>
      </w:r>
      <w:r w:rsidR="00B31479" w:rsidRPr="001B4018">
        <w:rPr>
          <w:color w:val="000000" w:themeColor="text1"/>
        </w:rPr>
        <w:t xml:space="preserve"> государственной программы Краснодарского края «Развитие сельского хозяйства и регулирование рынков сельскохозяйственной продукции, сырья и продовольствия» по развитию социальной и инженерной инфраструктуры на сельских территориях.</w:t>
      </w:r>
    </w:p>
    <w:p w:rsidR="00982759" w:rsidRPr="001B4018" w:rsidRDefault="00C12BF8" w:rsidP="001B4018">
      <w:pPr>
        <w:suppressAutoHyphens/>
        <w:ind w:firstLine="567"/>
        <w:jc w:val="both"/>
        <w:rPr>
          <w:b/>
          <w:color w:val="000000" w:themeColor="text1"/>
        </w:rPr>
      </w:pPr>
      <w:r w:rsidRPr="001B4018">
        <w:rPr>
          <w:b/>
          <w:color w:val="000000" w:themeColor="text1"/>
        </w:rPr>
        <w:t>20</w:t>
      </w:r>
      <w:r w:rsidR="00AF35C2" w:rsidRPr="001B4018">
        <w:rPr>
          <w:b/>
          <w:color w:val="000000" w:themeColor="text1"/>
        </w:rPr>
        <w:t xml:space="preserve">) провести </w:t>
      </w:r>
      <w:r w:rsidR="00CA6C36" w:rsidRPr="001B4018">
        <w:rPr>
          <w:b/>
          <w:color w:val="000000" w:themeColor="text1"/>
        </w:rPr>
        <w:t xml:space="preserve">ремонт </w:t>
      </w:r>
      <w:r w:rsidR="00AF35C2" w:rsidRPr="001B4018">
        <w:rPr>
          <w:b/>
          <w:color w:val="000000" w:themeColor="text1"/>
        </w:rPr>
        <w:t>водо</w:t>
      </w:r>
      <w:r w:rsidR="00CA6C36" w:rsidRPr="001B4018">
        <w:rPr>
          <w:b/>
          <w:color w:val="000000" w:themeColor="text1"/>
        </w:rPr>
        <w:t>провода</w:t>
      </w:r>
      <w:r w:rsidRPr="001B4018">
        <w:rPr>
          <w:b/>
          <w:color w:val="000000" w:themeColor="text1"/>
        </w:rPr>
        <w:t xml:space="preserve"> </w:t>
      </w:r>
      <w:r w:rsidR="00E735F0" w:rsidRPr="001B4018">
        <w:rPr>
          <w:b/>
          <w:color w:val="000000" w:themeColor="text1"/>
        </w:rPr>
        <w:t xml:space="preserve">в п. </w:t>
      </w:r>
      <w:proofErr w:type="spellStart"/>
      <w:r w:rsidR="00E735F0" w:rsidRPr="001B4018">
        <w:rPr>
          <w:b/>
          <w:color w:val="000000" w:themeColor="text1"/>
        </w:rPr>
        <w:t>Нижневеденеевский</w:t>
      </w:r>
      <w:proofErr w:type="spellEnd"/>
      <w:r w:rsidR="00E735F0" w:rsidRPr="001B4018">
        <w:rPr>
          <w:b/>
          <w:color w:val="000000" w:themeColor="text1"/>
        </w:rPr>
        <w:t>, ремонт башни</w:t>
      </w:r>
      <w:r w:rsidR="00AF35C2" w:rsidRPr="001B4018">
        <w:rPr>
          <w:b/>
          <w:color w:val="000000" w:themeColor="text1"/>
        </w:rPr>
        <w:t>.</w:t>
      </w:r>
    </w:p>
    <w:p w:rsidR="00982759" w:rsidRPr="001B4018" w:rsidRDefault="00DA6A99" w:rsidP="001B4018">
      <w:pPr>
        <w:suppressAutoHyphens/>
        <w:ind w:firstLine="567"/>
        <w:jc w:val="both"/>
        <w:rPr>
          <w:b/>
          <w:color w:val="000000" w:themeColor="text1"/>
        </w:rPr>
      </w:pPr>
      <w:r w:rsidRPr="001B4018">
        <w:rPr>
          <w:b/>
          <w:color w:val="000000" w:themeColor="text1"/>
        </w:rPr>
        <w:t>2</w:t>
      </w:r>
      <w:r w:rsidR="00C12BF8" w:rsidRPr="001B4018">
        <w:rPr>
          <w:b/>
          <w:color w:val="000000" w:themeColor="text1"/>
        </w:rPr>
        <w:t>1</w:t>
      </w:r>
      <w:r w:rsidR="00AB5183" w:rsidRPr="001B4018">
        <w:rPr>
          <w:b/>
          <w:color w:val="000000" w:themeColor="text1"/>
        </w:rPr>
        <w:t xml:space="preserve">) </w:t>
      </w:r>
      <w:r w:rsidR="00EF7300" w:rsidRPr="001B4018">
        <w:rPr>
          <w:b/>
          <w:color w:val="000000" w:themeColor="text1"/>
        </w:rPr>
        <w:t>о</w:t>
      </w:r>
      <w:r w:rsidR="00AB5183" w:rsidRPr="001B4018">
        <w:rPr>
          <w:b/>
          <w:color w:val="000000" w:themeColor="text1"/>
        </w:rPr>
        <w:t>чистка террит</w:t>
      </w:r>
      <w:r w:rsidRPr="001B4018">
        <w:rPr>
          <w:b/>
          <w:color w:val="000000" w:themeColor="text1"/>
        </w:rPr>
        <w:t>о</w:t>
      </w:r>
      <w:r w:rsidR="00AB5183" w:rsidRPr="001B4018">
        <w:rPr>
          <w:b/>
          <w:color w:val="000000" w:themeColor="text1"/>
        </w:rPr>
        <w:t>рий от поросли и</w:t>
      </w:r>
      <w:r w:rsidR="001760F0" w:rsidRPr="001B4018">
        <w:rPr>
          <w:b/>
          <w:color w:val="000000" w:themeColor="text1"/>
        </w:rPr>
        <w:t xml:space="preserve"> мусора и сорной растительности;</w:t>
      </w:r>
    </w:p>
    <w:p w:rsidR="00982759" w:rsidRPr="001B4018" w:rsidRDefault="00DA6A99" w:rsidP="001B4018">
      <w:pPr>
        <w:suppressAutoHyphens/>
        <w:ind w:firstLine="567"/>
        <w:jc w:val="both"/>
        <w:rPr>
          <w:b/>
          <w:color w:val="000000" w:themeColor="text1"/>
        </w:rPr>
      </w:pPr>
      <w:r w:rsidRPr="001B4018">
        <w:rPr>
          <w:b/>
          <w:color w:val="000000" w:themeColor="text1"/>
        </w:rPr>
        <w:t>2</w:t>
      </w:r>
      <w:r w:rsidR="00C12BF8" w:rsidRPr="001B4018">
        <w:rPr>
          <w:b/>
          <w:color w:val="000000" w:themeColor="text1"/>
        </w:rPr>
        <w:t>2</w:t>
      </w:r>
      <w:r w:rsidR="009A18A5" w:rsidRPr="001B4018">
        <w:rPr>
          <w:b/>
          <w:color w:val="000000" w:themeColor="text1"/>
        </w:rPr>
        <w:t xml:space="preserve">) </w:t>
      </w:r>
      <w:r w:rsidR="00123984" w:rsidRPr="001B4018">
        <w:rPr>
          <w:b/>
          <w:color w:val="000000" w:themeColor="text1"/>
        </w:rPr>
        <w:t>завершить</w:t>
      </w:r>
      <w:r w:rsidR="00AB5183" w:rsidRPr="001B4018">
        <w:rPr>
          <w:b/>
          <w:color w:val="000000" w:themeColor="text1"/>
        </w:rPr>
        <w:t xml:space="preserve"> строительство часовни в ст. Бжедуховской.</w:t>
      </w:r>
    </w:p>
    <w:p w:rsidR="00982759" w:rsidRPr="001B4018" w:rsidRDefault="00BB1F69" w:rsidP="001B4018">
      <w:pPr>
        <w:suppressAutoHyphens/>
        <w:ind w:firstLine="567"/>
        <w:jc w:val="both"/>
        <w:rPr>
          <w:b/>
          <w:color w:val="000000" w:themeColor="text1"/>
        </w:rPr>
      </w:pPr>
      <w:r w:rsidRPr="001B4018">
        <w:rPr>
          <w:b/>
          <w:color w:val="000000" w:themeColor="text1"/>
        </w:rPr>
        <w:t>2</w:t>
      </w:r>
      <w:r w:rsidR="00C12BF8" w:rsidRPr="001B4018">
        <w:rPr>
          <w:b/>
          <w:color w:val="000000" w:themeColor="text1"/>
        </w:rPr>
        <w:t>3</w:t>
      </w:r>
      <w:r w:rsidR="00AB5183" w:rsidRPr="001B4018">
        <w:rPr>
          <w:b/>
          <w:color w:val="000000" w:themeColor="text1"/>
        </w:rPr>
        <w:t>) ремонт и покраска фасада здания администрации.</w:t>
      </w:r>
    </w:p>
    <w:p w:rsidR="00982759" w:rsidRPr="001B4018" w:rsidRDefault="004269C4" w:rsidP="001B4018">
      <w:pPr>
        <w:suppressAutoHyphens/>
        <w:jc w:val="both"/>
        <w:rPr>
          <w:b/>
          <w:color w:val="000000" w:themeColor="text1"/>
        </w:rPr>
      </w:pPr>
      <w:r w:rsidRPr="001B4018">
        <w:rPr>
          <w:b/>
          <w:color w:val="000000" w:themeColor="text1"/>
        </w:rPr>
        <w:t>2</w:t>
      </w:r>
      <w:r w:rsidR="00C12BF8" w:rsidRPr="001B4018">
        <w:rPr>
          <w:b/>
          <w:color w:val="000000" w:themeColor="text1"/>
        </w:rPr>
        <w:t>4</w:t>
      </w:r>
      <w:r w:rsidR="00AF35C2" w:rsidRPr="001B4018">
        <w:rPr>
          <w:b/>
          <w:color w:val="000000" w:themeColor="text1"/>
        </w:rPr>
        <w:t>) строительство подсобного помещения для хранения инвентаря и имущества администрации.</w:t>
      </w:r>
    </w:p>
    <w:p w:rsidR="00E523F1" w:rsidRPr="001B4018" w:rsidRDefault="0037785F" w:rsidP="001B4018">
      <w:pPr>
        <w:suppressAutoHyphens/>
        <w:ind w:firstLine="567"/>
        <w:jc w:val="both"/>
        <w:rPr>
          <w:b/>
          <w:color w:val="000000" w:themeColor="text1"/>
        </w:rPr>
      </w:pPr>
      <w:r w:rsidRPr="001B4018">
        <w:rPr>
          <w:b/>
          <w:color w:val="000000" w:themeColor="text1"/>
        </w:rPr>
        <w:t>2</w:t>
      </w:r>
      <w:r w:rsidR="00C12BF8" w:rsidRPr="001B4018">
        <w:rPr>
          <w:b/>
          <w:color w:val="000000" w:themeColor="text1"/>
        </w:rPr>
        <w:t>5</w:t>
      </w:r>
      <w:r w:rsidR="00E523F1" w:rsidRPr="001B4018">
        <w:rPr>
          <w:b/>
          <w:color w:val="000000" w:themeColor="text1"/>
        </w:rPr>
        <w:t xml:space="preserve">) в МОУ </w:t>
      </w:r>
      <w:r w:rsidR="00776287" w:rsidRPr="001B4018">
        <w:rPr>
          <w:b/>
          <w:color w:val="000000" w:themeColor="text1"/>
        </w:rPr>
        <w:t>С</w:t>
      </w:r>
      <w:r w:rsidR="00E523F1" w:rsidRPr="001B4018">
        <w:rPr>
          <w:b/>
          <w:color w:val="000000" w:themeColor="text1"/>
        </w:rPr>
        <w:t>ОШ №21 прове</w:t>
      </w:r>
      <w:r w:rsidR="00776287" w:rsidRPr="001B4018">
        <w:rPr>
          <w:b/>
          <w:color w:val="000000" w:themeColor="text1"/>
        </w:rPr>
        <w:t>с</w:t>
      </w:r>
      <w:r w:rsidR="00E523F1" w:rsidRPr="001B4018">
        <w:rPr>
          <w:b/>
          <w:color w:val="000000" w:themeColor="text1"/>
        </w:rPr>
        <w:t>ти ремонт кров</w:t>
      </w:r>
      <w:r w:rsidR="00776287" w:rsidRPr="001B4018">
        <w:rPr>
          <w:b/>
          <w:color w:val="000000" w:themeColor="text1"/>
        </w:rPr>
        <w:t>ли,</w:t>
      </w:r>
      <w:r w:rsidR="001E34DF" w:rsidRPr="001B4018">
        <w:rPr>
          <w:b/>
          <w:color w:val="000000" w:themeColor="text1"/>
        </w:rPr>
        <w:t xml:space="preserve"> благоустройство территории, замена изгороди, в</w:t>
      </w:r>
      <w:r w:rsidR="00776287" w:rsidRPr="001B4018">
        <w:rPr>
          <w:b/>
          <w:color w:val="000000" w:themeColor="text1"/>
        </w:rPr>
        <w:t xml:space="preserve"> МОУ ООШ № 24 провести замену окон.</w:t>
      </w:r>
    </w:p>
    <w:p w:rsidR="00AF2014" w:rsidRPr="001B4018" w:rsidRDefault="00AF2014" w:rsidP="001B4018">
      <w:pPr>
        <w:jc w:val="both"/>
        <w:rPr>
          <w:b/>
          <w:color w:val="000000" w:themeColor="text1"/>
        </w:rPr>
      </w:pPr>
      <w:r w:rsidRPr="001B4018">
        <w:rPr>
          <w:b/>
          <w:color w:val="000000" w:themeColor="text1"/>
        </w:rPr>
        <w:t>Заключение</w:t>
      </w:r>
    </w:p>
    <w:p w:rsidR="009753E8" w:rsidRPr="001B4018" w:rsidRDefault="009753E8" w:rsidP="001B4018">
      <w:pPr>
        <w:jc w:val="both"/>
        <w:rPr>
          <w:b/>
          <w:color w:val="000000" w:themeColor="text1"/>
        </w:rPr>
      </w:pPr>
    </w:p>
    <w:p w:rsidR="008E0E7D" w:rsidRDefault="00AF2014" w:rsidP="001B4018">
      <w:pPr>
        <w:ind w:firstLine="567"/>
        <w:jc w:val="both"/>
        <w:rPr>
          <w:color w:val="000000" w:themeColor="text1"/>
          <w:lang w:eastAsia="ru-RU"/>
        </w:rPr>
      </w:pPr>
      <w:r w:rsidRPr="001B4018">
        <w:rPr>
          <w:color w:val="000000" w:themeColor="text1"/>
          <w:lang w:eastAsia="ru-RU"/>
        </w:rPr>
        <w:t xml:space="preserve">Подводя итоги  года,  прежде всего, хочу поблагодарить депутатов нашего поселения, руководителей предприятий и организаций всех форм собственности, все общественные организации: Совет ветеранов, ТОС, </w:t>
      </w:r>
      <w:proofErr w:type="gramStart"/>
      <w:r w:rsidRPr="001B4018">
        <w:rPr>
          <w:color w:val="000000" w:themeColor="text1"/>
          <w:lang w:eastAsia="ru-RU"/>
        </w:rPr>
        <w:t>казачье</w:t>
      </w:r>
      <w:proofErr w:type="gramEnd"/>
      <w:r w:rsidRPr="001B4018">
        <w:rPr>
          <w:color w:val="000000" w:themeColor="text1"/>
          <w:lang w:eastAsia="ru-RU"/>
        </w:rPr>
        <w:t xml:space="preserve"> </w:t>
      </w:r>
    </w:p>
    <w:p w:rsidR="008E0E7D" w:rsidRDefault="008E0E7D" w:rsidP="001B4018">
      <w:pPr>
        <w:ind w:firstLine="567"/>
        <w:jc w:val="both"/>
        <w:rPr>
          <w:color w:val="000000" w:themeColor="text1"/>
          <w:lang w:eastAsia="ru-RU"/>
        </w:rPr>
      </w:pPr>
    </w:p>
    <w:p w:rsidR="008E0E7D" w:rsidRDefault="008E0E7D" w:rsidP="001B4018">
      <w:pPr>
        <w:ind w:firstLine="567"/>
        <w:jc w:val="both"/>
        <w:rPr>
          <w:color w:val="000000" w:themeColor="text1"/>
          <w:lang w:eastAsia="ru-RU"/>
        </w:rPr>
      </w:pPr>
    </w:p>
    <w:p w:rsidR="00AF2014" w:rsidRPr="001B4018" w:rsidRDefault="00AF2014" w:rsidP="001B4018">
      <w:pPr>
        <w:ind w:firstLine="567"/>
        <w:jc w:val="both"/>
        <w:rPr>
          <w:color w:val="000000" w:themeColor="text1"/>
          <w:lang w:eastAsia="ru-RU"/>
        </w:rPr>
      </w:pPr>
      <w:r w:rsidRPr="001B4018">
        <w:rPr>
          <w:color w:val="000000" w:themeColor="text1"/>
          <w:lang w:eastAsia="ru-RU"/>
        </w:rPr>
        <w:t>общество,  а также активных жителей поселения за совместную работу, оказание помощи в решении ряда вопросов местного значения.</w:t>
      </w:r>
    </w:p>
    <w:p w:rsidR="00F70CA6" w:rsidRPr="001B4018" w:rsidRDefault="00AF2014" w:rsidP="001B4018">
      <w:pPr>
        <w:ind w:firstLine="567"/>
        <w:jc w:val="both"/>
        <w:rPr>
          <w:color w:val="000000" w:themeColor="text1"/>
          <w:lang w:eastAsia="ru-RU"/>
        </w:rPr>
      </w:pPr>
      <w:r w:rsidRPr="001B4018">
        <w:rPr>
          <w:color w:val="000000" w:themeColor="text1"/>
          <w:lang w:eastAsia="ru-RU"/>
        </w:rPr>
        <w:t>Только при совместной работе и взаимной поддержке мы способны решать сложные и ответственные задачи.</w:t>
      </w:r>
    </w:p>
    <w:p w:rsidR="001B4018" w:rsidRDefault="001B4018" w:rsidP="001B4018">
      <w:pPr>
        <w:ind w:firstLine="567"/>
        <w:jc w:val="both"/>
        <w:rPr>
          <w:color w:val="000000" w:themeColor="text1"/>
        </w:rPr>
      </w:pPr>
    </w:p>
    <w:p w:rsidR="00016EBB" w:rsidRPr="001B4018" w:rsidRDefault="00E106F1" w:rsidP="00D75077">
      <w:pPr>
        <w:jc w:val="both"/>
        <w:rPr>
          <w:color w:val="000000" w:themeColor="text1"/>
        </w:rPr>
      </w:pPr>
      <w:r w:rsidRPr="001B4018">
        <w:rPr>
          <w:color w:val="000000" w:themeColor="text1"/>
        </w:rPr>
        <w:t>Глава  Бжедуховского сельского поселения</w:t>
      </w:r>
    </w:p>
    <w:p w:rsidR="005418A9" w:rsidRPr="001B4018" w:rsidRDefault="00E106F1" w:rsidP="001B4018">
      <w:pPr>
        <w:suppressAutoHyphens/>
        <w:jc w:val="both"/>
        <w:outlineLvl w:val="0"/>
        <w:rPr>
          <w:color w:val="000000" w:themeColor="text1"/>
        </w:rPr>
      </w:pPr>
      <w:r w:rsidRPr="001B4018">
        <w:rPr>
          <w:color w:val="000000" w:themeColor="text1"/>
        </w:rPr>
        <w:t xml:space="preserve">Белореченского района                   </w:t>
      </w:r>
      <w:r w:rsidR="00B31479" w:rsidRPr="001B4018">
        <w:rPr>
          <w:color w:val="000000" w:themeColor="text1"/>
        </w:rPr>
        <w:t xml:space="preserve">                               </w:t>
      </w:r>
      <w:r w:rsidRPr="001B4018">
        <w:rPr>
          <w:color w:val="000000" w:themeColor="text1"/>
        </w:rPr>
        <w:t xml:space="preserve"> </w:t>
      </w:r>
      <w:r w:rsidR="001B4018">
        <w:rPr>
          <w:color w:val="000000" w:themeColor="text1"/>
        </w:rPr>
        <w:t xml:space="preserve">           </w:t>
      </w:r>
      <w:r w:rsidRPr="001B4018">
        <w:rPr>
          <w:color w:val="000000" w:themeColor="text1"/>
        </w:rPr>
        <w:t xml:space="preserve"> </w:t>
      </w:r>
      <w:r w:rsidR="00EB5A06" w:rsidRPr="001B4018">
        <w:rPr>
          <w:color w:val="000000" w:themeColor="text1"/>
        </w:rPr>
        <w:t xml:space="preserve">В.А. </w:t>
      </w:r>
      <w:proofErr w:type="spellStart"/>
      <w:r w:rsidR="00EB5A06" w:rsidRPr="001B4018">
        <w:rPr>
          <w:color w:val="000000" w:themeColor="text1"/>
        </w:rPr>
        <w:t>Схапцежук</w:t>
      </w:r>
      <w:proofErr w:type="spellEnd"/>
    </w:p>
    <w:sectPr w:rsidR="005418A9" w:rsidRPr="001B4018" w:rsidSect="00D75077">
      <w:headerReference w:type="default" r:id="rId8"/>
      <w:footerReference w:type="default" r:id="rId9"/>
      <w:pgSz w:w="11905" w:h="16837"/>
      <w:pgMar w:top="284" w:right="567" w:bottom="0" w:left="1701"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4383" w:rsidRDefault="00244383">
      <w:r>
        <w:separator/>
      </w:r>
    </w:p>
  </w:endnote>
  <w:endnote w:type="continuationSeparator" w:id="1">
    <w:p w:rsidR="00244383" w:rsidRDefault="002443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383" w:rsidRDefault="00AA2F1C">
    <w:pPr>
      <w:pStyle w:val="a8"/>
    </w:pPr>
    <w:r>
      <w:rPr>
        <w:noProof/>
        <w:lang w:eastAsia="ru-RU"/>
      </w:rPr>
      <w:pict>
        <v:shapetype id="_x0000_t202" coordsize="21600,21600" o:spt="202" path="m,l,21600r21600,l21600,xe">
          <v:stroke joinstyle="miter"/>
          <v:path gradientshapeok="t" o:connecttype="rect"/>
        </v:shapetype>
        <v:shape id="Text Box 1" o:spid="_x0000_s2049" type="#_x0000_t202" style="position:absolute;margin-left:0;margin-top:.05pt;width:1.1pt;height:16pt;z-index:251657216;visibility:visible;mso-wrap-distance-left:0;mso-wrap-distance-right:0;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" stroked="f">
          <v:fill opacity="0"/>
          <v:textbox style="mso-next-textbox:#Text Box 1" inset="0,0,0,0">
            <w:txbxContent>
              <w:p w:rsidR="00244383" w:rsidRDefault="00244383">
                <w:pPr>
                  <w:pStyle w:val="a8"/>
                </w:pPr>
              </w:p>
            </w:txbxContent>
          </v:textbox>
          <w10:wrap type="square" side="largest"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4383" w:rsidRDefault="00244383">
      <w:r>
        <w:separator/>
      </w:r>
    </w:p>
  </w:footnote>
  <w:footnote w:type="continuationSeparator" w:id="1">
    <w:p w:rsidR="00244383" w:rsidRDefault="002443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383" w:rsidRDefault="00AA2F1C">
    <w:pPr>
      <w:pStyle w:val="a7"/>
      <w:jc w:val="right"/>
    </w:pPr>
    <w:r>
      <w:rPr>
        <w:noProof/>
        <w:lang w:eastAsia="ru-RU"/>
      </w:rPr>
      <w:pict>
        <v:shapetype id="_x0000_t202" coordsize="21600,21600" o:spt="202" path="m,l,21600r21600,l21600,xe">
          <v:stroke joinstyle="miter"/>
          <v:path gradientshapeok="t" o:connecttype="rect"/>
        </v:shapetype>
        <v:shape id="Text Box 2" o:spid="_x0000_s2050" type="#_x0000_t202" style="position:absolute;left:0;text-align:left;margin-left:0;margin-top:.05pt;width:1.1pt;height:16pt;z-index:251658240;visibility:visible;mso-wrap-distance-left:0;mso-wrap-distance-right:0;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" stroked="f">
          <v:fill opacity="0"/>
          <v:textbox style="mso-next-textbox:#Text Box 2" inset="0,0,0,0">
            <w:txbxContent>
              <w:p w:rsidR="00244383" w:rsidRDefault="00244383">
                <w:pPr>
                  <w:pStyle w:val="a7"/>
                </w:pPr>
              </w:p>
            </w:txbxContent>
          </v:textbox>
          <w10:wrap type="square" side="largest" anchorx="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2355"/>
        </w:tabs>
        <w:ind w:left="2355" w:hanging="1455"/>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nsid w:val="00000003"/>
    <w:multiLevelType w:val="multilevel"/>
    <w:tmpl w:val="00000003"/>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
    <w:nsid w:val="09AA790A"/>
    <w:multiLevelType w:val="hybridMultilevel"/>
    <w:tmpl w:val="06507C32"/>
    <w:lvl w:ilvl="0" w:tplc="8960C624">
      <w:start w:val="9"/>
      <w:numFmt w:val="decimal"/>
      <w:lvlText w:val="%1."/>
      <w:lvlJc w:val="left"/>
      <w:pPr>
        <w:ind w:left="5039" w:hanging="360"/>
      </w:pPr>
      <w:rPr>
        <w:rFonts w:hint="default"/>
        <w:u w:val="none"/>
      </w:rPr>
    </w:lvl>
    <w:lvl w:ilvl="1" w:tplc="04190019" w:tentative="1">
      <w:start w:val="1"/>
      <w:numFmt w:val="lowerLetter"/>
      <w:lvlText w:val="%2."/>
      <w:lvlJc w:val="left"/>
      <w:pPr>
        <w:ind w:left="5759" w:hanging="360"/>
      </w:pPr>
    </w:lvl>
    <w:lvl w:ilvl="2" w:tplc="0419001B" w:tentative="1">
      <w:start w:val="1"/>
      <w:numFmt w:val="lowerRoman"/>
      <w:lvlText w:val="%3."/>
      <w:lvlJc w:val="right"/>
      <w:pPr>
        <w:ind w:left="6479" w:hanging="180"/>
      </w:pPr>
    </w:lvl>
    <w:lvl w:ilvl="3" w:tplc="0419000F" w:tentative="1">
      <w:start w:val="1"/>
      <w:numFmt w:val="decimal"/>
      <w:lvlText w:val="%4."/>
      <w:lvlJc w:val="left"/>
      <w:pPr>
        <w:ind w:left="7199" w:hanging="360"/>
      </w:pPr>
    </w:lvl>
    <w:lvl w:ilvl="4" w:tplc="04190019" w:tentative="1">
      <w:start w:val="1"/>
      <w:numFmt w:val="lowerLetter"/>
      <w:lvlText w:val="%5."/>
      <w:lvlJc w:val="left"/>
      <w:pPr>
        <w:ind w:left="7919" w:hanging="360"/>
      </w:pPr>
    </w:lvl>
    <w:lvl w:ilvl="5" w:tplc="0419001B" w:tentative="1">
      <w:start w:val="1"/>
      <w:numFmt w:val="lowerRoman"/>
      <w:lvlText w:val="%6."/>
      <w:lvlJc w:val="right"/>
      <w:pPr>
        <w:ind w:left="8639" w:hanging="180"/>
      </w:pPr>
    </w:lvl>
    <w:lvl w:ilvl="6" w:tplc="0419000F" w:tentative="1">
      <w:start w:val="1"/>
      <w:numFmt w:val="decimal"/>
      <w:lvlText w:val="%7."/>
      <w:lvlJc w:val="left"/>
      <w:pPr>
        <w:ind w:left="9359" w:hanging="360"/>
      </w:pPr>
    </w:lvl>
    <w:lvl w:ilvl="7" w:tplc="04190019" w:tentative="1">
      <w:start w:val="1"/>
      <w:numFmt w:val="lowerLetter"/>
      <w:lvlText w:val="%8."/>
      <w:lvlJc w:val="left"/>
      <w:pPr>
        <w:ind w:left="10079" w:hanging="360"/>
      </w:pPr>
    </w:lvl>
    <w:lvl w:ilvl="8" w:tplc="0419001B" w:tentative="1">
      <w:start w:val="1"/>
      <w:numFmt w:val="lowerRoman"/>
      <w:lvlText w:val="%9."/>
      <w:lvlJc w:val="right"/>
      <w:pPr>
        <w:ind w:left="10799" w:hanging="180"/>
      </w:pPr>
    </w:lvl>
  </w:abstractNum>
  <w:abstractNum w:abstractNumId="4">
    <w:nsid w:val="10204F84"/>
    <w:multiLevelType w:val="hybridMultilevel"/>
    <w:tmpl w:val="7B3669D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6FC5984"/>
    <w:multiLevelType w:val="hybridMultilevel"/>
    <w:tmpl w:val="B7F269CC"/>
    <w:lvl w:ilvl="0" w:tplc="04190011">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27EF3F48"/>
    <w:multiLevelType w:val="hybridMultilevel"/>
    <w:tmpl w:val="1550FE60"/>
    <w:lvl w:ilvl="0" w:tplc="0419000F">
      <w:start w:val="1"/>
      <w:numFmt w:val="decimal"/>
      <w:lvlText w:val="%1."/>
      <w:lvlJc w:val="left"/>
      <w:pPr>
        <w:ind w:left="418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0CC51D7"/>
    <w:multiLevelType w:val="hybridMultilevel"/>
    <w:tmpl w:val="0EA8C7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5B07EFA"/>
    <w:multiLevelType w:val="hybridMultilevel"/>
    <w:tmpl w:val="59C2FE64"/>
    <w:lvl w:ilvl="0" w:tplc="42844CB0">
      <w:start w:val="1"/>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5B8712CF"/>
    <w:multiLevelType w:val="hybridMultilevel"/>
    <w:tmpl w:val="0EA8C7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6325EE0"/>
    <w:multiLevelType w:val="hybridMultilevel"/>
    <w:tmpl w:val="27D6A3DC"/>
    <w:lvl w:ilvl="0" w:tplc="B11E74BE">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1163ADC"/>
    <w:multiLevelType w:val="hybridMultilevel"/>
    <w:tmpl w:val="1550FE60"/>
    <w:lvl w:ilvl="0" w:tplc="0419000F">
      <w:start w:val="1"/>
      <w:numFmt w:val="decimal"/>
      <w:lvlText w:val="%1."/>
      <w:lvlJc w:val="left"/>
      <w:pPr>
        <w:ind w:left="418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1871A82"/>
    <w:multiLevelType w:val="hybridMultilevel"/>
    <w:tmpl w:val="21983C56"/>
    <w:lvl w:ilvl="0" w:tplc="20C80BD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10"/>
  </w:num>
  <w:num w:numId="5">
    <w:abstractNumId w:val="11"/>
  </w:num>
  <w:num w:numId="6">
    <w:abstractNumId w:val="12"/>
  </w:num>
  <w:num w:numId="7">
    <w:abstractNumId w:val="8"/>
  </w:num>
  <w:num w:numId="8">
    <w:abstractNumId w:val="3"/>
  </w:num>
  <w:num w:numId="9">
    <w:abstractNumId w:val="6"/>
  </w:num>
  <w:num w:numId="10">
    <w:abstractNumId w:val="5"/>
  </w:num>
  <w:num w:numId="11">
    <w:abstractNumId w:val="9"/>
  </w:num>
  <w:num w:numId="12">
    <w:abstractNumId w:val="7"/>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3"/>
    <o:shapelayout v:ext="edit">
      <o:idmap v:ext="edit" data="2"/>
    </o:shapelayout>
  </w:hdrShapeDefaults>
  <w:footnotePr>
    <w:footnote w:id="0"/>
    <w:footnote w:id="1"/>
  </w:footnotePr>
  <w:endnotePr>
    <w:endnote w:id="0"/>
    <w:endnote w:id="1"/>
  </w:endnotePr>
  <w:compat/>
  <w:rsids>
    <w:rsidRoot w:val="00FF4D33"/>
    <w:rsid w:val="00001598"/>
    <w:rsid w:val="00004B76"/>
    <w:rsid w:val="00016C17"/>
    <w:rsid w:val="00016EBB"/>
    <w:rsid w:val="000178C0"/>
    <w:rsid w:val="00017EDA"/>
    <w:rsid w:val="000207F6"/>
    <w:rsid w:val="00023601"/>
    <w:rsid w:val="000250DB"/>
    <w:rsid w:val="000253EC"/>
    <w:rsid w:val="000278BB"/>
    <w:rsid w:val="000302D5"/>
    <w:rsid w:val="00036B60"/>
    <w:rsid w:val="00041EB6"/>
    <w:rsid w:val="000446DC"/>
    <w:rsid w:val="00047037"/>
    <w:rsid w:val="00050958"/>
    <w:rsid w:val="00051566"/>
    <w:rsid w:val="00051E39"/>
    <w:rsid w:val="00053470"/>
    <w:rsid w:val="0005640D"/>
    <w:rsid w:val="000566CB"/>
    <w:rsid w:val="00060716"/>
    <w:rsid w:val="00063980"/>
    <w:rsid w:val="00065AD3"/>
    <w:rsid w:val="0006647B"/>
    <w:rsid w:val="00070B5F"/>
    <w:rsid w:val="00071B86"/>
    <w:rsid w:val="00072145"/>
    <w:rsid w:val="000722BB"/>
    <w:rsid w:val="000817AC"/>
    <w:rsid w:val="0008743C"/>
    <w:rsid w:val="00087DDC"/>
    <w:rsid w:val="0009171F"/>
    <w:rsid w:val="00094570"/>
    <w:rsid w:val="000B00A4"/>
    <w:rsid w:val="000B2582"/>
    <w:rsid w:val="000C707F"/>
    <w:rsid w:val="000D7820"/>
    <w:rsid w:val="000E40ED"/>
    <w:rsid w:val="000E4462"/>
    <w:rsid w:val="000E4502"/>
    <w:rsid w:val="000E7364"/>
    <w:rsid w:val="000E741C"/>
    <w:rsid w:val="000E76DB"/>
    <w:rsid w:val="000F4147"/>
    <w:rsid w:val="000F6A90"/>
    <w:rsid w:val="001000A8"/>
    <w:rsid w:val="0010318B"/>
    <w:rsid w:val="00103939"/>
    <w:rsid w:val="00111F7F"/>
    <w:rsid w:val="001133C8"/>
    <w:rsid w:val="001174EB"/>
    <w:rsid w:val="001227E9"/>
    <w:rsid w:val="00122F9B"/>
    <w:rsid w:val="00123492"/>
    <w:rsid w:val="00123984"/>
    <w:rsid w:val="00124DC8"/>
    <w:rsid w:val="00145634"/>
    <w:rsid w:val="00146DF4"/>
    <w:rsid w:val="00147A5D"/>
    <w:rsid w:val="001506CC"/>
    <w:rsid w:val="00150E20"/>
    <w:rsid w:val="00152837"/>
    <w:rsid w:val="00153165"/>
    <w:rsid w:val="0015324E"/>
    <w:rsid w:val="0015535E"/>
    <w:rsid w:val="00155F16"/>
    <w:rsid w:val="0015736A"/>
    <w:rsid w:val="0016001A"/>
    <w:rsid w:val="00160DB3"/>
    <w:rsid w:val="001640AD"/>
    <w:rsid w:val="00165F7C"/>
    <w:rsid w:val="00166DE6"/>
    <w:rsid w:val="00167848"/>
    <w:rsid w:val="00170798"/>
    <w:rsid w:val="0017140F"/>
    <w:rsid w:val="00172E19"/>
    <w:rsid w:val="001759EC"/>
    <w:rsid w:val="001760F0"/>
    <w:rsid w:val="00177C2C"/>
    <w:rsid w:val="00183AE9"/>
    <w:rsid w:val="00190C97"/>
    <w:rsid w:val="00192A81"/>
    <w:rsid w:val="00196CD6"/>
    <w:rsid w:val="00197925"/>
    <w:rsid w:val="001A2877"/>
    <w:rsid w:val="001A5DC3"/>
    <w:rsid w:val="001B1F41"/>
    <w:rsid w:val="001B3E35"/>
    <w:rsid w:val="001B4018"/>
    <w:rsid w:val="001B7265"/>
    <w:rsid w:val="001C0BA7"/>
    <w:rsid w:val="001C16FA"/>
    <w:rsid w:val="001C5B34"/>
    <w:rsid w:val="001C796C"/>
    <w:rsid w:val="001D0D2B"/>
    <w:rsid w:val="001D1F0C"/>
    <w:rsid w:val="001D2327"/>
    <w:rsid w:val="001D2667"/>
    <w:rsid w:val="001D583B"/>
    <w:rsid w:val="001D6EC1"/>
    <w:rsid w:val="001D7BD2"/>
    <w:rsid w:val="001E14B5"/>
    <w:rsid w:val="001E34DF"/>
    <w:rsid w:val="001E5D98"/>
    <w:rsid w:val="001F018F"/>
    <w:rsid w:val="001F2EE6"/>
    <w:rsid w:val="001F3BF1"/>
    <w:rsid w:val="001F3D6B"/>
    <w:rsid w:val="001F40EB"/>
    <w:rsid w:val="001F61EA"/>
    <w:rsid w:val="001F65B9"/>
    <w:rsid w:val="001F7993"/>
    <w:rsid w:val="00200103"/>
    <w:rsid w:val="00201CFF"/>
    <w:rsid w:val="0020213C"/>
    <w:rsid w:val="00203AA6"/>
    <w:rsid w:val="0020414B"/>
    <w:rsid w:val="0020782E"/>
    <w:rsid w:val="00210ED3"/>
    <w:rsid w:val="0021315A"/>
    <w:rsid w:val="002137BF"/>
    <w:rsid w:val="0021509E"/>
    <w:rsid w:val="002160E9"/>
    <w:rsid w:val="002164CB"/>
    <w:rsid w:val="00216976"/>
    <w:rsid w:val="0021737B"/>
    <w:rsid w:val="00224A61"/>
    <w:rsid w:val="0022576F"/>
    <w:rsid w:val="00226686"/>
    <w:rsid w:val="00227665"/>
    <w:rsid w:val="00231CF2"/>
    <w:rsid w:val="00234122"/>
    <w:rsid w:val="002344A1"/>
    <w:rsid w:val="0023663C"/>
    <w:rsid w:val="0023706E"/>
    <w:rsid w:val="002404D7"/>
    <w:rsid w:val="0024067A"/>
    <w:rsid w:val="002414A7"/>
    <w:rsid w:val="002417EA"/>
    <w:rsid w:val="00242B7F"/>
    <w:rsid w:val="00242EE4"/>
    <w:rsid w:val="00244383"/>
    <w:rsid w:val="00244421"/>
    <w:rsid w:val="002446C3"/>
    <w:rsid w:val="002472B7"/>
    <w:rsid w:val="00251AB0"/>
    <w:rsid w:val="00253850"/>
    <w:rsid w:val="00253EB1"/>
    <w:rsid w:val="00256E0F"/>
    <w:rsid w:val="00257D4C"/>
    <w:rsid w:val="00262ECD"/>
    <w:rsid w:val="00265D19"/>
    <w:rsid w:val="002664B0"/>
    <w:rsid w:val="00266EC7"/>
    <w:rsid w:val="00271FBD"/>
    <w:rsid w:val="0027226D"/>
    <w:rsid w:val="00274425"/>
    <w:rsid w:val="00274B16"/>
    <w:rsid w:val="00276CF1"/>
    <w:rsid w:val="002801EB"/>
    <w:rsid w:val="002803CE"/>
    <w:rsid w:val="00282909"/>
    <w:rsid w:val="00282C8A"/>
    <w:rsid w:val="0028449A"/>
    <w:rsid w:val="00287323"/>
    <w:rsid w:val="002904B8"/>
    <w:rsid w:val="00290ACD"/>
    <w:rsid w:val="00293919"/>
    <w:rsid w:val="00295067"/>
    <w:rsid w:val="00295406"/>
    <w:rsid w:val="0029560C"/>
    <w:rsid w:val="002962C0"/>
    <w:rsid w:val="00296C32"/>
    <w:rsid w:val="002A1659"/>
    <w:rsid w:val="002A190E"/>
    <w:rsid w:val="002A5C98"/>
    <w:rsid w:val="002A74EB"/>
    <w:rsid w:val="002B1AFC"/>
    <w:rsid w:val="002B32E7"/>
    <w:rsid w:val="002B3871"/>
    <w:rsid w:val="002B4042"/>
    <w:rsid w:val="002B666E"/>
    <w:rsid w:val="002B6E57"/>
    <w:rsid w:val="002C685B"/>
    <w:rsid w:val="002D1BE2"/>
    <w:rsid w:val="002D4846"/>
    <w:rsid w:val="002D4ABF"/>
    <w:rsid w:val="002D7584"/>
    <w:rsid w:val="002E3017"/>
    <w:rsid w:val="002E57DE"/>
    <w:rsid w:val="002F01A1"/>
    <w:rsid w:val="002F4F7E"/>
    <w:rsid w:val="002F6D7B"/>
    <w:rsid w:val="002F76A1"/>
    <w:rsid w:val="00300FF2"/>
    <w:rsid w:val="0030298D"/>
    <w:rsid w:val="00303995"/>
    <w:rsid w:val="00304F9D"/>
    <w:rsid w:val="00310D52"/>
    <w:rsid w:val="00314402"/>
    <w:rsid w:val="00321441"/>
    <w:rsid w:val="003214E0"/>
    <w:rsid w:val="00323E80"/>
    <w:rsid w:val="00330EBD"/>
    <w:rsid w:val="00331F49"/>
    <w:rsid w:val="00333D06"/>
    <w:rsid w:val="00336EAD"/>
    <w:rsid w:val="0034069B"/>
    <w:rsid w:val="00341603"/>
    <w:rsid w:val="00342BE3"/>
    <w:rsid w:val="00345724"/>
    <w:rsid w:val="003464F5"/>
    <w:rsid w:val="003507C2"/>
    <w:rsid w:val="00353365"/>
    <w:rsid w:val="00354F56"/>
    <w:rsid w:val="00357A8C"/>
    <w:rsid w:val="00363271"/>
    <w:rsid w:val="003650A9"/>
    <w:rsid w:val="00365384"/>
    <w:rsid w:val="00373590"/>
    <w:rsid w:val="0037785F"/>
    <w:rsid w:val="00377CFF"/>
    <w:rsid w:val="00386D20"/>
    <w:rsid w:val="0039028C"/>
    <w:rsid w:val="00390FCA"/>
    <w:rsid w:val="003947A6"/>
    <w:rsid w:val="00395FEA"/>
    <w:rsid w:val="00396E95"/>
    <w:rsid w:val="003A3FE4"/>
    <w:rsid w:val="003A5714"/>
    <w:rsid w:val="003A7295"/>
    <w:rsid w:val="003B53B9"/>
    <w:rsid w:val="003C1A9B"/>
    <w:rsid w:val="003C1CB2"/>
    <w:rsid w:val="003C52C6"/>
    <w:rsid w:val="003C6E28"/>
    <w:rsid w:val="003D3A34"/>
    <w:rsid w:val="003D6720"/>
    <w:rsid w:val="003D7723"/>
    <w:rsid w:val="003D79D3"/>
    <w:rsid w:val="003E3947"/>
    <w:rsid w:val="003E422F"/>
    <w:rsid w:val="003F00C8"/>
    <w:rsid w:val="00400A60"/>
    <w:rsid w:val="00403962"/>
    <w:rsid w:val="00405FAB"/>
    <w:rsid w:val="00407C7F"/>
    <w:rsid w:val="00410CCB"/>
    <w:rsid w:val="00411569"/>
    <w:rsid w:val="0042323B"/>
    <w:rsid w:val="004239A2"/>
    <w:rsid w:val="004246D2"/>
    <w:rsid w:val="00424977"/>
    <w:rsid w:val="004269C4"/>
    <w:rsid w:val="0042774B"/>
    <w:rsid w:val="0043197B"/>
    <w:rsid w:val="004352CA"/>
    <w:rsid w:val="004506EB"/>
    <w:rsid w:val="00450B3B"/>
    <w:rsid w:val="00450F6E"/>
    <w:rsid w:val="00452980"/>
    <w:rsid w:val="00456357"/>
    <w:rsid w:val="004606E7"/>
    <w:rsid w:val="0046289B"/>
    <w:rsid w:val="00462D5E"/>
    <w:rsid w:val="00462F95"/>
    <w:rsid w:val="004640A6"/>
    <w:rsid w:val="0046419B"/>
    <w:rsid w:val="00467480"/>
    <w:rsid w:val="00467A0A"/>
    <w:rsid w:val="004719CE"/>
    <w:rsid w:val="00472F85"/>
    <w:rsid w:val="00474BCF"/>
    <w:rsid w:val="004843CB"/>
    <w:rsid w:val="0048520C"/>
    <w:rsid w:val="00485A81"/>
    <w:rsid w:val="00486569"/>
    <w:rsid w:val="0049037A"/>
    <w:rsid w:val="004A00B0"/>
    <w:rsid w:val="004A0E58"/>
    <w:rsid w:val="004A1203"/>
    <w:rsid w:val="004A30C7"/>
    <w:rsid w:val="004A403C"/>
    <w:rsid w:val="004B38CC"/>
    <w:rsid w:val="004B509E"/>
    <w:rsid w:val="004B6885"/>
    <w:rsid w:val="004C6633"/>
    <w:rsid w:val="004C733B"/>
    <w:rsid w:val="004D0E1B"/>
    <w:rsid w:val="004D44D0"/>
    <w:rsid w:val="004D4B7B"/>
    <w:rsid w:val="004D6830"/>
    <w:rsid w:val="004E06F5"/>
    <w:rsid w:val="004E57A0"/>
    <w:rsid w:val="004F5BB1"/>
    <w:rsid w:val="004F6E4E"/>
    <w:rsid w:val="004F77B5"/>
    <w:rsid w:val="00500957"/>
    <w:rsid w:val="00500BC5"/>
    <w:rsid w:val="00501EC5"/>
    <w:rsid w:val="005043D6"/>
    <w:rsid w:val="00506624"/>
    <w:rsid w:val="00510490"/>
    <w:rsid w:val="00510DCE"/>
    <w:rsid w:val="005134A8"/>
    <w:rsid w:val="00515A32"/>
    <w:rsid w:val="005164E9"/>
    <w:rsid w:val="00516610"/>
    <w:rsid w:val="005168D7"/>
    <w:rsid w:val="00524AFD"/>
    <w:rsid w:val="0052606E"/>
    <w:rsid w:val="00537B15"/>
    <w:rsid w:val="005405B2"/>
    <w:rsid w:val="005408C7"/>
    <w:rsid w:val="005418A9"/>
    <w:rsid w:val="00542676"/>
    <w:rsid w:val="00543477"/>
    <w:rsid w:val="00545AF4"/>
    <w:rsid w:val="00545D25"/>
    <w:rsid w:val="0055051A"/>
    <w:rsid w:val="0055129C"/>
    <w:rsid w:val="00553026"/>
    <w:rsid w:val="00553606"/>
    <w:rsid w:val="0055417E"/>
    <w:rsid w:val="00555817"/>
    <w:rsid w:val="0056008B"/>
    <w:rsid w:val="005602E2"/>
    <w:rsid w:val="00564D28"/>
    <w:rsid w:val="00570C74"/>
    <w:rsid w:val="0057145A"/>
    <w:rsid w:val="005719A7"/>
    <w:rsid w:val="00573B51"/>
    <w:rsid w:val="00583E26"/>
    <w:rsid w:val="00583FAF"/>
    <w:rsid w:val="00585916"/>
    <w:rsid w:val="0059551A"/>
    <w:rsid w:val="00597B2B"/>
    <w:rsid w:val="005A287E"/>
    <w:rsid w:val="005A5B4C"/>
    <w:rsid w:val="005A6696"/>
    <w:rsid w:val="005A751F"/>
    <w:rsid w:val="005B08D3"/>
    <w:rsid w:val="005B2EC6"/>
    <w:rsid w:val="005B346A"/>
    <w:rsid w:val="005B385B"/>
    <w:rsid w:val="005B632B"/>
    <w:rsid w:val="005D2512"/>
    <w:rsid w:val="005D479D"/>
    <w:rsid w:val="005D4B1E"/>
    <w:rsid w:val="005D4BF1"/>
    <w:rsid w:val="005D700F"/>
    <w:rsid w:val="005E6632"/>
    <w:rsid w:val="005E730F"/>
    <w:rsid w:val="005F6359"/>
    <w:rsid w:val="00601F30"/>
    <w:rsid w:val="006041AC"/>
    <w:rsid w:val="006052F5"/>
    <w:rsid w:val="006057DB"/>
    <w:rsid w:val="0061607E"/>
    <w:rsid w:val="0061629E"/>
    <w:rsid w:val="00616814"/>
    <w:rsid w:val="00620E25"/>
    <w:rsid w:val="006233A6"/>
    <w:rsid w:val="00624920"/>
    <w:rsid w:val="006274D2"/>
    <w:rsid w:val="0063247C"/>
    <w:rsid w:val="00633D70"/>
    <w:rsid w:val="00634BFC"/>
    <w:rsid w:val="00635880"/>
    <w:rsid w:val="00643E3C"/>
    <w:rsid w:val="006449C8"/>
    <w:rsid w:val="006452C6"/>
    <w:rsid w:val="006477F5"/>
    <w:rsid w:val="00660C12"/>
    <w:rsid w:val="00666B97"/>
    <w:rsid w:val="0067209C"/>
    <w:rsid w:val="00672849"/>
    <w:rsid w:val="006733FA"/>
    <w:rsid w:val="00674AFB"/>
    <w:rsid w:val="00676EB6"/>
    <w:rsid w:val="0068026C"/>
    <w:rsid w:val="00680E6E"/>
    <w:rsid w:val="00690724"/>
    <w:rsid w:val="00692D0B"/>
    <w:rsid w:val="00693863"/>
    <w:rsid w:val="00693927"/>
    <w:rsid w:val="006953D1"/>
    <w:rsid w:val="00697340"/>
    <w:rsid w:val="0069744B"/>
    <w:rsid w:val="006A11A7"/>
    <w:rsid w:val="006A18DD"/>
    <w:rsid w:val="006A201D"/>
    <w:rsid w:val="006A450D"/>
    <w:rsid w:val="006B56B4"/>
    <w:rsid w:val="006B5BC7"/>
    <w:rsid w:val="006B68C7"/>
    <w:rsid w:val="006B7305"/>
    <w:rsid w:val="006C274E"/>
    <w:rsid w:val="006C3871"/>
    <w:rsid w:val="006C3C9D"/>
    <w:rsid w:val="006C4437"/>
    <w:rsid w:val="006C641D"/>
    <w:rsid w:val="006C7F07"/>
    <w:rsid w:val="006D464A"/>
    <w:rsid w:val="006D5515"/>
    <w:rsid w:val="006D6983"/>
    <w:rsid w:val="006D6B9C"/>
    <w:rsid w:val="006E7AF2"/>
    <w:rsid w:val="006E7B58"/>
    <w:rsid w:val="006E7C71"/>
    <w:rsid w:val="006F21F8"/>
    <w:rsid w:val="006F5AAF"/>
    <w:rsid w:val="006F5ECB"/>
    <w:rsid w:val="006F6BEB"/>
    <w:rsid w:val="00710CB2"/>
    <w:rsid w:val="007110D7"/>
    <w:rsid w:val="007118BF"/>
    <w:rsid w:val="00711EF2"/>
    <w:rsid w:val="00714AEF"/>
    <w:rsid w:val="00714B85"/>
    <w:rsid w:val="007157CC"/>
    <w:rsid w:val="00715D8F"/>
    <w:rsid w:val="0071601B"/>
    <w:rsid w:val="00716952"/>
    <w:rsid w:val="0072293A"/>
    <w:rsid w:val="00722A12"/>
    <w:rsid w:val="007249BA"/>
    <w:rsid w:val="00726E97"/>
    <w:rsid w:val="0072743A"/>
    <w:rsid w:val="00727ABA"/>
    <w:rsid w:val="00730869"/>
    <w:rsid w:val="007312BB"/>
    <w:rsid w:val="00731CA9"/>
    <w:rsid w:val="0073220A"/>
    <w:rsid w:val="0073234A"/>
    <w:rsid w:val="00732933"/>
    <w:rsid w:val="007330ED"/>
    <w:rsid w:val="00735891"/>
    <w:rsid w:val="007402F1"/>
    <w:rsid w:val="0074302A"/>
    <w:rsid w:val="007522DD"/>
    <w:rsid w:val="00753BBF"/>
    <w:rsid w:val="00754CB8"/>
    <w:rsid w:val="00762437"/>
    <w:rsid w:val="00762DA4"/>
    <w:rsid w:val="00763CEE"/>
    <w:rsid w:val="00765196"/>
    <w:rsid w:val="00766777"/>
    <w:rsid w:val="00771441"/>
    <w:rsid w:val="00771920"/>
    <w:rsid w:val="0077397B"/>
    <w:rsid w:val="00775DAA"/>
    <w:rsid w:val="00776287"/>
    <w:rsid w:val="00776773"/>
    <w:rsid w:val="00776D3A"/>
    <w:rsid w:val="00784017"/>
    <w:rsid w:val="00785FF3"/>
    <w:rsid w:val="00790BF3"/>
    <w:rsid w:val="007918FF"/>
    <w:rsid w:val="00793CF8"/>
    <w:rsid w:val="007940C2"/>
    <w:rsid w:val="00794BF9"/>
    <w:rsid w:val="00795AAD"/>
    <w:rsid w:val="00796220"/>
    <w:rsid w:val="007A0E8D"/>
    <w:rsid w:val="007A18F6"/>
    <w:rsid w:val="007A3FCF"/>
    <w:rsid w:val="007A5539"/>
    <w:rsid w:val="007A66CC"/>
    <w:rsid w:val="007A67D9"/>
    <w:rsid w:val="007B0953"/>
    <w:rsid w:val="007B1BD5"/>
    <w:rsid w:val="007B2638"/>
    <w:rsid w:val="007B299C"/>
    <w:rsid w:val="007B6392"/>
    <w:rsid w:val="007B6F69"/>
    <w:rsid w:val="007B71AC"/>
    <w:rsid w:val="007C0CB9"/>
    <w:rsid w:val="007C154A"/>
    <w:rsid w:val="007C2AB7"/>
    <w:rsid w:val="007C6E69"/>
    <w:rsid w:val="007E159A"/>
    <w:rsid w:val="007E2167"/>
    <w:rsid w:val="007E4D1F"/>
    <w:rsid w:val="007F1C8F"/>
    <w:rsid w:val="0080305D"/>
    <w:rsid w:val="00806ED3"/>
    <w:rsid w:val="00811706"/>
    <w:rsid w:val="0081284A"/>
    <w:rsid w:val="008128D0"/>
    <w:rsid w:val="00814C92"/>
    <w:rsid w:val="0082258B"/>
    <w:rsid w:val="00825194"/>
    <w:rsid w:val="008257E9"/>
    <w:rsid w:val="008329B0"/>
    <w:rsid w:val="0083504A"/>
    <w:rsid w:val="00837095"/>
    <w:rsid w:val="0083710C"/>
    <w:rsid w:val="00841FB4"/>
    <w:rsid w:val="00846074"/>
    <w:rsid w:val="00847367"/>
    <w:rsid w:val="008508CC"/>
    <w:rsid w:val="008514F2"/>
    <w:rsid w:val="00854940"/>
    <w:rsid w:val="008565B2"/>
    <w:rsid w:val="008601C8"/>
    <w:rsid w:val="0086427E"/>
    <w:rsid w:val="008652FC"/>
    <w:rsid w:val="0086662E"/>
    <w:rsid w:val="008722AE"/>
    <w:rsid w:val="0087779C"/>
    <w:rsid w:val="0088001E"/>
    <w:rsid w:val="00880715"/>
    <w:rsid w:val="00880D2A"/>
    <w:rsid w:val="0088774F"/>
    <w:rsid w:val="00890512"/>
    <w:rsid w:val="0089093C"/>
    <w:rsid w:val="00890A34"/>
    <w:rsid w:val="008910D6"/>
    <w:rsid w:val="0089668E"/>
    <w:rsid w:val="008A00AC"/>
    <w:rsid w:val="008A05C5"/>
    <w:rsid w:val="008A09C0"/>
    <w:rsid w:val="008A4898"/>
    <w:rsid w:val="008A4949"/>
    <w:rsid w:val="008A5686"/>
    <w:rsid w:val="008A6748"/>
    <w:rsid w:val="008A6DBF"/>
    <w:rsid w:val="008B0E49"/>
    <w:rsid w:val="008B3AF1"/>
    <w:rsid w:val="008B3D13"/>
    <w:rsid w:val="008B509A"/>
    <w:rsid w:val="008B6AC2"/>
    <w:rsid w:val="008C0828"/>
    <w:rsid w:val="008C4F62"/>
    <w:rsid w:val="008C7A7D"/>
    <w:rsid w:val="008D083C"/>
    <w:rsid w:val="008D57E2"/>
    <w:rsid w:val="008D702C"/>
    <w:rsid w:val="008D7434"/>
    <w:rsid w:val="008E0E7D"/>
    <w:rsid w:val="008E133B"/>
    <w:rsid w:val="008E151F"/>
    <w:rsid w:val="008E25B1"/>
    <w:rsid w:val="008E3B85"/>
    <w:rsid w:val="008E5492"/>
    <w:rsid w:val="008F0719"/>
    <w:rsid w:val="008F5FF4"/>
    <w:rsid w:val="009000AF"/>
    <w:rsid w:val="00900190"/>
    <w:rsid w:val="0090021C"/>
    <w:rsid w:val="00900CC8"/>
    <w:rsid w:val="0091032F"/>
    <w:rsid w:val="00912F5E"/>
    <w:rsid w:val="009138FA"/>
    <w:rsid w:val="00915FBF"/>
    <w:rsid w:val="00920762"/>
    <w:rsid w:val="00920C12"/>
    <w:rsid w:val="00922C04"/>
    <w:rsid w:val="00924E15"/>
    <w:rsid w:val="0092533A"/>
    <w:rsid w:val="00932831"/>
    <w:rsid w:val="00934D88"/>
    <w:rsid w:val="00936B92"/>
    <w:rsid w:val="009373D3"/>
    <w:rsid w:val="00942DDE"/>
    <w:rsid w:val="00944609"/>
    <w:rsid w:val="009530D7"/>
    <w:rsid w:val="00954B58"/>
    <w:rsid w:val="00955BE4"/>
    <w:rsid w:val="00955D99"/>
    <w:rsid w:val="00963D3B"/>
    <w:rsid w:val="00963DF1"/>
    <w:rsid w:val="0096522E"/>
    <w:rsid w:val="00966432"/>
    <w:rsid w:val="009753B1"/>
    <w:rsid w:val="009753E8"/>
    <w:rsid w:val="00981F9E"/>
    <w:rsid w:val="00982759"/>
    <w:rsid w:val="00983A86"/>
    <w:rsid w:val="0098493C"/>
    <w:rsid w:val="0098557E"/>
    <w:rsid w:val="00985A10"/>
    <w:rsid w:val="00994D79"/>
    <w:rsid w:val="009A04EC"/>
    <w:rsid w:val="009A18A5"/>
    <w:rsid w:val="009A22C1"/>
    <w:rsid w:val="009A3725"/>
    <w:rsid w:val="009A45DA"/>
    <w:rsid w:val="009A4817"/>
    <w:rsid w:val="009A4A14"/>
    <w:rsid w:val="009B2069"/>
    <w:rsid w:val="009B6599"/>
    <w:rsid w:val="009C2EBF"/>
    <w:rsid w:val="009C6A0B"/>
    <w:rsid w:val="009D0811"/>
    <w:rsid w:val="009D1886"/>
    <w:rsid w:val="009D350E"/>
    <w:rsid w:val="009D519B"/>
    <w:rsid w:val="009D7B03"/>
    <w:rsid w:val="009E0C7D"/>
    <w:rsid w:val="009E0DE0"/>
    <w:rsid w:val="009E16C4"/>
    <w:rsid w:val="009F72BC"/>
    <w:rsid w:val="009F7DBA"/>
    <w:rsid w:val="00A01022"/>
    <w:rsid w:val="00A02EFC"/>
    <w:rsid w:val="00A05E50"/>
    <w:rsid w:val="00A066F7"/>
    <w:rsid w:val="00A108CA"/>
    <w:rsid w:val="00A10AAC"/>
    <w:rsid w:val="00A12B9B"/>
    <w:rsid w:val="00A1366C"/>
    <w:rsid w:val="00A13C74"/>
    <w:rsid w:val="00A16504"/>
    <w:rsid w:val="00A22BFC"/>
    <w:rsid w:val="00A24105"/>
    <w:rsid w:val="00A255E8"/>
    <w:rsid w:val="00A34107"/>
    <w:rsid w:val="00A36F73"/>
    <w:rsid w:val="00A43C89"/>
    <w:rsid w:val="00A46788"/>
    <w:rsid w:val="00A512E4"/>
    <w:rsid w:val="00A5229D"/>
    <w:rsid w:val="00A53409"/>
    <w:rsid w:val="00A539A6"/>
    <w:rsid w:val="00A555D0"/>
    <w:rsid w:val="00A66D64"/>
    <w:rsid w:val="00A72F57"/>
    <w:rsid w:val="00A74D9C"/>
    <w:rsid w:val="00A75210"/>
    <w:rsid w:val="00A77D79"/>
    <w:rsid w:val="00A8081D"/>
    <w:rsid w:val="00A80A15"/>
    <w:rsid w:val="00A85F3D"/>
    <w:rsid w:val="00A90964"/>
    <w:rsid w:val="00A9206E"/>
    <w:rsid w:val="00A92FBC"/>
    <w:rsid w:val="00A950A6"/>
    <w:rsid w:val="00AA1689"/>
    <w:rsid w:val="00AA2F1C"/>
    <w:rsid w:val="00AA6538"/>
    <w:rsid w:val="00AA7463"/>
    <w:rsid w:val="00AB10D4"/>
    <w:rsid w:val="00AB118A"/>
    <w:rsid w:val="00AB1294"/>
    <w:rsid w:val="00AB148D"/>
    <w:rsid w:val="00AB17E7"/>
    <w:rsid w:val="00AB5183"/>
    <w:rsid w:val="00AB7730"/>
    <w:rsid w:val="00AC0C77"/>
    <w:rsid w:val="00AC467B"/>
    <w:rsid w:val="00AC5352"/>
    <w:rsid w:val="00AC733E"/>
    <w:rsid w:val="00AC7CEA"/>
    <w:rsid w:val="00AD0F73"/>
    <w:rsid w:val="00AD211E"/>
    <w:rsid w:val="00AD4905"/>
    <w:rsid w:val="00AE224F"/>
    <w:rsid w:val="00AE4D05"/>
    <w:rsid w:val="00AE78C0"/>
    <w:rsid w:val="00AF01C7"/>
    <w:rsid w:val="00AF050D"/>
    <w:rsid w:val="00AF0816"/>
    <w:rsid w:val="00AF10F7"/>
    <w:rsid w:val="00AF19E1"/>
    <w:rsid w:val="00AF1AC4"/>
    <w:rsid w:val="00AF2014"/>
    <w:rsid w:val="00AF35C2"/>
    <w:rsid w:val="00AF49CB"/>
    <w:rsid w:val="00AF4FF1"/>
    <w:rsid w:val="00AF502A"/>
    <w:rsid w:val="00AF5BD1"/>
    <w:rsid w:val="00AF7494"/>
    <w:rsid w:val="00B01D2B"/>
    <w:rsid w:val="00B021AF"/>
    <w:rsid w:val="00B119F7"/>
    <w:rsid w:val="00B23AC1"/>
    <w:rsid w:val="00B25604"/>
    <w:rsid w:val="00B275CD"/>
    <w:rsid w:val="00B2783A"/>
    <w:rsid w:val="00B30A1B"/>
    <w:rsid w:val="00B31108"/>
    <w:rsid w:val="00B31479"/>
    <w:rsid w:val="00B32BE3"/>
    <w:rsid w:val="00B33755"/>
    <w:rsid w:val="00B33CC3"/>
    <w:rsid w:val="00B3470B"/>
    <w:rsid w:val="00B351CC"/>
    <w:rsid w:val="00B355D8"/>
    <w:rsid w:val="00B41F8F"/>
    <w:rsid w:val="00B4245C"/>
    <w:rsid w:val="00B44E25"/>
    <w:rsid w:val="00B4784D"/>
    <w:rsid w:val="00B47F8F"/>
    <w:rsid w:val="00B507D2"/>
    <w:rsid w:val="00B55D28"/>
    <w:rsid w:val="00B63B2E"/>
    <w:rsid w:val="00B64D15"/>
    <w:rsid w:val="00B66C54"/>
    <w:rsid w:val="00B71FB1"/>
    <w:rsid w:val="00B725AC"/>
    <w:rsid w:val="00B7433D"/>
    <w:rsid w:val="00B82D9C"/>
    <w:rsid w:val="00B871F3"/>
    <w:rsid w:val="00B90D2B"/>
    <w:rsid w:val="00B922D2"/>
    <w:rsid w:val="00B975A6"/>
    <w:rsid w:val="00B978BA"/>
    <w:rsid w:val="00BA1653"/>
    <w:rsid w:val="00BA2D6E"/>
    <w:rsid w:val="00BA51A9"/>
    <w:rsid w:val="00BA680C"/>
    <w:rsid w:val="00BA712F"/>
    <w:rsid w:val="00BB0250"/>
    <w:rsid w:val="00BB13E0"/>
    <w:rsid w:val="00BB1F69"/>
    <w:rsid w:val="00BB3DF5"/>
    <w:rsid w:val="00BB48AF"/>
    <w:rsid w:val="00BB4998"/>
    <w:rsid w:val="00BB5E5C"/>
    <w:rsid w:val="00BB7241"/>
    <w:rsid w:val="00BC27DF"/>
    <w:rsid w:val="00BC442D"/>
    <w:rsid w:val="00BD0220"/>
    <w:rsid w:val="00BD2308"/>
    <w:rsid w:val="00BD3402"/>
    <w:rsid w:val="00BD5194"/>
    <w:rsid w:val="00BD5899"/>
    <w:rsid w:val="00BD797C"/>
    <w:rsid w:val="00BE08B5"/>
    <w:rsid w:val="00BE18AD"/>
    <w:rsid w:val="00BE19CB"/>
    <w:rsid w:val="00BE3231"/>
    <w:rsid w:val="00BE478B"/>
    <w:rsid w:val="00BE5649"/>
    <w:rsid w:val="00BE6D35"/>
    <w:rsid w:val="00BF1D22"/>
    <w:rsid w:val="00BF1EEB"/>
    <w:rsid w:val="00C006E2"/>
    <w:rsid w:val="00C013B7"/>
    <w:rsid w:val="00C034FC"/>
    <w:rsid w:val="00C03C7A"/>
    <w:rsid w:val="00C12105"/>
    <w:rsid w:val="00C12BF8"/>
    <w:rsid w:val="00C208BC"/>
    <w:rsid w:val="00C22276"/>
    <w:rsid w:val="00C25771"/>
    <w:rsid w:val="00C26655"/>
    <w:rsid w:val="00C277E4"/>
    <w:rsid w:val="00C306BE"/>
    <w:rsid w:val="00C307CA"/>
    <w:rsid w:val="00C30CFE"/>
    <w:rsid w:val="00C325F3"/>
    <w:rsid w:val="00C407F6"/>
    <w:rsid w:val="00C410FC"/>
    <w:rsid w:val="00C45CC9"/>
    <w:rsid w:val="00C501B8"/>
    <w:rsid w:val="00C50AD2"/>
    <w:rsid w:val="00C57C2F"/>
    <w:rsid w:val="00C6102C"/>
    <w:rsid w:val="00C610C4"/>
    <w:rsid w:val="00C61341"/>
    <w:rsid w:val="00C61D1D"/>
    <w:rsid w:val="00C63150"/>
    <w:rsid w:val="00C63630"/>
    <w:rsid w:val="00C63D54"/>
    <w:rsid w:val="00C6499C"/>
    <w:rsid w:val="00C65A44"/>
    <w:rsid w:val="00C72EA7"/>
    <w:rsid w:val="00C7352A"/>
    <w:rsid w:val="00C74524"/>
    <w:rsid w:val="00C76C20"/>
    <w:rsid w:val="00C84FC8"/>
    <w:rsid w:val="00C876CA"/>
    <w:rsid w:val="00C91091"/>
    <w:rsid w:val="00C9185C"/>
    <w:rsid w:val="00C92185"/>
    <w:rsid w:val="00CA6383"/>
    <w:rsid w:val="00CA6C36"/>
    <w:rsid w:val="00CA7E56"/>
    <w:rsid w:val="00CB53EC"/>
    <w:rsid w:val="00CC0EF7"/>
    <w:rsid w:val="00CC1527"/>
    <w:rsid w:val="00CC2EAE"/>
    <w:rsid w:val="00CC5B16"/>
    <w:rsid w:val="00CC6DF8"/>
    <w:rsid w:val="00CD120C"/>
    <w:rsid w:val="00CD2CA8"/>
    <w:rsid w:val="00CD68EF"/>
    <w:rsid w:val="00CD7587"/>
    <w:rsid w:val="00CE078C"/>
    <w:rsid w:val="00CE6566"/>
    <w:rsid w:val="00CF1662"/>
    <w:rsid w:val="00CF5711"/>
    <w:rsid w:val="00CF7D47"/>
    <w:rsid w:val="00D032E0"/>
    <w:rsid w:val="00D04749"/>
    <w:rsid w:val="00D076C1"/>
    <w:rsid w:val="00D11C0A"/>
    <w:rsid w:val="00D12162"/>
    <w:rsid w:val="00D147C6"/>
    <w:rsid w:val="00D14B81"/>
    <w:rsid w:val="00D15341"/>
    <w:rsid w:val="00D163FC"/>
    <w:rsid w:val="00D16FDE"/>
    <w:rsid w:val="00D17D09"/>
    <w:rsid w:val="00D226AE"/>
    <w:rsid w:val="00D22766"/>
    <w:rsid w:val="00D23F3B"/>
    <w:rsid w:val="00D26CDD"/>
    <w:rsid w:val="00D34310"/>
    <w:rsid w:val="00D35052"/>
    <w:rsid w:val="00D3690A"/>
    <w:rsid w:val="00D4067C"/>
    <w:rsid w:val="00D5216F"/>
    <w:rsid w:val="00D523F5"/>
    <w:rsid w:val="00D53F0E"/>
    <w:rsid w:val="00D54554"/>
    <w:rsid w:val="00D55EE9"/>
    <w:rsid w:val="00D62A48"/>
    <w:rsid w:val="00D72526"/>
    <w:rsid w:val="00D726EB"/>
    <w:rsid w:val="00D736A0"/>
    <w:rsid w:val="00D75077"/>
    <w:rsid w:val="00D75181"/>
    <w:rsid w:val="00D8084E"/>
    <w:rsid w:val="00D80F21"/>
    <w:rsid w:val="00D8753F"/>
    <w:rsid w:val="00D9293D"/>
    <w:rsid w:val="00D95B0D"/>
    <w:rsid w:val="00DA1E4D"/>
    <w:rsid w:val="00DA5FF4"/>
    <w:rsid w:val="00DA6A99"/>
    <w:rsid w:val="00DA6B4A"/>
    <w:rsid w:val="00DB2F81"/>
    <w:rsid w:val="00DB3BD1"/>
    <w:rsid w:val="00DB52E7"/>
    <w:rsid w:val="00DB5677"/>
    <w:rsid w:val="00DB6E62"/>
    <w:rsid w:val="00DC4489"/>
    <w:rsid w:val="00DC62A5"/>
    <w:rsid w:val="00DC6522"/>
    <w:rsid w:val="00DC71BA"/>
    <w:rsid w:val="00DD08C2"/>
    <w:rsid w:val="00DD0BA8"/>
    <w:rsid w:val="00DD1190"/>
    <w:rsid w:val="00DD1C89"/>
    <w:rsid w:val="00DD2E73"/>
    <w:rsid w:val="00DD75BB"/>
    <w:rsid w:val="00DE1333"/>
    <w:rsid w:val="00DE4725"/>
    <w:rsid w:val="00DE7048"/>
    <w:rsid w:val="00DF1AC4"/>
    <w:rsid w:val="00DF1C32"/>
    <w:rsid w:val="00DF368F"/>
    <w:rsid w:val="00E00AB7"/>
    <w:rsid w:val="00E025E8"/>
    <w:rsid w:val="00E03B23"/>
    <w:rsid w:val="00E06AEE"/>
    <w:rsid w:val="00E106F1"/>
    <w:rsid w:val="00E16718"/>
    <w:rsid w:val="00E174E8"/>
    <w:rsid w:val="00E17CBA"/>
    <w:rsid w:val="00E22633"/>
    <w:rsid w:val="00E26A69"/>
    <w:rsid w:val="00E34FD6"/>
    <w:rsid w:val="00E41927"/>
    <w:rsid w:val="00E447C1"/>
    <w:rsid w:val="00E460F3"/>
    <w:rsid w:val="00E46925"/>
    <w:rsid w:val="00E46B34"/>
    <w:rsid w:val="00E51B42"/>
    <w:rsid w:val="00E523F1"/>
    <w:rsid w:val="00E53307"/>
    <w:rsid w:val="00E579D2"/>
    <w:rsid w:val="00E6009F"/>
    <w:rsid w:val="00E62235"/>
    <w:rsid w:val="00E62D99"/>
    <w:rsid w:val="00E62F8F"/>
    <w:rsid w:val="00E66C9A"/>
    <w:rsid w:val="00E67CB3"/>
    <w:rsid w:val="00E735F0"/>
    <w:rsid w:val="00E7594C"/>
    <w:rsid w:val="00E7752D"/>
    <w:rsid w:val="00E8098C"/>
    <w:rsid w:val="00E84C5D"/>
    <w:rsid w:val="00E85D48"/>
    <w:rsid w:val="00E966D4"/>
    <w:rsid w:val="00EA3CF4"/>
    <w:rsid w:val="00EA69C0"/>
    <w:rsid w:val="00EB00CD"/>
    <w:rsid w:val="00EB098A"/>
    <w:rsid w:val="00EB1017"/>
    <w:rsid w:val="00EB2895"/>
    <w:rsid w:val="00EB5A06"/>
    <w:rsid w:val="00EC0B95"/>
    <w:rsid w:val="00EC2C83"/>
    <w:rsid w:val="00EC4BAA"/>
    <w:rsid w:val="00ED1F2E"/>
    <w:rsid w:val="00ED62E6"/>
    <w:rsid w:val="00EE1F00"/>
    <w:rsid w:val="00EE2A30"/>
    <w:rsid w:val="00EE2DEA"/>
    <w:rsid w:val="00EE5920"/>
    <w:rsid w:val="00EE6E2D"/>
    <w:rsid w:val="00EE7AF6"/>
    <w:rsid w:val="00EF00C9"/>
    <w:rsid w:val="00EF029A"/>
    <w:rsid w:val="00EF092A"/>
    <w:rsid w:val="00EF13EB"/>
    <w:rsid w:val="00EF2016"/>
    <w:rsid w:val="00EF2A8D"/>
    <w:rsid w:val="00EF72D3"/>
    <w:rsid w:val="00EF7300"/>
    <w:rsid w:val="00EF7326"/>
    <w:rsid w:val="00F077FA"/>
    <w:rsid w:val="00F1023A"/>
    <w:rsid w:val="00F1050B"/>
    <w:rsid w:val="00F11CC5"/>
    <w:rsid w:val="00F11D20"/>
    <w:rsid w:val="00F12CF9"/>
    <w:rsid w:val="00F1412A"/>
    <w:rsid w:val="00F14207"/>
    <w:rsid w:val="00F20FC8"/>
    <w:rsid w:val="00F23727"/>
    <w:rsid w:val="00F255D8"/>
    <w:rsid w:val="00F256D3"/>
    <w:rsid w:val="00F26582"/>
    <w:rsid w:val="00F317EA"/>
    <w:rsid w:val="00F31CD6"/>
    <w:rsid w:val="00F332F8"/>
    <w:rsid w:val="00F33C61"/>
    <w:rsid w:val="00F34675"/>
    <w:rsid w:val="00F353EF"/>
    <w:rsid w:val="00F3644E"/>
    <w:rsid w:val="00F37CA9"/>
    <w:rsid w:val="00F4017A"/>
    <w:rsid w:val="00F430E2"/>
    <w:rsid w:val="00F458CF"/>
    <w:rsid w:val="00F45A7D"/>
    <w:rsid w:val="00F53DA6"/>
    <w:rsid w:val="00F54188"/>
    <w:rsid w:val="00F546EC"/>
    <w:rsid w:val="00F54C7D"/>
    <w:rsid w:val="00F550AD"/>
    <w:rsid w:val="00F62D4A"/>
    <w:rsid w:val="00F642E5"/>
    <w:rsid w:val="00F65E41"/>
    <w:rsid w:val="00F676BB"/>
    <w:rsid w:val="00F70CA6"/>
    <w:rsid w:val="00F719BB"/>
    <w:rsid w:val="00F72578"/>
    <w:rsid w:val="00F72AC6"/>
    <w:rsid w:val="00F7444F"/>
    <w:rsid w:val="00F7552C"/>
    <w:rsid w:val="00F761AC"/>
    <w:rsid w:val="00F80F56"/>
    <w:rsid w:val="00F8145F"/>
    <w:rsid w:val="00F90A8E"/>
    <w:rsid w:val="00F917B0"/>
    <w:rsid w:val="00F92505"/>
    <w:rsid w:val="00F94A35"/>
    <w:rsid w:val="00F95C32"/>
    <w:rsid w:val="00FA31D6"/>
    <w:rsid w:val="00FB1C53"/>
    <w:rsid w:val="00FB4D3D"/>
    <w:rsid w:val="00FB591F"/>
    <w:rsid w:val="00FB76D9"/>
    <w:rsid w:val="00FC0C8B"/>
    <w:rsid w:val="00FC4730"/>
    <w:rsid w:val="00FD2A8C"/>
    <w:rsid w:val="00FD3CD2"/>
    <w:rsid w:val="00FD6EEF"/>
    <w:rsid w:val="00FE16CF"/>
    <w:rsid w:val="00FE459C"/>
    <w:rsid w:val="00FF0886"/>
    <w:rsid w:val="00FF1D82"/>
    <w:rsid w:val="00FF4D33"/>
    <w:rsid w:val="00FF50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B58"/>
    <w:rPr>
      <w:sz w:val="28"/>
      <w:szCs w:val="28"/>
      <w:lang w:eastAsia="ar-SA"/>
    </w:rPr>
  </w:style>
  <w:style w:type="paragraph" w:styleId="1">
    <w:name w:val="heading 1"/>
    <w:basedOn w:val="a"/>
    <w:next w:val="a"/>
    <w:link w:val="10"/>
    <w:qFormat/>
    <w:rsid w:val="00405FAB"/>
    <w:pPr>
      <w:keepNext/>
      <w:keepLines/>
      <w:spacing w:before="480"/>
      <w:outlineLvl w:val="0"/>
    </w:pPr>
    <w:rPr>
      <w:rFonts w:asciiTheme="majorHAnsi" w:eastAsiaTheme="majorEastAsia" w:hAnsiTheme="majorHAnsi" w:cstheme="majorBidi"/>
      <w:b/>
      <w:bCs/>
      <w:color w:val="365F91" w:themeColor="accent1" w:themeShade="BF"/>
    </w:rPr>
  </w:style>
  <w:style w:type="paragraph" w:styleId="4">
    <w:name w:val="heading 4"/>
    <w:basedOn w:val="a"/>
    <w:next w:val="a"/>
    <w:link w:val="40"/>
    <w:qFormat/>
    <w:rsid w:val="004C733B"/>
    <w:pPr>
      <w:keepNext/>
      <w:tabs>
        <w:tab w:val="num" w:pos="2355"/>
      </w:tabs>
      <w:suppressAutoHyphens/>
      <w:ind w:left="2355" w:hanging="1455"/>
      <w:jc w:val="center"/>
      <w:outlineLvl w:val="3"/>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4B38CC"/>
  </w:style>
  <w:style w:type="character" w:customStyle="1" w:styleId="11">
    <w:name w:val="Основной шрифт абзаца1"/>
    <w:rsid w:val="004B38CC"/>
  </w:style>
  <w:style w:type="character" w:styleId="a3">
    <w:name w:val="page number"/>
    <w:basedOn w:val="11"/>
    <w:rsid w:val="004B38CC"/>
  </w:style>
  <w:style w:type="paragraph" w:customStyle="1" w:styleId="12">
    <w:name w:val="Заголовок1"/>
    <w:basedOn w:val="a"/>
    <w:next w:val="a4"/>
    <w:rsid w:val="004B38CC"/>
    <w:pPr>
      <w:keepNext/>
      <w:spacing w:before="240" w:after="120"/>
    </w:pPr>
    <w:rPr>
      <w:rFonts w:ascii="Arial" w:eastAsia="MS Mincho" w:hAnsi="Arial" w:cs="Tahoma"/>
    </w:rPr>
  </w:style>
  <w:style w:type="paragraph" w:styleId="a4">
    <w:name w:val="Body Text"/>
    <w:basedOn w:val="a"/>
    <w:rsid w:val="004B38CC"/>
    <w:pPr>
      <w:spacing w:after="120"/>
    </w:pPr>
  </w:style>
  <w:style w:type="paragraph" w:styleId="a5">
    <w:name w:val="List"/>
    <w:basedOn w:val="a4"/>
    <w:rsid w:val="004B38CC"/>
    <w:rPr>
      <w:rFonts w:cs="Tahoma"/>
    </w:rPr>
  </w:style>
  <w:style w:type="paragraph" w:customStyle="1" w:styleId="13">
    <w:name w:val="Название1"/>
    <w:basedOn w:val="a"/>
    <w:rsid w:val="004B38CC"/>
    <w:pPr>
      <w:suppressLineNumbers/>
      <w:spacing w:before="120" w:after="120"/>
    </w:pPr>
    <w:rPr>
      <w:rFonts w:cs="Tahoma"/>
      <w:i/>
      <w:iCs/>
      <w:sz w:val="24"/>
      <w:szCs w:val="24"/>
    </w:rPr>
  </w:style>
  <w:style w:type="paragraph" w:customStyle="1" w:styleId="14">
    <w:name w:val="Указатель1"/>
    <w:basedOn w:val="a"/>
    <w:rsid w:val="004B38CC"/>
    <w:pPr>
      <w:suppressLineNumbers/>
    </w:pPr>
    <w:rPr>
      <w:rFonts w:cs="Tahoma"/>
    </w:rPr>
  </w:style>
  <w:style w:type="paragraph" w:styleId="a6">
    <w:name w:val="Body Text Indent"/>
    <w:basedOn w:val="a"/>
    <w:rsid w:val="004B38CC"/>
    <w:pPr>
      <w:spacing w:after="120"/>
      <w:ind w:left="283"/>
    </w:pPr>
    <w:rPr>
      <w:szCs w:val="20"/>
    </w:rPr>
  </w:style>
  <w:style w:type="paragraph" w:styleId="a7">
    <w:name w:val="header"/>
    <w:basedOn w:val="a"/>
    <w:rsid w:val="004B38CC"/>
    <w:pPr>
      <w:tabs>
        <w:tab w:val="center" w:pos="4677"/>
        <w:tab w:val="right" w:pos="9355"/>
      </w:tabs>
    </w:pPr>
  </w:style>
  <w:style w:type="paragraph" w:styleId="a8">
    <w:name w:val="footer"/>
    <w:basedOn w:val="a"/>
    <w:rsid w:val="004B38CC"/>
    <w:pPr>
      <w:tabs>
        <w:tab w:val="center" w:pos="4677"/>
        <w:tab w:val="right" w:pos="9355"/>
      </w:tabs>
    </w:pPr>
  </w:style>
  <w:style w:type="paragraph" w:customStyle="1" w:styleId="a9">
    <w:name w:val="Содержимое таблицы"/>
    <w:basedOn w:val="a"/>
    <w:rsid w:val="004B38CC"/>
    <w:pPr>
      <w:suppressLineNumbers/>
    </w:pPr>
  </w:style>
  <w:style w:type="paragraph" w:customStyle="1" w:styleId="aa">
    <w:name w:val="Заголовок таблицы"/>
    <w:basedOn w:val="a9"/>
    <w:rsid w:val="004B38CC"/>
    <w:pPr>
      <w:jc w:val="center"/>
    </w:pPr>
    <w:rPr>
      <w:b/>
      <w:bCs/>
    </w:rPr>
  </w:style>
  <w:style w:type="paragraph" w:customStyle="1" w:styleId="ab">
    <w:name w:val="Содержимое врезки"/>
    <w:basedOn w:val="a4"/>
    <w:rsid w:val="004B38CC"/>
  </w:style>
  <w:style w:type="paragraph" w:customStyle="1" w:styleId="ConsNonformat">
    <w:name w:val="ConsNonformat"/>
    <w:rsid w:val="0008743C"/>
    <w:pPr>
      <w:widowControl w:val="0"/>
      <w:suppressAutoHyphens/>
    </w:pPr>
    <w:rPr>
      <w:rFonts w:ascii="Courier New" w:eastAsia="Arial" w:hAnsi="Courier New"/>
      <w:lang w:eastAsia="ar-SA"/>
    </w:rPr>
  </w:style>
  <w:style w:type="paragraph" w:styleId="ac">
    <w:name w:val="Normal (Web)"/>
    <w:basedOn w:val="a"/>
    <w:rsid w:val="007B0953"/>
    <w:pPr>
      <w:spacing w:before="100" w:beforeAutospacing="1" w:after="100" w:afterAutospacing="1"/>
    </w:pPr>
    <w:rPr>
      <w:sz w:val="24"/>
      <w:szCs w:val="24"/>
      <w:lang w:eastAsia="ru-RU"/>
    </w:rPr>
  </w:style>
  <w:style w:type="paragraph" w:styleId="ad">
    <w:name w:val="Balloon Text"/>
    <w:basedOn w:val="a"/>
    <w:link w:val="ae"/>
    <w:rsid w:val="00CC5B16"/>
    <w:rPr>
      <w:rFonts w:ascii="Tahoma" w:hAnsi="Tahoma"/>
      <w:sz w:val="16"/>
      <w:szCs w:val="16"/>
    </w:rPr>
  </w:style>
  <w:style w:type="character" w:customStyle="1" w:styleId="ae">
    <w:name w:val="Текст выноски Знак"/>
    <w:link w:val="ad"/>
    <w:rsid w:val="00CC5B16"/>
    <w:rPr>
      <w:rFonts w:ascii="Tahoma" w:hAnsi="Tahoma" w:cs="Tahoma"/>
      <w:sz w:val="16"/>
      <w:szCs w:val="16"/>
      <w:lang w:eastAsia="ar-SA"/>
    </w:rPr>
  </w:style>
  <w:style w:type="paragraph" w:customStyle="1" w:styleId="af">
    <w:name w:val="Базовый"/>
    <w:rsid w:val="00F430E2"/>
    <w:pPr>
      <w:tabs>
        <w:tab w:val="left" w:pos="709"/>
      </w:tabs>
      <w:suppressAutoHyphens/>
      <w:spacing w:line="100" w:lineRule="atLeast"/>
    </w:pPr>
    <w:rPr>
      <w:sz w:val="28"/>
      <w:szCs w:val="28"/>
      <w:lang w:eastAsia="ar-SA"/>
    </w:rPr>
  </w:style>
  <w:style w:type="character" w:customStyle="1" w:styleId="40">
    <w:name w:val="Заголовок 4 Знак"/>
    <w:basedOn w:val="a0"/>
    <w:link w:val="4"/>
    <w:rsid w:val="004C733B"/>
    <w:rPr>
      <w:sz w:val="28"/>
      <w:lang w:eastAsia="ar-SA"/>
    </w:rPr>
  </w:style>
  <w:style w:type="paragraph" w:styleId="af0">
    <w:name w:val="List Paragraph"/>
    <w:basedOn w:val="a"/>
    <w:uiPriority w:val="34"/>
    <w:qFormat/>
    <w:rsid w:val="0022576F"/>
    <w:pPr>
      <w:ind w:left="720" w:firstLine="720"/>
      <w:contextualSpacing/>
    </w:pPr>
    <w:rPr>
      <w:rFonts w:ascii="Calibri" w:eastAsia="Calibri" w:hAnsi="Calibri"/>
      <w:sz w:val="22"/>
      <w:szCs w:val="22"/>
      <w:lang w:eastAsia="en-US"/>
    </w:rPr>
  </w:style>
  <w:style w:type="paragraph" w:customStyle="1" w:styleId="af1">
    <w:name w:val="Таблицы (моноширинный)"/>
    <w:basedOn w:val="a"/>
    <w:next w:val="a"/>
    <w:uiPriority w:val="99"/>
    <w:rsid w:val="0061607E"/>
    <w:pPr>
      <w:widowControl w:val="0"/>
      <w:autoSpaceDE w:val="0"/>
      <w:autoSpaceDN w:val="0"/>
      <w:adjustRightInd w:val="0"/>
      <w:jc w:val="both"/>
    </w:pPr>
    <w:rPr>
      <w:rFonts w:ascii="Courier New" w:hAnsi="Courier New" w:cs="Courier New"/>
      <w:sz w:val="20"/>
      <w:szCs w:val="20"/>
      <w:lang w:eastAsia="ru-RU"/>
    </w:rPr>
  </w:style>
  <w:style w:type="character" w:customStyle="1" w:styleId="ConsNormal">
    <w:name w:val="ConsNormal Знак"/>
    <w:basedOn w:val="a0"/>
    <w:link w:val="ConsNormal0"/>
    <w:locked/>
    <w:rsid w:val="00674AFB"/>
    <w:rPr>
      <w:rFonts w:ascii="Arial" w:hAnsi="Arial" w:cs="Arial"/>
    </w:rPr>
  </w:style>
  <w:style w:type="paragraph" w:customStyle="1" w:styleId="ConsNormal0">
    <w:name w:val="ConsNormal"/>
    <w:link w:val="ConsNormal"/>
    <w:rsid w:val="00674AFB"/>
    <w:pPr>
      <w:widowControl w:val="0"/>
      <w:autoSpaceDE w:val="0"/>
      <w:autoSpaceDN w:val="0"/>
      <w:adjustRightInd w:val="0"/>
      <w:ind w:right="19772" w:firstLine="720"/>
    </w:pPr>
    <w:rPr>
      <w:rFonts w:ascii="Arial" w:hAnsi="Arial" w:cs="Arial"/>
    </w:rPr>
  </w:style>
  <w:style w:type="paragraph" w:styleId="af2">
    <w:name w:val="Document Map"/>
    <w:basedOn w:val="a"/>
    <w:link w:val="af3"/>
    <w:rsid w:val="00E66C9A"/>
    <w:rPr>
      <w:rFonts w:ascii="Tahoma" w:hAnsi="Tahoma" w:cs="Tahoma"/>
      <w:sz w:val="16"/>
      <w:szCs w:val="16"/>
    </w:rPr>
  </w:style>
  <w:style w:type="character" w:customStyle="1" w:styleId="af3">
    <w:name w:val="Схема документа Знак"/>
    <w:basedOn w:val="a0"/>
    <w:link w:val="af2"/>
    <w:rsid w:val="00E66C9A"/>
    <w:rPr>
      <w:rFonts w:ascii="Tahoma" w:hAnsi="Tahoma" w:cs="Tahoma"/>
      <w:sz w:val="16"/>
      <w:szCs w:val="16"/>
      <w:lang w:eastAsia="ar-SA"/>
    </w:rPr>
  </w:style>
  <w:style w:type="paragraph" w:customStyle="1" w:styleId="15">
    <w:name w:val="Знак Знак1 Знак Знак Знак Знак Знак Знак Знак Знак Знак Знак Знак Знак Знак"/>
    <w:basedOn w:val="a"/>
    <w:rsid w:val="00F95C32"/>
    <w:pPr>
      <w:widowControl w:val="0"/>
      <w:adjustRightInd w:val="0"/>
      <w:spacing w:after="160" w:line="240" w:lineRule="exact"/>
      <w:jc w:val="right"/>
    </w:pPr>
    <w:rPr>
      <w:sz w:val="20"/>
      <w:szCs w:val="20"/>
      <w:lang w:val="en-GB" w:eastAsia="en-US"/>
    </w:rPr>
  </w:style>
  <w:style w:type="paragraph" w:styleId="af4">
    <w:name w:val="Plain Text"/>
    <w:basedOn w:val="a"/>
    <w:link w:val="af5"/>
    <w:unhideWhenUsed/>
    <w:rsid w:val="00F1023A"/>
    <w:rPr>
      <w:rFonts w:ascii="Courier New" w:hAnsi="Courier New"/>
      <w:sz w:val="20"/>
      <w:szCs w:val="20"/>
      <w:lang w:eastAsia="ru-RU"/>
    </w:rPr>
  </w:style>
  <w:style w:type="character" w:customStyle="1" w:styleId="af5">
    <w:name w:val="Текст Знак"/>
    <w:basedOn w:val="a0"/>
    <w:link w:val="af4"/>
    <w:rsid w:val="00F1023A"/>
    <w:rPr>
      <w:rFonts w:ascii="Courier New" w:hAnsi="Courier New"/>
    </w:rPr>
  </w:style>
  <w:style w:type="character" w:customStyle="1" w:styleId="10">
    <w:name w:val="Заголовок 1 Знак"/>
    <w:basedOn w:val="a0"/>
    <w:link w:val="1"/>
    <w:rsid w:val="00405FAB"/>
    <w:rPr>
      <w:rFonts w:asciiTheme="majorHAnsi" w:eastAsiaTheme="majorEastAsia" w:hAnsiTheme="majorHAnsi" w:cstheme="majorBidi"/>
      <w:b/>
      <w:bCs/>
      <w:color w:val="365F91" w:themeColor="accent1" w:themeShade="BF"/>
      <w:sz w:val="28"/>
      <w:szCs w:val="28"/>
      <w:lang w:eastAsia="ar-SA"/>
    </w:rPr>
  </w:style>
  <w:style w:type="paragraph" w:customStyle="1" w:styleId="ConsPlusNormal">
    <w:name w:val="ConsPlusNormal"/>
    <w:rsid w:val="00D17D09"/>
    <w:pPr>
      <w:widowControl w:val="0"/>
      <w:autoSpaceDE w:val="0"/>
      <w:autoSpaceDN w:val="0"/>
    </w:pPr>
    <w:rPr>
      <w:rFonts w:ascii="Calibri" w:hAnsi="Calibri" w:cs="Calibri"/>
      <w:sz w:val="22"/>
    </w:rPr>
  </w:style>
  <w:style w:type="character" w:styleId="af6">
    <w:name w:val="Emphasis"/>
    <w:basedOn w:val="a0"/>
    <w:uiPriority w:val="20"/>
    <w:qFormat/>
    <w:rsid w:val="0015535E"/>
    <w:rPr>
      <w:i/>
      <w:iCs/>
    </w:rPr>
  </w:style>
  <w:style w:type="character" w:styleId="af7">
    <w:name w:val="Strong"/>
    <w:basedOn w:val="a0"/>
    <w:uiPriority w:val="22"/>
    <w:qFormat/>
    <w:rsid w:val="00103939"/>
    <w:rPr>
      <w:b/>
      <w:bCs/>
    </w:rPr>
  </w:style>
  <w:style w:type="character" w:styleId="af8">
    <w:name w:val="Hyperlink"/>
    <w:rsid w:val="007E4D1F"/>
    <w:rPr>
      <w:color w:val="0000FF"/>
      <w:u w:val="single"/>
    </w:rPr>
  </w:style>
  <w:style w:type="paragraph" w:styleId="af9">
    <w:name w:val="No Spacing"/>
    <w:uiPriority w:val="99"/>
    <w:qFormat/>
    <w:rsid w:val="00C006E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37992713">
      <w:bodyDiv w:val="1"/>
      <w:marLeft w:val="0"/>
      <w:marRight w:val="0"/>
      <w:marTop w:val="0"/>
      <w:marBottom w:val="0"/>
      <w:divBdr>
        <w:top w:val="none" w:sz="0" w:space="0" w:color="auto"/>
        <w:left w:val="none" w:sz="0" w:space="0" w:color="auto"/>
        <w:bottom w:val="none" w:sz="0" w:space="0" w:color="auto"/>
        <w:right w:val="none" w:sz="0" w:space="0" w:color="auto"/>
      </w:divBdr>
    </w:div>
    <w:div w:id="525756958">
      <w:bodyDiv w:val="1"/>
      <w:marLeft w:val="0"/>
      <w:marRight w:val="0"/>
      <w:marTop w:val="0"/>
      <w:marBottom w:val="0"/>
      <w:divBdr>
        <w:top w:val="none" w:sz="0" w:space="0" w:color="auto"/>
        <w:left w:val="none" w:sz="0" w:space="0" w:color="auto"/>
        <w:bottom w:val="none" w:sz="0" w:space="0" w:color="auto"/>
        <w:right w:val="none" w:sz="0" w:space="0" w:color="auto"/>
      </w:divBdr>
    </w:div>
    <w:div w:id="613363990">
      <w:bodyDiv w:val="1"/>
      <w:marLeft w:val="0"/>
      <w:marRight w:val="0"/>
      <w:marTop w:val="0"/>
      <w:marBottom w:val="0"/>
      <w:divBdr>
        <w:top w:val="none" w:sz="0" w:space="0" w:color="auto"/>
        <w:left w:val="none" w:sz="0" w:space="0" w:color="auto"/>
        <w:bottom w:val="none" w:sz="0" w:space="0" w:color="auto"/>
        <w:right w:val="none" w:sz="0" w:space="0" w:color="auto"/>
      </w:divBdr>
    </w:div>
    <w:div w:id="868373996">
      <w:bodyDiv w:val="1"/>
      <w:marLeft w:val="0"/>
      <w:marRight w:val="0"/>
      <w:marTop w:val="0"/>
      <w:marBottom w:val="0"/>
      <w:divBdr>
        <w:top w:val="none" w:sz="0" w:space="0" w:color="auto"/>
        <w:left w:val="none" w:sz="0" w:space="0" w:color="auto"/>
        <w:bottom w:val="none" w:sz="0" w:space="0" w:color="auto"/>
        <w:right w:val="none" w:sz="0" w:space="0" w:color="auto"/>
      </w:divBdr>
    </w:div>
    <w:div w:id="1058212600">
      <w:bodyDiv w:val="1"/>
      <w:marLeft w:val="0"/>
      <w:marRight w:val="0"/>
      <w:marTop w:val="0"/>
      <w:marBottom w:val="0"/>
      <w:divBdr>
        <w:top w:val="none" w:sz="0" w:space="0" w:color="auto"/>
        <w:left w:val="none" w:sz="0" w:space="0" w:color="auto"/>
        <w:bottom w:val="none" w:sz="0" w:space="0" w:color="auto"/>
        <w:right w:val="none" w:sz="0" w:space="0" w:color="auto"/>
      </w:divBdr>
    </w:div>
    <w:div w:id="1074815391">
      <w:bodyDiv w:val="1"/>
      <w:marLeft w:val="0"/>
      <w:marRight w:val="0"/>
      <w:marTop w:val="0"/>
      <w:marBottom w:val="0"/>
      <w:divBdr>
        <w:top w:val="none" w:sz="0" w:space="0" w:color="auto"/>
        <w:left w:val="none" w:sz="0" w:space="0" w:color="auto"/>
        <w:bottom w:val="none" w:sz="0" w:space="0" w:color="auto"/>
        <w:right w:val="none" w:sz="0" w:space="0" w:color="auto"/>
      </w:divBdr>
    </w:div>
    <w:div w:id="1101339964">
      <w:bodyDiv w:val="1"/>
      <w:marLeft w:val="0"/>
      <w:marRight w:val="0"/>
      <w:marTop w:val="0"/>
      <w:marBottom w:val="0"/>
      <w:divBdr>
        <w:top w:val="none" w:sz="0" w:space="0" w:color="auto"/>
        <w:left w:val="none" w:sz="0" w:space="0" w:color="auto"/>
        <w:bottom w:val="none" w:sz="0" w:space="0" w:color="auto"/>
        <w:right w:val="none" w:sz="0" w:space="0" w:color="auto"/>
      </w:divBdr>
    </w:div>
    <w:div w:id="1199732898">
      <w:bodyDiv w:val="1"/>
      <w:marLeft w:val="0"/>
      <w:marRight w:val="0"/>
      <w:marTop w:val="0"/>
      <w:marBottom w:val="0"/>
      <w:divBdr>
        <w:top w:val="none" w:sz="0" w:space="0" w:color="auto"/>
        <w:left w:val="none" w:sz="0" w:space="0" w:color="auto"/>
        <w:bottom w:val="none" w:sz="0" w:space="0" w:color="auto"/>
        <w:right w:val="none" w:sz="0" w:space="0" w:color="auto"/>
      </w:divBdr>
    </w:div>
    <w:div w:id="1269896510">
      <w:bodyDiv w:val="1"/>
      <w:marLeft w:val="0"/>
      <w:marRight w:val="0"/>
      <w:marTop w:val="0"/>
      <w:marBottom w:val="0"/>
      <w:divBdr>
        <w:top w:val="none" w:sz="0" w:space="0" w:color="auto"/>
        <w:left w:val="none" w:sz="0" w:space="0" w:color="auto"/>
        <w:bottom w:val="none" w:sz="0" w:space="0" w:color="auto"/>
        <w:right w:val="none" w:sz="0" w:space="0" w:color="auto"/>
      </w:divBdr>
    </w:div>
    <w:div w:id="1530800368">
      <w:bodyDiv w:val="1"/>
      <w:marLeft w:val="0"/>
      <w:marRight w:val="0"/>
      <w:marTop w:val="0"/>
      <w:marBottom w:val="0"/>
      <w:divBdr>
        <w:top w:val="none" w:sz="0" w:space="0" w:color="auto"/>
        <w:left w:val="none" w:sz="0" w:space="0" w:color="auto"/>
        <w:bottom w:val="none" w:sz="0" w:space="0" w:color="auto"/>
        <w:right w:val="none" w:sz="0" w:space="0" w:color="auto"/>
      </w:divBdr>
    </w:div>
    <w:div w:id="1566795481">
      <w:bodyDiv w:val="1"/>
      <w:marLeft w:val="0"/>
      <w:marRight w:val="0"/>
      <w:marTop w:val="0"/>
      <w:marBottom w:val="0"/>
      <w:divBdr>
        <w:top w:val="none" w:sz="0" w:space="0" w:color="auto"/>
        <w:left w:val="none" w:sz="0" w:space="0" w:color="auto"/>
        <w:bottom w:val="none" w:sz="0" w:space="0" w:color="auto"/>
        <w:right w:val="none" w:sz="0" w:space="0" w:color="auto"/>
      </w:divBdr>
    </w:div>
    <w:div w:id="1662653826">
      <w:bodyDiv w:val="1"/>
      <w:marLeft w:val="0"/>
      <w:marRight w:val="0"/>
      <w:marTop w:val="0"/>
      <w:marBottom w:val="0"/>
      <w:divBdr>
        <w:top w:val="none" w:sz="0" w:space="0" w:color="auto"/>
        <w:left w:val="none" w:sz="0" w:space="0" w:color="auto"/>
        <w:bottom w:val="none" w:sz="0" w:space="0" w:color="auto"/>
        <w:right w:val="none" w:sz="0" w:space="0" w:color="auto"/>
      </w:divBdr>
    </w:div>
    <w:div w:id="1815560011">
      <w:bodyDiv w:val="1"/>
      <w:marLeft w:val="0"/>
      <w:marRight w:val="0"/>
      <w:marTop w:val="0"/>
      <w:marBottom w:val="0"/>
      <w:divBdr>
        <w:top w:val="none" w:sz="0" w:space="0" w:color="auto"/>
        <w:left w:val="none" w:sz="0" w:space="0" w:color="auto"/>
        <w:bottom w:val="none" w:sz="0" w:space="0" w:color="auto"/>
        <w:right w:val="none" w:sz="0" w:space="0" w:color="auto"/>
      </w:divBdr>
    </w:div>
    <w:div w:id="1844465622">
      <w:bodyDiv w:val="1"/>
      <w:marLeft w:val="0"/>
      <w:marRight w:val="0"/>
      <w:marTop w:val="0"/>
      <w:marBottom w:val="0"/>
      <w:divBdr>
        <w:top w:val="none" w:sz="0" w:space="0" w:color="auto"/>
        <w:left w:val="none" w:sz="0" w:space="0" w:color="auto"/>
        <w:bottom w:val="none" w:sz="0" w:space="0" w:color="auto"/>
        <w:right w:val="none" w:sz="0" w:space="0" w:color="auto"/>
      </w:divBdr>
    </w:div>
    <w:div w:id="1959099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8DFD8B-4521-43CD-A6D0-EF6947309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26</Pages>
  <Words>8580</Words>
  <Characters>48908</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О Б Р А З О В А Н И Е</vt:lpstr>
    </vt:vector>
  </TitlesOfParts>
  <Company>MoBIL GROUP</Company>
  <LinksUpToDate>false</LinksUpToDate>
  <CharactersWithSpaces>57374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Б Р А З О В А Н И Е</dc:title>
  <dc:creator>Виктор</dc:creator>
  <cp:lastModifiedBy>USER</cp:lastModifiedBy>
  <cp:revision>14</cp:revision>
  <cp:lastPrinted>2023-02-07T05:55:00Z</cp:lastPrinted>
  <dcterms:created xsi:type="dcterms:W3CDTF">2023-02-02T05:14:00Z</dcterms:created>
  <dcterms:modified xsi:type="dcterms:W3CDTF">2023-02-16T06:26:00Z</dcterms:modified>
</cp:coreProperties>
</file>